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E4060" w14:textId="77777777" w:rsidR="00211C2B" w:rsidRDefault="00211C2B"/>
    <w:p w14:paraId="70184F61" w14:textId="735A8AC8" w:rsidR="00211C2B" w:rsidRPr="0027070F" w:rsidRDefault="00EF11FA" w:rsidP="0027070F">
      <w:pPr>
        <w:pStyle w:val="Titolo1"/>
        <w:numPr>
          <w:ilvl w:val="0"/>
          <w:numId w:val="285"/>
        </w:numPr>
      </w:pPr>
      <w:bookmarkStart w:id="0" w:name="_Toc201243337"/>
      <w:bookmarkStart w:id="1" w:name="_Toc464148354"/>
      <w:bookmarkStart w:id="2" w:name="_Toc185338110"/>
      <w:bookmarkStart w:id="3" w:name="_Toc204021030"/>
      <w:r w:rsidRPr="0027070F">
        <w:t>ALLEGATO C) AL MODULO DI DOMANDA PER L’AMMISSIONE AL FINANZIAMENTO</w:t>
      </w:r>
      <w:bookmarkEnd w:id="0"/>
      <w:bookmarkEnd w:id="1"/>
      <w:bookmarkEnd w:id="2"/>
      <w:r w:rsidR="001D4B23" w:rsidRPr="0027070F">
        <w:t xml:space="preserve"> – ATTESTAZIONE CAPACITA’ FINANZIARIA</w:t>
      </w:r>
      <w:bookmarkEnd w:id="3"/>
    </w:p>
    <w:p w14:paraId="6FAA32EC" w14:textId="77777777" w:rsidR="00211C2B" w:rsidRPr="0027070F" w:rsidRDefault="003A19B4">
      <w:pPr>
        <w:pStyle w:val="Default"/>
        <w:spacing w:before="120" w:after="120"/>
        <w:jc w:val="center"/>
        <w:rPr>
          <w:rFonts w:ascii="Calibri" w:hAnsi="Calibri"/>
          <w:b/>
          <w:color w:val="auto"/>
          <w:sz w:val="22"/>
          <w:szCs w:val="22"/>
        </w:rPr>
      </w:pPr>
      <w:r w:rsidRPr="0027070F">
        <w:rPr>
          <w:rFonts w:ascii="Calibri" w:hAnsi="Calibri"/>
          <w:b/>
          <w:color w:val="auto"/>
          <w:sz w:val="22"/>
          <w:szCs w:val="22"/>
        </w:rPr>
        <w:t>Capacità Finanziaria</w:t>
      </w:r>
    </w:p>
    <w:p w14:paraId="6F707D25" w14:textId="77777777" w:rsidR="00211C2B" w:rsidRPr="0027070F" w:rsidRDefault="003A19B4">
      <w:pPr>
        <w:pStyle w:val="Default"/>
        <w:spacing w:before="120" w:after="120"/>
        <w:jc w:val="center"/>
        <w:rPr>
          <w:rFonts w:ascii="Calibri" w:hAnsi="Calibri"/>
          <w:color w:val="auto"/>
          <w:sz w:val="22"/>
          <w:szCs w:val="22"/>
        </w:rPr>
      </w:pPr>
      <w:r w:rsidRPr="0027070F">
        <w:rPr>
          <w:rFonts w:ascii="Calibri" w:hAnsi="Calibri"/>
          <w:color w:val="auto"/>
          <w:sz w:val="22"/>
          <w:szCs w:val="22"/>
        </w:rPr>
        <w:t>[</w:t>
      </w:r>
      <w:r w:rsidRPr="0027070F">
        <w:rPr>
          <w:rFonts w:ascii="Calibri" w:hAnsi="Calibri"/>
          <w:i/>
          <w:color w:val="auto"/>
          <w:sz w:val="22"/>
          <w:szCs w:val="22"/>
        </w:rPr>
        <w:t>SU CARTA INTESTATA DELL’ISTITUTO DI CREDITO</w:t>
      </w:r>
      <w:r w:rsidRPr="0027070F">
        <w:rPr>
          <w:rFonts w:ascii="Calibri" w:hAnsi="Calibri"/>
          <w:color w:val="auto"/>
          <w:sz w:val="22"/>
          <w:szCs w:val="22"/>
        </w:rPr>
        <w:t>]</w:t>
      </w:r>
      <w:r w:rsidRPr="0027070F">
        <w:rPr>
          <w:rStyle w:val="Rimandonotaapidipagina"/>
          <w:rFonts w:ascii="Calibri" w:hAnsi="Calibri"/>
          <w:b/>
          <w:color w:val="auto"/>
          <w:sz w:val="22"/>
          <w:szCs w:val="22"/>
        </w:rPr>
        <w:footnoteReference w:id="1"/>
      </w:r>
    </w:p>
    <w:p w14:paraId="6315345A" w14:textId="77777777" w:rsidR="00224A07" w:rsidRPr="0027070F" w:rsidRDefault="00224A07">
      <w:pPr>
        <w:pStyle w:val="Default"/>
        <w:spacing w:before="120" w:after="120"/>
        <w:jc w:val="center"/>
        <w:rPr>
          <w:sz w:val="6"/>
          <w:szCs w:val="6"/>
        </w:rPr>
      </w:pPr>
    </w:p>
    <w:p w14:paraId="497DE68F" w14:textId="77777777" w:rsidR="00211C2B" w:rsidRPr="0027070F" w:rsidRDefault="003A19B4" w:rsidP="00853ABF">
      <w:pPr>
        <w:spacing w:after="0" w:line="360" w:lineRule="atLeast"/>
        <w:ind w:left="142" w:right="140"/>
        <w:jc w:val="both"/>
        <w:rPr>
          <w:sz w:val="20"/>
          <w:szCs w:val="20"/>
        </w:rPr>
      </w:pPr>
      <w:r w:rsidRPr="0027070F">
        <w:t xml:space="preserve">Il </w:t>
      </w:r>
      <w:r w:rsidRPr="0027070F">
        <w:rPr>
          <w:sz w:val="20"/>
          <w:szCs w:val="20"/>
        </w:rPr>
        <w:t>sottoscritto …………………………………… in qualità di responsabile dell’agenzia di ……………….. (città e via) dell’Istituto di credito …………………………….</w:t>
      </w:r>
    </w:p>
    <w:p w14:paraId="7E02C7FF" w14:textId="77777777" w:rsidR="00211C2B" w:rsidRPr="0027070F" w:rsidRDefault="003A19B4" w:rsidP="00853ABF">
      <w:pPr>
        <w:spacing w:after="0" w:line="360" w:lineRule="atLeast"/>
        <w:ind w:left="142" w:right="140"/>
        <w:jc w:val="center"/>
        <w:rPr>
          <w:b/>
          <w:bCs/>
          <w:sz w:val="20"/>
          <w:szCs w:val="20"/>
        </w:rPr>
      </w:pPr>
      <w:r w:rsidRPr="0027070F">
        <w:rPr>
          <w:b/>
          <w:bCs/>
          <w:sz w:val="20"/>
          <w:szCs w:val="20"/>
        </w:rPr>
        <w:t>DICHIARA</w:t>
      </w:r>
    </w:p>
    <w:p w14:paraId="4BDB267F" w14:textId="58874758" w:rsidR="00211C2B" w:rsidRPr="0027070F" w:rsidRDefault="003A19B4" w:rsidP="00853ABF">
      <w:pPr>
        <w:spacing w:after="0" w:line="360" w:lineRule="atLeast"/>
        <w:ind w:left="142" w:right="140"/>
        <w:jc w:val="both"/>
        <w:rPr>
          <w:sz w:val="20"/>
          <w:szCs w:val="20"/>
        </w:rPr>
      </w:pPr>
      <w:r w:rsidRPr="0027070F">
        <w:rPr>
          <w:sz w:val="20"/>
          <w:szCs w:val="20"/>
        </w:rPr>
        <w:t xml:space="preserve">di aver analizzato i dati e la documentazione relativa al progetto denominato “__________________” presentato da ………………………………….., </w:t>
      </w:r>
      <w:r w:rsidR="005C305E" w:rsidRPr="0027070F">
        <w:rPr>
          <w:sz w:val="20"/>
          <w:szCs w:val="20"/>
        </w:rPr>
        <w:t>in risposta all’</w:t>
      </w:r>
      <w:r w:rsidR="00D515DB" w:rsidRPr="0027070F">
        <w:rPr>
          <w:b/>
          <w:bCs/>
          <w:sz w:val="20"/>
          <w:szCs w:val="20"/>
        </w:rPr>
        <w:t>Avviso</w:t>
      </w:r>
      <w:r w:rsidR="00D515DB" w:rsidRPr="0027070F">
        <w:rPr>
          <w:sz w:val="20"/>
          <w:szCs w:val="20"/>
        </w:rPr>
        <w:t xml:space="preserve"> “</w:t>
      </w:r>
      <w:r w:rsidR="00D515DB" w:rsidRPr="0027070F">
        <w:rPr>
          <w:b/>
          <w:bCs/>
          <w:sz w:val="20"/>
          <w:szCs w:val="20"/>
        </w:rPr>
        <w:t>Ripresa Sicilia Plus</w:t>
      </w:r>
      <w:r w:rsidR="00D515DB" w:rsidRPr="0027070F">
        <w:rPr>
          <w:sz w:val="20"/>
          <w:szCs w:val="20"/>
        </w:rPr>
        <w:t xml:space="preserve">” </w:t>
      </w:r>
      <w:r w:rsidR="005C305E" w:rsidRPr="0027070F">
        <w:rPr>
          <w:sz w:val="20"/>
          <w:szCs w:val="20"/>
        </w:rPr>
        <w:t xml:space="preserve">a valere sul </w:t>
      </w:r>
      <w:r w:rsidRPr="0027070F">
        <w:rPr>
          <w:b/>
          <w:bCs/>
          <w:sz w:val="20"/>
          <w:szCs w:val="20"/>
        </w:rPr>
        <w:t>PR FESR SICILIA 2021-2027</w:t>
      </w:r>
      <w:r w:rsidR="00224A07" w:rsidRPr="0027070F">
        <w:rPr>
          <w:b/>
          <w:bCs/>
          <w:sz w:val="20"/>
          <w:szCs w:val="20"/>
        </w:rPr>
        <w:t xml:space="preserve"> -</w:t>
      </w:r>
      <w:r w:rsidR="00224A07" w:rsidRPr="0027070F">
        <w:rPr>
          <w:sz w:val="20"/>
          <w:szCs w:val="20"/>
        </w:rPr>
        <w:t xml:space="preserve"> </w:t>
      </w:r>
      <w:r w:rsidRPr="0027070F">
        <w:rPr>
          <w:b/>
          <w:sz w:val="20"/>
          <w:szCs w:val="20"/>
        </w:rPr>
        <w:t>PRIORITÀ 1 - Obiettivo specifico 1.1</w:t>
      </w:r>
      <w:r w:rsidR="00224A07" w:rsidRPr="0027070F">
        <w:rPr>
          <w:sz w:val="20"/>
          <w:szCs w:val="20"/>
        </w:rPr>
        <w:t xml:space="preserve">| </w:t>
      </w:r>
      <w:r w:rsidRPr="0027070F">
        <w:rPr>
          <w:b/>
          <w:sz w:val="20"/>
          <w:szCs w:val="20"/>
        </w:rPr>
        <w:t>Azione 1.1.1.A “Progetti di ricerca collaborativa”</w:t>
      </w:r>
      <w:r w:rsidR="00224A07" w:rsidRPr="0027070F">
        <w:rPr>
          <w:sz w:val="20"/>
          <w:szCs w:val="20"/>
        </w:rPr>
        <w:t xml:space="preserve"> </w:t>
      </w:r>
      <w:r w:rsidRPr="0027070F">
        <w:rPr>
          <w:sz w:val="20"/>
          <w:szCs w:val="20"/>
        </w:rPr>
        <w:t>e di aver verificato la congruità della struttura finanziaria dell’impresa nell’ambito del progetto suddetto ed esaminata la relativa documentazione</w:t>
      </w:r>
    </w:p>
    <w:p w14:paraId="3160C2A2" w14:textId="77777777" w:rsidR="00211C2B" w:rsidRPr="0027070F" w:rsidRDefault="003A19B4" w:rsidP="00853ABF">
      <w:pPr>
        <w:spacing w:after="0" w:line="360" w:lineRule="atLeast"/>
        <w:ind w:left="142" w:right="140"/>
        <w:jc w:val="center"/>
        <w:rPr>
          <w:b/>
          <w:sz w:val="20"/>
          <w:szCs w:val="20"/>
        </w:rPr>
      </w:pPr>
      <w:r w:rsidRPr="0027070F">
        <w:rPr>
          <w:b/>
          <w:sz w:val="20"/>
          <w:szCs w:val="20"/>
        </w:rPr>
        <w:t>ATTESTA</w:t>
      </w:r>
    </w:p>
    <w:p w14:paraId="68179B4A" w14:textId="0F92C485" w:rsidR="00211C2B" w:rsidRPr="0027070F" w:rsidRDefault="00853ABF" w:rsidP="00252DFA">
      <w:pPr>
        <w:pStyle w:val="Paragrafoelenco"/>
        <w:widowControl w:val="0"/>
        <w:numPr>
          <w:ilvl w:val="0"/>
          <w:numId w:val="221"/>
        </w:numPr>
        <w:spacing w:after="0" w:line="360" w:lineRule="atLeast"/>
        <w:ind w:left="142" w:right="140" w:hanging="283"/>
        <w:contextualSpacing w:val="0"/>
        <w:jc w:val="both"/>
        <w:rPr>
          <w:sz w:val="20"/>
          <w:szCs w:val="20"/>
        </w:rPr>
      </w:pPr>
      <w:r w:rsidRPr="0027070F">
        <w:rPr>
          <w:sz w:val="20"/>
          <w:szCs w:val="20"/>
        </w:rPr>
        <w:t xml:space="preserve">  la capacità del soggetto richiedente di far fronte agli impegni finanziari derivanti dalla realizzazione del programma di investimenti candidato alle agevolazioni, disponendo alternativamente:</w:t>
      </w:r>
    </w:p>
    <w:p w14:paraId="6CAD48F0" w14:textId="77777777" w:rsidR="00211C2B" w:rsidRPr="0027070F" w:rsidRDefault="00211C2B" w:rsidP="00853ABF">
      <w:pPr>
        <w:pStyle w:val="Paragrafoelenco"/>
        <w:spacing w:after="0"/>
        <w:ind w:left="142" w:right="140"/>
        <w:contextualSpacing w:val="0"/>
        <w:jc w:val="both"/>
        <w:rPr>
          <w:sz w:val="20"/>
          <w:szCs w:val="20"/>
        </w:rPr>
      </w:pPr>
    </w:p>
    <w:p w14:paraId="4ED3FDF9" w14:textId="3A278DE9" w:rsidR="00211C2B" w:rsidRPr="0027070F" w:rsidRDefault="003A19B4" w:rsidP="00252DFA">
      <w:pPr>
        <w:pStyle w:val="Paragrafoelenco"/>
        <w:widowControl w:val="0"/>
        <w:numPr>
          <w:ilvl w:val="0"/>
          <w:numId w:val="222"/>
        </w:numPr>
        <w:spacing w:after="0" w:line="360" w:lineRule="atLeast"/>
        <w:ind w:left="426" w:right="140"/>
        <w:contextualSpacing w:val="0"/>
        <w:jc w:val="both"/>
        <w:rPr>
          <w:sz w:val="20"/>
          <w:szCs w:val="20"/>
        </w:rPr>
      </w:pPr>
      <w:r w:rsidRPr="0027070F">
        <w:rPr>
          <w:sz w:val="20"/>
          <w:szCs w:val="20"/>
        </w:rPr>
        <w:t>di  un apporto di mezzi propri pari a EUR _________________</w:t>
      </w:r>
      <w:r w:rsidR="00853ABF" w:rsidRPr="0027070F">
        <w:rPr>
          <w:sz w:val="20"/>
          <w:szCs w:val="20"/>
        </w:rPr>
        <w:t>____________________</w:t>
      </w:r>
    </w:p>
    <w:p w14:paraId="35C30AC1" w14:textId="77777777" w:rsidR="00211C2B" w:rsidRPr="0027070F" w:rsidRDefault="003A19B4" w:rsidP="00853ABF">
      <w:pPr>
        <w:pStyle w:val="Paragrafoelenco"/>
        <w:widowControl w:val="0"/>
        <w:spacing w:after="0" w:line="360" w:lineRule="atLeast"/>
        <w:ind w:left="426" w:right="140"/>
        <w:contextualSpacing w:val="0"/>
        <w:jc w:val="both"/>
        <w:rPr>
          <w:sz w:val="20"/>
          <w:szCs w:val="20"/>
        </w:rPr>
      </w:pPr>
      <w:r w:rsidRPr="0027070F">
        <w:rPr>
          <w:sz w:val="20"/>
          <w:szCs w:val="20"/>
        </w:rPr>
        <w:t>o</w:t>
      </w:r>
    </w:p>
    <w:p w14:paraId="16806B07" w14:textId="6936C748" w:rsidR="00211C2B" w:rsidRPr="0027070F" w:rsidRDefault="003A19B4" w:rsidP="001C234D">
      <w:pPr>
        <w:pStyle w:val="Paragrafoelenco"/>
        <w:widowControl w:val="0"/>
        <w:numPr>
          <w:ilvl w:val="0"/>
          <w:numId w:val="47"/>
        </w:numPr>
        <w:spacing w:after="0" w:line="360" w:lineRule="atLeast"/>
        <w:ind w:left="426" w:right="140"/>
        <w:contextualSpacing w:val="0"/>
        <w:jc w:val="both"/>
        <w:rPr>
          <w:sz w:val="20"/>
          <w:szCs w:val="20"/>
        </w:rPr>
      </w:pPr>
      <w:r w:rsidRPr="0027070F">
        <w:rPr>
          <w:sz w:val="20"/>
          <w:szCs w:val="20"/>
        </w:rPr>
        <w:t>di una linea di credito per un importo pari a EUR ___________________</w:t>
      </w:r>
      <w:r w:rsidR="00853ABF" w:rsidRPr="0027070F">
        <w:rPr>
          <w:sz w:val="20"/>
          <w:szCs w:val="20"/>
        </w:rPr>
        <w:t>___________</w:t>
      </w:r>
    </w:p>
    <w:p w14:paraId="5796A802" w14:textId="77777777" w:rsidR="00211C2B" w:rsidRPr="0027070F" w:rsidRDefault="00211C2B" w:rsidP="00853ABF">
      <w:pPr>
        <w:widowControl w:val="0"/>
        <w:spacing w:after="0"/>
        <w:ind w:left="142" w:right="140"/>
        <w:jc w:val="both"/>
        <w:rPr>
          <w:sz w:val="12"/>
          <w:szCs w:val="12"/>
        </w:rPr>
      </w:pPr>
    </w:p>
    <w:p w14:paraId="49B844F8" w14:textId="7C2F466E" w:rsidR="00211C2B" w:rsidRPr="0027070F" w:rsidRDefault="003A19B4" w:rsidP="00853ABF">
      <w:pPr>
        <w:widowControl w:val="0"/>
        <w:spacing w:after="0" w:line="360" w:lineRule="atLeast"/>
        <w:ind w:left="142" w:right="140"/>
        <w:jc w:val="both"/>
        <w:rPr>
          <w:sz w:val="20"/>
          <w:szCs w:val="20"/>
        </w:rPr>
      </w:pPr>
      <w:r w:rsidRPr="0027070F">
        <w:rPr>
          <w:sz w:val="20"/>
          <w:szCs w:val="20"/>
        </w:rPr>
        <w:t>corrispondente ad almeno il 30% del costo lordo complessivo del predetto programma di investimenti.</w:t>
      </w:r>
    </w:p>
    <w:p w14:paraId="19526161" w14:textId="15B4A00E" w:rsidR="00565424" w:rsidRPr="0027070F" w:rsidRDefault="00565424" w:rsidP="00853ABF">
      <w:pPr>
        <w:widowControl w:val="0"/>
        <w:spacing w:after="0" w:line="360" w:lineRule="atLeast"/>
        <w:ind w:left="142" w:right="140"/>
        <w:jc w:val="center"/>
        <w:rPr>
          <w:b/>
          <w:bCs/>
          <w:sz w:val="20"/>
          <w:szCs w:val="20"/>
        </w:rPr>
      </w:pPr>
      <w:r w:rsidRPr="0027070F">
        <w:rPr>
          <w:b/>
          <w:bCs/>
          <w:sz w:val="20"/>
          <w:szCs w:val="20"/>
        </w:rPr>
        <w:t>(*)</w:t>
      </w:r>
    </w:p>
    <w:p w14:paraId="4264542F" w14:textId="02E65129" w:rsidR="00853ABF" w:rsidRPr="0027070F" w:rsidRDefault="00565424" w:rsidP="00853ABF">
      <w:pPr>
        <w:widowControl w:val="0"/>
        <w:spacing w:after="0" w:line="360" w:lineRule="atLeast"/>
        <w:ind w:left="142" w:right="140"/>
        <w:jc w:val="both"/>
        <w:rPr>
          <w:sz w:val="20"/>
          <w:szCs w:val="20"/>
        </w:rPr>
      </w:pPr>
      <w:r w:rsidRPr="0027070F">
        <w:rPr>
          <w:b/>
          <w:bCs/>
          <w:sz w:val="20"/>
          <w:szCs w:val="20"/>
        </w:rPr>
        <w:t xml:space="preserve">Nel caso in cui </w:t>
      </w:r>
      <w:r w:rsidR="00213BC3" w:rsidRPr="0027070F">
        <w:rPr>
          <w:b/>
          <w:bCs/>
          <w:sz w:val="20"/>
          <w:szCs w:val="20"/>
        </w:rPr>
        <w:t>il componente dell’aggregazione di cui</w:t>
      </w:r>
      <w:r w:rsidRPr="0027070F">
        <w:rPr>
          <w:b/>
          <w:bCs/>
          <w:sz w:val="20"/>
          <w:szCs w:val="20"/>
        </w:rPr>
        <w:t xml:space="preserve"> </w:t>
      </w:r>
      <w:r w:rsidR="00825B29" w:rsidRPr="0027070F">
        <w:rPr>
          <w:b/>
          <w:bCs/>
          <w:sz w:val="20"/>
          <w:szCs w:val="20"/>
        </w:rPr>
        <w:t xml:space="preserve">al soggetto proponente </w:t>
      </w:r>
      <w:r w:rsidRPr="0027070F">
        <w:rPr>
          <w:b/>
          <w:bCs/>
          <w:sz w:val="20"/>
          <w:szCs w:val="20"/>
        </w:rPr>
        <w:t>partecipi</w:t>
      </w:r>
      <w:r w:rsidR="00B0387A" w:rsidRPr="0027070F">
        <w:rPr>
          <w:b/>
          <w:bCs/>
          <w:sz w:val="20"/>
          <w:szCs w:val="20"/>
        </w:rPr>
        <w:t xml:space="preserve"> </w:t>
      </w:r>
      <w:r w:rsidRPr="0027070F">
        <w:rPr>
          <w:b/>
          <w:bCs/>
          <w:sz w:val="20"/>
          <w:szCs w:val="20"/>
        </w:rPr>
        <w:t xml:space="preserve">in qualità di </w:t>
      </w:r>
      <w:r w:rsidR="00825B29" w:rsidRPr="0027070F">
        <w:rPr>
          <w:b/>
          <w:bCs/>
          <w:sz w:val="20"/>
          <w:szCs w:val="20"/>
        </w:rPr>
        <w:t>componente</w:t>
      </w:r>
      <w:r w:rsidRPr="0027070F">
        <w:rPr>
          <w:b/>
          <w:bCs/>
          <w:sz w:val="20"/>
          <w:szCs w:val="20"/>
        </w:rPr>
        <w:t xml:space="preserve"> ad altr</w:t>
      </w:r>
      <w:r w:rsidR="00B0387A" w:rsidRPr="0027070F">
        <w:rPr>
          <w:b/>
          <w:bCs/>
          <w:sz w:val="20"/>
          <w:szCs w:val="20"/>
        </w:rPr>
        <w:t>e proposte</w:t>
      </w:r>
      <w:r w:rsidRPr="0027070F">
        <w:rPr>
          <w:b/>
          <w:bCs/>
          <w:sz w:val="20"/>
          <w:szCs w:val="20"/>
        </w:rPr>
        <w:t xml:space="preserve"> progett</w:t>
      </w:r>
      <w:r w:rsidR="00B0387A" w:rsidRPr="0027070F">
        <w:rPr>
          <w:b/>
          <w:bCs/>
          <w:sz w:val="20"/>
          <w:szCs w:val="20"/>
        </w:rPr>
        <w:t xml:space="preserve">uali </w:t>
      </w:r>
      <w:r w:rsidRPr="0027070F">
        <w:rPr>
          <w:b/>
          <w:bCs/>
          <w:sz w:val="20"/>
          <w:szCs w:val="20"/>
        </w:rPr>
        <w:t>candidat</w:t>
      </w:r>
      <w:r w:rsidR="00B0387A" w:rsidRPr="0027070F">
        <w:rPr>
          <w:b/>
          <w:bCs/>
          <w:sz w:val="20"/>
          <w:szCs w:val="20"/>
        </w:rPr>
        <w:t>e</w:t>
      </w:r>
      <w:r w:rsidRPr="0027070F">
        <w:rPr>
          <w:b/>
          <w:bCs/>
          <w:sz w:val="20"/>
          <w:szCs w:val="20"/>
        </w:rPr>
        <w:t xml:space="preserve"> a valere sul presente Avviso</w:t>
      </w:r>
      <w:r w:rsidR="005C305E" w:rsidRPr="0027070F">
        <w:rPr>
          <w:b/>
          <w:bCs/>
          <w:sz w:val="20"/>
          <w:szCs w:val="20"/>
        </w:rPr>
        <w:t xml:space="preserve"> “Ripresa Sicilia Plus”</w:t>
      </w:r>
      <w:r w:rsidRPr="0027070F">
        <w:rPr>
          <w:b/>
          <w:bCs/>
          <w:sz w:val="20"/>
          <w:szCs w:val="20"/>
        </w:rPr>
        <w:t>, il sottoscritto dichiara</w:t>
      </w:r>
      <w:r w:rsidR="00213BC3" w:rsidRPr="0027070F">
        <w:rPr>
          <w:b/>
          <w:bCs/>
          <w:sz w:val="20"/>
          <w:szCs w:val="20"/>
        </w:rPr>
        <w:t>,</w:t>
      </w:r>
      <w:r w:rsidRPr="0027070F">
        <w:rPr>
          <w:b/>
          <w:bCs/>
          <w:sz w:val="20"/>
          <w:szCs w:val="20"/>
        </w:rPr>
        <w:t xml:space="preserve"> altresì</w:t>
      </w:r>
      <w:r w:rsidR="00213BC3" w:rsidRPr="0027070F">
        <w:rPr>
          <w:b/>
          <w:bCs/>
          <w:sz w:val="20"/>
          <w:szCs w:val="20"/>
        </w:rPr>
        <w:t>,</w:t>
      </w:r>
      <w:r w:rsidRPr="0027070F">
        <w:rPr>
          <w:b/>
          <w:bCs/>
          <w:sz w:val="20"/>
          <w:szCs w:val="20"/>
        </w:rPr>
        <w:t xml:space="preserve"> di aver preso visione dell’elenco completo delle proposte progettuali </w:t>
      </w:r>
      <w:r w:rsidR="008823EE" w:rsidRPr="0027070F">
        <w:rPr>
          <w:b/>
          <w:bCs/>
          <w:sz w:val="20"/>
          <w:szCs w:val="20"/>
        </w:rPr>
        <w:t>in cui lo stesso componente risulta coinvolto</w:t>
      </w:r>
      <w:r w:rsidRPr="0027070F">
        <w:rPr>
          <w:sz w:val="20"/>
          <w:szCs w:val="20"/>
        </w:rPr>
        <w:t xml:space="preserve"> (riportato in allegato alla presente dichiarazione)</w:t>
      </w:r>
      <w:r w:rsidR="00F44038" w:rsidRPr="0027070F">
        <w:rPr>
          <w:rStyle w:val="Rimandonotaapidipagina"/>
          <w:b/>
          <w:bCs/>
        </w:rPr>
        <w:footnoteReference w:id="2"/>
      </w:r>
      <w:r w:rsidRPr="0027070F">
        <w:rPr>
          <w:sz w:val="20"/>
          <w:szCs w:val="20"/>
        </w:rPr>
        <w:t xml:space="preserve"> </w:t>
      </w:r>
    </w:p>
    <w:p w14:paraId="046C8E8A" w14:textId="14CE1E12" w:rsidR="00565424" w:rsidRPr="0027070F" w:rsidRDefault="00565424" w:rsidP="00853ABF">
      <w:pPr>
        <w:widowControl w:val="0"/>
        <w:spacing w:after="0" w:line="360" w:lineRule="atLeast"/>
        <w:ind w:right="-143"/>
        <w:jc w:val="center"/>
        <w:rPr>
          <w:sz w:val="20"/>
          <w:szCs w:val="20"/>
        </w:rPr>
      </w:pPr>
      <w:r w:rsidRPr="0027070F">
        <w:rPr>
          <w:b/>
          <w:bCs/>
          <w:sz w:val="20"/>
          <w:szCs w:val="20"/>
        </w:rPr>
        <w:t>ATTESTA</w:t>
      </w:r>
    </w:p>
    <w:p w14:paraId="53A4F463" w14:textId="30431B10" w:rsidR="00565424" w:rsidRPr="0027070F" w:rsidRDefault="00853ABF" w:rsidP="00252DFA">
      <w:pPr>
        <w:pStyle w:val="Paragrafoelenco"/>
        <w:widowControl w:val="0"/>
        <w:numPr>
          <w:ilvl w:val="0"/>
          <w:numId w:val="221"/>
        </w:numPr>
        <w:spacing w:after="0" w:line="360" w:lineRule="atLeast"/>
        <w:ind w:left="142" w:right="140" w:hanging="283"/>
        <w:contextualSpacing w:val="0"/>
        <w:jc w:val="both"/>
        <w:rPr>
          <w:sz w:val="20"/>
          <w:szCs w:val="20"/>
        </w:rPr>
      </w:pPr>
      <w:r w:rsidRPr="0027070F">
        <w:rPr>
          <w:sz w:val="20"/>
          <w:szCs w:val="20"/>
        </w:rPr>
        <w:t xml:space="preserve">   </w:t>
      </w:r>
      <w:r w:rsidR="00565424" w:rsidRPr="0027070F">
        <w:rPr>
          <w:sz w:val="20"/>
          <w:szCs w:val="20"/>
        </w:rPr>
        <w:t>la capacità finanziaria del soggetto richiedente di far fronte, in modo cumulato, agli impegni assunti nell’ambito di tutte le proposte progettuali cui partecipa, disponendo alternativamente:</w:t>
      </w:r>
    </w:p>
    <w:p w14:paraId="12F4836A" w14:textId="3BB0CD9A" w:rsidR="00853ABF" w:rsidRPr="0027070F" w:rsidRDefault="00565424" w:rsidP="001C234D">
      <w:pPr>
        <w:pStyle w:val="Paragrafoelenco"/>
        <w:widowControl w:val="0"/>
        <w:numPr>
          <w:ilvl w:val="0"/>
          <w:numId w:val="47"/>
        </w:numPr>
        <w:spacing w:after="0" w:line="360" w:lineRule="atLeast"/>
        <w:ind w:left="426" w:right="140"/>
        <w:jc w:val="both"/>
        <w:rPr>
          <w:sz w:val="20"/>
          <w:szCs w:val="20"/>
        </w:rPr>
      </w:pPr>
      <w:r w:rsidRPr="0027070F">
        <w:rPr>
          <w:sz w:val="20"/>
          <w:szCs w:val="20"/>
        </w:rPr>
        <w:t>di un apporto di mezzi propri complessivamente pari a EUR ______________</w:t>
      </w:r>
      <w:r w:rsidR="00853ABF" w:rsidRPr="0027070F">
        <w:rPr>
          <w:sz w:val="20"/>
          <w:szCs w:val="20"/>
        </w:rPr>
        <w:t>________________</w:t>
      </w:r>
    </w:p>
    <w:p w14:paraId="1DB28A21" w14:textId="49622856" w:rsidR="00853ABF" w:rsidRPr="0027070F" w:rsidRDefault="00565424" w:rsidP="00853ABF">
      <w:pPr>
        <w:pStyle w:val="Paragrafoelenco"/>
        <w:widowControl w:val="0"/>
        <w:spacing w:after="0" w:line="360" w:lineRule="atLeast"/>
        <w:ind w:left="426" w:right="140"/>
        <w:jc w:val="center"/>
        <w:rPr>
          <w:sz w:val="20"/>
          <w:szCs w:val="20"/>
        </w:rPr>
      </w:pPr>
      <w:r w:rsidRPr="0027070F">
        <w:rPr>
          <w:sz w:val="20"/>
          <w:szCs w:val="20"/>
        </w:rPr>
        <w:t>o</w:t>
      </w:r>
    </w:p>
    <w:p w14:paraId="07F60249" w14:textId="37D674E2" w:rsidR="00224A07" w:rsidRPr="0027070F" w:rsidRDefault="00565424" w:rsidP="001C234D">
      <w:pPr>
        <w:pStyle w:val="Paragrafoelenco"/>
        <w:widowControl w:val="0"/>
        <w:numPr>
          <w:ilvl w:val="0"/>
          <w:numId w:val="47"/>
        </w:numPr>
        <w:spacing w:after="0" w:line="360" w:lineRule="atLeast"/>
        <w:ind w:left="426" w:right="-143"/>
        <w:jc w:val="both"/>
        <w:rPr>
          <w:sz w:val="20"/>
          <w:szCs w:val="20"/>
        </w:rPr>
      </w:pPr>
      <w:r w:rsidRPr="0027070F">
        <w:rPr>
          <w:sz w:val="20"/>
          <w:szCs w:val="20"/>
        </w:rPr>
        <w:t xml:space="preserve"> di una o più linee di credito per un importo complessivo pari a EUR ___________________</w:t>
      </w:r>
      <w:r w:rsidR="00853ABF" w:rsidRPr="0027070F">
        <w:rPr>
          <w:sz w:val="20"/>
          <w:szCs w:val="20"/>
        </w:rPr>
        <w:t>_____</w:t>
      </w:r>
    </w:p>
    <w:p w14:paraId="0A97AA16" w14:textId="77777777" w:rsidR="008708DE" w:rsidRPr="0027070F" w:rsidRDefault="008708DE" w:rsidP="00224A07">
      <w:pPr>
        <w:widowControl w:val="0"/>
        <w:spacing w:after="0" w:line="360" w:lineRule="atLeast"/>
        <w:ind w:right="-143"/>
        <w:jc w:val="both"/>
        <w:rPr>
          <w:b/>
          <w:bCs/>
          <w:sz w:val="16"/>
          <w:szCs w:val="16"/>
        </w:rPr>
      </w:pPr>
    </w:p>
    <w:p w14:paraId="5F6318FB" w14:textId="77777777" w:rsidR="00AC018F" w:rsidRPr="0027070F" w:rsidRDefault="003A19B4" w:rsidP="00AC018F">
      <w:pPr>
        <w:widowControl w:val="0"/>
        <w:spacing w:after="0" w:line="276" w:lineRule="auto"/>
        <w:ind w:right="-285"/>
        <w:jc w:val="both"/>
        <w:rPr>
          <w:b/>
          <w:bCs/>
          <w:sz w:val="15"/>
          <w:szCs w:val="15"/>
        </w:rPr>
      </w:pPr>
      <w:r w:rsidRPr="0027070F">
        <w:rPr>
          <w:b/>
          <w:bCs/>
          <w:sz w:val="16"/>
          <w:szCs w:val="16"/>
        </w:rPr>
        <w:t xml:space="preserve">Nota Bene: </w:t>
      </w:r>
      <w:r w:rsidR="004A00EE" w:rsidRPr="0027070F">
        <w:rPr>
          <w:sz w:val="15"/>
          <w:szCs w:val="15"/>
        </w:rPr>
        <w:t xml:space="preserve">Secondo quanto stabilito dall’Avviso all’art. </w:t>
      </w:r>
      <w:r w:rsidR="004A00EE" w:rsidRPr="0027070F">
        <w:rPr>
          <w:b/>
          <w:bCs/>
          <w:sz w:val="15"/>
          <w:szCs w:val="15"/>
        </w:rPr>
        <w:t>2.2</w:t>
      </w:r>
      <w:r w:rsidR="00AC018F" w:rsidRPr="0027070F">
        <w:rPr>
          <w:b/>
          <w:bCs/>
          <w:sz w:val="15"/>
          <w:szCs w:val="15"/>
        </w:rPr>
        <w:t>:</w:t>
      </w:r>
    </w:p>
    <w:p w14:paraId="6B0D43DB" w14:textId="533F579C" w:rsidR="004A00EE" w:rsidRPr="0027070F" w:rsidRDefault="00B8456C" w:rsidP="00252DFA">
      <w:pPr>
        <w:pStyle w:val="Paragrafoelenco"/>
        <w:widowControl w:val="0"/>
        <w:numPr>
          <w:ilvl w:val="0"/>
          <w:numId w:val="224"/>
        </w:numPr>
        <w:spacing w:after="0" w:line="276" w:lineRule="auto"/>
        <w:ind w:left="851" w:right="140" w:hanging="284"/>
        <w:jc w:val="both"/>
        <w:rPr>
          <w:sz w:val="16"/>
          <w:szCs w:val="16"/>
        </w:rPr>
      </w:pPr>
      <w:r w:rsidRPr="0027070F">
        <w:rPr>
          <w:b/>
          <w:bCs/>
          <w:sz w:val="15"/>
          <w:szCs w:val="15"/>
        </w:rPr>
        <w:t xml:space="preserve">punto I, </w:t>
      </w:r>
      <w:r w:rsidR="00AC018F" w:rsidRPr="0027070F">
        <w:rPr>
          <w:b/>
          <w:bCs/>
          <w:sz w:val="15"/>
          <w:szCs w:val="15"/>
        </w:rPr>
        <w:t xml:space="preserve">lett.f) </w:t>
      </w:r>
      <w:r w:rsidR="00AC018F" w:rsidRPr="0027070F">
        <w:rPr>
          <w:sz w:val="15"/>
          <w:szCs w:val="15"/>
          <w:u w:val="single"/>
        </w:rPr>
        <w:t>i soggetti che svolgono attività prevalentemente economica</w:t>
      </w:r>
      <w:r w:rsidR="00AC018F" w:rsidRPr="0027070F">
        <w:rPr>
          <w:b/>
          <w:bCs/>
          <w:sz w:val="15"/>
          <w:szCs w:val="15"/>
        </w:rPr>
        <w:t xml:space="preserve"> </w:t>
      </w:r>
      <w:r w:rsidR="00AC018F" w:rsidRPr="0027070F">
        <w:rPr>
          <w:sz w:val="15"/>
          <w:szCs w:val="15"/>
        </w:rPr>
        <w:t xml:space="preserve">devono </w:t>
      </w:r>
      <w:r w:rsidR="004A00EE" w:rsidRPr="0027070F">
        <w:rPr>
          <w:sz w:val="15"/>
          <w:szCs w:val="15"/>
        </w:rPr>
        <w:t xml:space="preserve"> possedere un’adeguata capacità economico-</w:t>
      </w:r>
      <w:r w:rsidR="004A00EE" w:rsidRPr="0027070F">
        <w:rPr>
          <w:sz w:val="15"/>
          <w:szCs w:val="15"/>
        </w:rPr>
        <w:lastRenderedPageBreak/>
        <w:t xml:space="preserve">finanziaria in relazione al piano di investimenti da realizzare, che dovrà essere documentata mediante attestazioni rilasciate da istituti di credito mediante compilazione dell’Allegato C) allo schema di domanda di accesso alle agevolazioni (Allegato 2.1), al cui interno si attesti per quest’ultimo la presenza di somme liquide e disponibili sufficienti a coprire una quota pari ad almeno il 30% del costo complessivo del programma di investimenti candidato alle agevolazioni di cui al presente Avviso, ovvero la disponibilità dello stesso istituto di attivare una linea di credito per pari importo. </w:t>
      </w:r>
      <w:r w:rsidR="004A00EE" w:rsidRPr="0027070F">
        <w:rPr>
          <w:sz w:val="15"/>
          <w:szCs w:val="15"/>
          <w:u w:val="single"/>
        </w:rPr>
        <w:t>Nel caso di aggregazioni di imprese, l’attestazione dovrà essere rilasciata per ciascun componente in relazione alla rispettiva quota dei costi del programma di spesa ammissibile</w:t>
      </w:r>
      <w:r w:rsidR="001F5E17" w:rsidRPr="0027070F">
        <w:rPr>
          <w:sz w:val="15"/>
          <w:szCs w:val="15"/>
        </w:rPr>
        <w:t>;</w:t>
      </w:r>
    </w:p>
    <w:p w14:paraId="58233EA8" w14:textId="25A87EDB" w:rsidR="001F5E17" w:rsidRPr="0027070F" w:rsidRDefault="001F5E17" w:rsidP="00252DFA">
      <w:pPr>
        <w:pStyle w:val="Paragrafoelenco"/>
        <w:widowControl w:val="0"/>
        <w:numPr>
          <w:ilvl w:val="0"/>
          <w:numId w:val="224"/>
        </w:numPr>
        <w:spacing w:after="0" w:line="276" w:lineRule="auto"/>
        <w:ind w:left="851" w:right="140" w:hanging="284"/>
        <w:jc w:val="both"/>
        <w:rPr>
          <w:sz w:val="16"/>
          <w:szCs w:val="16"/>
        </w:rPr>
      </w:pPr>
      <w:r w:rsidRPr="0027070F">
        <w:rPr>
          <w:b/>
          <w:bCs/>
          <w:sz w:val="15"/>
          <w:szCs w:val="15"/>
        </w:rPr>
        <w:t>punto II, lett.d)</w:t>
      </w:r>
      <w:r w:rsidR="00316941" w:rsidRPr="0027070F">
        <w:rPr>
          <w:b/>
          <w:bCs/>
          <w:sz w:val="15"/>
          <w:szCs w:val="15"/>
        </w:rPr>
        <w:t xml:space="preserve"> </w:t>
      </w:r>
      <w:r w:rsidR="00316941" w:rsidRPr="0027070F">
        <w:rPr>
          <w:sz w:val="15"/>
          <w:szCs w:val="15"/>
          <w:u w:val="single"/>
        </w:rPr>
        <w:t xml:space="preserve">i soggetti che svolgono attività prevalentemente NON economica </w:t>
      </w:r>
      <w:r w:rsidR="00316941" w:rsidRPr="0027070F">
        <w:rPr>
          <w:sz w:val="15"/>
          <w:szCs w:val="15"/>
        </w:rPr>
        <w:t xml:space="preserve">devono  possedere </w:t>
      </w:r>
      <w:r w:rsidRPr="0027070F">
        <w:rPr>
          <w:sz w:val="15"/>
          <w:szCs w:val="15"/>
        </w:rPr>
        <w:t xml:space="preserve">un’adeguata capacità economico-finanziaria in relazione al piano di investimenti da realizzare, che dovrà essere documentata mediante attestazione rilasciata da un istituto di credito al cui interno si attesti per quest’ultimo la disponibilità di somme liquide e disponibili sufficienti a coprire una quota pari ad almeno il 30% del costo complessivo del programma di investimenti candidato alle agevolazioni di cui al presente Avviso, </w:t>
      </w:r>
      <w:r w:rsidRPr="0027070F">
        <w:rPr>
          <w:sz w:val="15"/>
          <w:szCs w:val="15"/>
          <w:u w:val="single"/>
        </w:rPr>
        <w:t>ovvero la disponibilità dello stesso istituto di attivare una linea di credito per pari importo. In alternativa all’attestazione bancaria di cui sopra, il soggetto proponente potrà dimostrare di avere le suddette disponibilità iscritte a bilancio all’interno di idonee riserve/stanziamenti disponibili e documentabili</w:t>
      </w:r>
      <w:r w:rsidR="00ED67A1" w:rsidRPr="0027070F">
        <w:rPr>
          <w:sz w:val="15"/>
          <w:szCs w:val="15"/>
        </w:rPr>
        <w:t>.</w:t>
      </w:r>
    </w:p>
    <w:p w14:paraId="01D38B23" w14:textId="77777777" w:rsidR="00224A07" w:rsidRPr="0027070F" w:rsidRDefault="00224A07">
      <w:pPr>
        <w:spacing w:line="360" w:lineRule="atLeast"/>
        <w:rPr>
          <w:sz w:val="20"/>
          <w:szCs w:val="20"/>
        </w:rPr>
      </w:pPr>
    </w:p>
    <w:p w14:paraId="6A33EDE1" w14:textId="77777777" w:rsidR="00224A07" w:rsidRPr="0027070F" w:rsidRDefault="00224A07">
      <w:pPr>
        <w:spacing w:line="360" w:lineRule="atLeast"/>
        <w:rPr>
          <w:sz w:val="20"/>
          <w:szCs w:val="20"/>
        </w:rPr>
      </w:pPr>
    </w:p>
    <w:p w14:paraId="113ED708" w14:textId="2B8D63A1" w:rsidR="00211C2B" w:rsidRPr="0027070F" w:rsidRDefault="003A19B4">
      <w:pPr>
        <w:spacing w:line="360" w:lineRule="atLeast"/>
        <w:rPr>
          <w:sz w:val="20"/>
          <w:szCs w:val="20"/>
        </w:rPr>
      </w:pPr>
      <w:r w:rsidRPr="0027070F">
        <w:rPr>
          <w:sz w:val="20"/>
          <w:szCs w:val="20"/>
        </w:rPr>
        <w:t>Luogo e data, ……………………….</w:t>
      </w:r>
    </w:p>
    <w:p w14:paraId="32CC190F" w14:textId="77777777" w:rsidR="00211C2B" w:rsidRPr="0027070F" w:rsidRDefault="003A19B4" w:rsidP="00853ABF">
      <w:pPr>
        <w:spacing w:line="360" w:lineRule="atLeast"/>
        <w:ind w:left="6480" w:right="140"/>
        <w:jc w:val="right"/>
        <w:rPr>
          <w:sz w:val="20"/>
          <w:szCs w:val="20"/>
        </w:rPr>
      </w:pPr>
      <w:r w:rsidRPr="0027070F">
        <w:rPr>
          <w:sz w:val="20"/>
          <w:szCs w:val="20"/>
        </w:rPr>
        <w:t>Timbro e firma</w:t>
      </w:r>
      <w:r w:rsidRPr="0027070F">
        <w:rPr>
          <w:rStyle w:val="Rimandonotaapidipagina"/>
          <w:sz w:val="20"/>
          <w:szCs w:val="20"/>
        </w:rPr>
        <w:footnoteReference w:id="3"/>
      </w:r>
    </w:p>
    <w:p w14:paraId="5AEA3568" w14:textId="77777777" w:rsidR="00211C2B" w:rsidRDefault="003A19B4" w:rsidP="00853ABF">
      <w:pPr>
        <w:spacing w:line="360" w:lineRule="atLeast"/>
        <w:ind w:left="6480" w:right="140"/>
        <w:jc w:val="right"/>
        <w:rPr>
          <w:sz w:val="20"/>
          <w:szCs w:val="20"/>
        </w:rPr>
      </w:pPr>
      <w:r w:rsidRPr="0027070F">
        <w:rPr>
          <w:sz w:val="20"/>
          <w:szCs w:val="20"/>
        </w:rPr>
        <w:t>……………………….</w:t>
      </w:r>
    </w:p>
    <w:p w14:paraId="222774EA" w14:textId="77777777" w:rsidR="00853ABF" w:rsidRDefault="00853ABF">
      <w:pPr>
        <w:spacing w:line="360" w:lineRule="atLeast"/>
        <w:ind w:left="6480"/>
        <w:jc w:val="center"/>
        <w:rPr>
          <w:sz w:val="20"/>
          <w:szCs w:val="20"/>
        </w:rPr>
      </w:pPr>
    </w:p>
    <w:p w14:paraId="753FA26A" w14:textId="77777777" w:rsidR="00E37F86" w:rsidRPr="00146472" w:rsidRDefault="00E37F86" w:rsidP="00E25104">
      <w:pPr>
        <w:rPr>
          <w:highlight w:val="yellow"/>
        </w:rPr>
        <w:sectPr w:rsidR="00E37F86" w:rsidRPr="00146472" w:rsidSect="00525C2E">
          <w:headerReference w:type="default" r:id="rId8"/>
          <w:headerReference w:type="first" r:id="rId9"/>
          <w:type w:val="continuous"/>
          <w:pgSz w:w="11906" w:h="16838"/>
          <w:pgMar w:top="1276" w:right="1134" w:bottom="1134" w:left="1134" w:header="709" w:footer="422" w:gutter="0"/>
          <w:cols w:space="720"/>
          <w:formProt w:val="0"/>
          <w:titlePg/>
          <w:docGrid w:linePitch="360"/>
        </w:sectPr>
      </w:pPr>
    </w:p>
    <w:p w14:paraId="10C879C4" w14:textId="2D90B6D0" w:rsidR="00E813EC" w:rsidRDefault="00E813EC" w:rsidP="00805C6F">
      <w:pPr>
        <w:ind w:firstLine="851"/>
      </w:pPr>
    </w:p>
    <w:sectPr w:rsidR="00E813EC" w:rsidSect="0027070F">
      <w:headerReference w:type="first" r:id="rId10"/>
      <w:type w:val="continuous"/>
      <w:pgSz w:w="11906" w:h="16838"/>
      <w:pgMar w:top="1276" w:right="1134" w:bottom="0" w:left="0"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59A94E" w14:textId="77777777" w:rsidR="00944781" w:rsidRDefault="00944781">
      <w:pPr>
        <w:spacing w:after="0" w:line="240" w:lineRule="auto"/>
      </w:pPr>
      <w:r>
        <w:separator/>
      </w:r>
    </w:p>
  </w:endnote>
  <w:endnote w:type="continuationSeparator" w:id="0">
    <w:p w14:paraId="77CBC7CE" w14:textId="77777777" w:rsidR="00944781" w:rsidRDefault="00944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T Extra">
    <w:panose1 w:val="05050102010205020202"/>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88ECA" w14:textId="77777777" w:rsidR="00944781" w:rsidRDefault="00944781">
      <w:pPr>
        <w:rPr>
          <w:sz w:val="12"/>
        </w:rPr>
      </w:pPr>
      <w:r>
        <w:separator/>
      </w:r>
    </w:p>
  </w:footnote>
  <w:footnote w:type="continuationSeparator" w:id="0">
    <w:p w14:paraId="3F112193" w14:textId="77777777" w:rsidR="00944781" w:rsidRDefault="00944781">
      <w:pPr>
        <w:rPr>
          <w:sz w:val="12"/>
        </w:rPr>
      </w:pPr>
      <w:r>
        <w:continuationSeparator/>
      </w:r>
    </w:p>
  </w:footnote>
  <w:footnote w:id="1">
    <w:p w14:paraId="31BE930C" w14:textId="77777777" w:rsidR="00211C2B" w:rsidRDefault="003A19B4" w:rsidP="007229FD">
      <w:pPr>
        <w:pStyle w:val="Testonotaapidipagina"/>
        <w:spacing w:after="0"/>
        <w:jc w:val="both"/>
      </w:pPr>
      <w:r>
        <w:rPr>
          <w:rStyle w:val="Caratterinotaapidipagina"/>
        </w:rPr>
        <w:footnoteRef/>
      </w:r>
      <w:r>
        <w:tab/>
        <w:t>In alternativa può essere prodotto certificazione sottoscritta da revisore contabile iscritto ad albo che certifica i conti per gli ultimi due esercizi finanziari.</w:t>
      </w:r>
    </w:p>
  </w:footnote>
  <w:footnote w:id="2">
    <w:p w14:paraId="68A5C7F3" w14:textId="270BB39E" w:rsidR="00F44038" w:rsidRDefault="00F44038" w:rsidP="007229FD">
      <w:pPr>
        <w:pStyle w:val="Testonotaapidipagina"/>
        <w:tabs>
          <w:tab w:val="clear" w:pos="568"/>
          <w:tab w:val="left" w:pos="284"/>
        </w:tabs>
      </w:pPr>
      <w:r>
        <w:rPr>
          <w:rStyle w:val="Rimandonotaapidipagina"/>
        </w:rPr>
        <w:footnoteRef/>
      </w:r>
      <w:r>
        <w:t xml:space="preserve">  </w:t>
      </w:r>
      <w:r w:rsidR="007229FD">
        <w:t xml:space="preserve">   </w:t>
      </w:r>
      <w:r>
        <w:t xml:space="preserve">Si rimanda a quanto previsto dall’Avviso </w:t>
      </w:r>
      <w:r w:rsidR="007229FD">
        <w:t xml:space="preserve">al’art.2.1, comma </w:t>
      </w:r>
      <w:r w:rsidR="003C01CF">
        <w:t>5</w:t>
      </w:r>
      <w:r w:rsidR="007229FD">
        <w:t>.</w:t>
      </w:r>
    </w:p>
  </w:footnote>
  <w:footnote w:id="3">
    <w:p w14:paraId="771C02A1" w14:textId="77777777" w:rsidR="00211C2B" w:rsidRDefault="003A19B4" w:rsidP="00224A07">
      <w:pPr>
        <w:tabs>
          <w:tab w:val="left" w:pos="568"/>
        </w:tabs>
        <w:ind w:left="284" w:right="284" w:hanging="284"/>
        <w:jc w:val="both"/>
      </w:pPr>
      <w:r>
        <w:rPr>
          <w:rStyle w:val="Caratterinotaapidipagina"/>
        </w:rPr>
        <w:footnoteRef/>
      </w:r>
      <w:r>
        <w:rPr>
          <w:iCs/>
          <w:sz w:val="16"/>
          <w:szCs w:val="16"/>
        </w:rPr>
        <w:tab/>
        <w:t>Sottoscrivere la presente dichiarazione con le modalità previste dall’art. 38 del D.P.R. 445 del 28 dicembre 2000, e successive modifiche e integrazioni</w:t>
      </w:r>
      <w:r>
        <w:rPr>
          <w:i/>
          <w:iCs/>
          <w:sz w:val="16"/>
          <w:szCs w:val="16"/>
        </w:rPr>
        <w:t>.</w:t>
      </w:r>
    </w:p>
    <w:p w14:paraId="089DE170" w14:textId="77777777" w:rsidR="00211C2B" w:rsidRDefault="00211C2B">
      <w:pPr>
        <w:suppressAutoHyphens/>
        <w:spacing w:after="120"/>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00B31" w14:textId="77777777" w:rsidR="00806B56" w:rsidRDefault="00806B56">
    <w:pPr>
      <w:pStyle w:val="Intestazione"/>
    </w:pPr>
    <w:r>
      <w:rPr>
        <w:noProof/>
      </w:rPr>
      <w:drawing>
        <wp:anchor distT="0" distB="0" distL="0" distR="0" simplePos="0" relativeHeight="251653632" behindDoc="1" locked="0" layoutInCell="0" allowOverlap="1" wp14:anchorId="78DA6117" wp14:editId="6CCB98B4">
          <wp:simplePos x="0" y="0"/>
          <wp:positionH relativeFrom="page">
            <wp:posOffset>1478280</wp:posOffset>
          </wp:positionH>
          <wp:positionV relativeFrom="page">
            <wp:posOffset>228600</wp:posOffset>
          </wp:positionV>
          <wp:extent cx="4810125" cy="394970"/>
          <wp:effectExtent l="0" t="0" r="0" b="0"/>
          <wp:wrapNone/>
          <wp:docPr id="1733971427"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1"/>
                  <a:stretch>
                    <a:fillRect/>
                  </a:stretch>
                </pic:blipFill>
                <pic:spPr bwMode="auto">
                  <a:xfrm>
                    <a:off x="0" y="0"/>
                    <a:ext cx="4810125" cy="3949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E1A37" w14:textId="77777777" w:rsidR="00806B56" w:rsidRDefault="00806B56">
    <w:pPr>
      <w:pStyle w:val="Intestazione"/>
    </w:pPr>
    <w:r>
      <w:rPr>
        <w:noProof/>
      </w:rPr>
      <w:drawing>
        <wp:anchor distT="0" distB="0" distL="0" distR="0" simplePos="0" relativeHeight="251654656" behindDoc="1" locked="0" layoutInCell="0" allowOverlap="1" wp14:anchorId="6CD08733" wp14:editId="16DF9E33">
          <wp:simplePos x="0" y="0"/>
          <wp:positionH relativeFrom="page">
            <wp:posOffset>876300</wp:posOffset>
          </wp:positionH>
          <wp:positionV relativeFrom="page">
            <wp:posOffset>289560</wp:posOffset>
          </wp:positionV>
          <wp:extent cx="5501640" cy="451485"/>
          <wp:effectExtent l="0" t="0" r="0" b="0"/>
          <wp:wrapNone/>
          <wp:docPr id="1565545110" name="Immagin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3"/>
                  <pic:cNvPicPr>
                    <a:picLocks noChangeAspect="1" noChangeArrowheads="1"/>
                  </pic:cNvPicPr>
                </pic:nvPicPr>
                <pic:blipFill>
                  <a:blip r:embed="rId1"/>
                  <a:stretch>
                    <a:fillRect/>
                  </a:stretch>
                </pic:blipFill>
                <pic:spPr bwMode="auto">
                  <a:xfrm>
                    <a:off x="0" y="0"/>
                    <a:ext cx="5501640" cy="45148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9C11D" w14:textId="77777777" w:rsidR="00805C6F" w:rsidRDefault="00805C6F" w:rsidP="00805C6F">
    <w:pPr>
      <w:pStyle w:val="Intestazione"/>
      <w:tabs>
        <w:tab w:val="clear" w:pos="4819"/>
        <w:tab w:val="clear" w:pos="9638"/>
      </w:tabs>
    </w:pPr>
    <w:r>
      <w:rPr>
        <w:noProof/>
      </w:rPr>
      <w:drawing>
        <wp:anchor distT="0" distB="0" distL="114300" distR="114300" simplePos="0" relativeHeight="251660288" behindDoc="0" locked="0" layoutInCell="1" allowOverlap="1" wp14:anchorId="385256B8" wp14:editId="7E37EB25">
          <wp:simplePos x="0" y="0"/>
          <wp:positionH relativeFrom="margin">
            <wp:align>center</wp:align>
          </wp:positionH>
          <wp:positionV relativeFrom="margin">
            <wp:posOffset>-602553</wp:posOffset>
          </wp:positionV>
          <wp:extent cx="5501640" cy="451485"/>
          <wp:effectExtent l="0" t="0" r="3810" b="5715"/>
          <wp:wrapSquare wrapText="bothSides"/>
          <wp:docPr id="732360282" name="Immagin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501640" cy="45148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B12693A"/>
    <w:lvl w:ilvl="0">
      <w:start w:val="1"/>
      <w:numFmt w:val="decimal"/>
      <w:pStyle w:val="Numeroelenco3"/>
      <w:lvlText w:val="%1."/>
      <w:lvlJc w:val="left"/>
      <w:pPr>
        <w:tabs>
          <w:tab w:val="num" w:pos="3698"/>
        </w:tabs>
        <w:ind w:left="3698" w:hanging="360"/>
      </w:pPr>
    </w:lvl>
  </w:abstractNum>
  <w:abstractNum w:abstractNumId="1" w15:restartNumberingAfterBreak="0">
    <w:nsid w:val="FFFFFF7F"/>
    <w:multiLevelType w:val="singleLevel"/>
    <w:tmpl w:val="38441652"/>
    <w:lvl w:ilvl="0">
      <w:start w:val="1"/>
      <w:numFmt w:val="decimal"/>
      <w:pStyle w:val="Numeroelenco2"/>
      <w:lvlText w:val="%1."/>
      <w:lvlJc w:val="left"/>
      <w:pPr>
        <w:tabs>
          <w:tab w:val="num" w:pos="720"/>
        </w:tabs>
        <w:ind w:left="720" w:hanging="360"/>
      </w:pPr>
    </w:lvl>
  </w:abstractNum>
  <w:abstractNum w:abstractNumId="2" w15:restartNumberingAfterBreak="0">
    <w:nsid w:val="FFFFFF82"/>
    <w:multiLevelType w:val="singleLevel"/>
    <w:tmpl w:val="F3EAFDEC"/>
    <w:lvl w:ilvl="0">
      <w:start w:val="1"/>
      <w:numFmt w:val="bullet"/>
      <w:pStyle w:val="Puntoelenco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D1EFFD4"/>
    <w:lvl w:ilvl="0">
      <w:start w:val="1"/>
      <w:numFmt w:val="bullet"/>
      <w:pStyle w:val="Puntoelenco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0A62B40"/>
    <w:lvl w:ilvl="0">
      <w:start w:val="1"/>
      <w:numFmt w:val="decimal"/>
      <w:pStyle w:val="Numeroelenco"/>
      <w:lvlText w:val="%1."/>
      <w:lvlJc w:val="left"/>
      <w:pPr>
        <w:tabs>
          <w:tab w:val="num" w:pos="360"/>
        </w:tabs>
        <w:ind w:left="360" w:hanging="360"/>
      </w:pPr>
    </w:lvl>
  </w:abstractNum>
  <w:abstractNum w:abstractNumId="5" w15:restartNumberingAfterBreak="0">
    <w:nsid w:val="FFFFFF89"/>
    <w:multiLevelType w:val="singleLevel"/>
    <w:tmpl w:val="29761A62"/>
    <w:lvl w:ilvl="0">
      <w:start w:val="1"/>
      <w:numFmt w:val="bullet"/>
      <w:pStyle w:val="Puntoelenco"/>
      <w:lvlText w:val=""/>
      <w:lvlJc w:val="left"/>
      <w:pPr>
        <w:tabs>
          <w:tab w:val="num" w:pos="360"/>
        </w:tabs>
        <w:ind w:left="360" w:hanging="360"/>
      </w:pPr>
      <w:rPr>
        <w:rFonts w:ascii="Symbol" w:hAnsi="Symbol" w:hint="default"/>
      </w:rPr>
    </w:lvl>
  </w:abstractNum>
  <w:abstractNum w:abstractNumId="6"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4"/>
    <w:multiLevelType w:val="multilevel"/>
    <w:tmpl w:val="00000004"/>
    <w:lvl w:ilvl="0">
      <w:start w:val="1"/>
      <w:numFmt w:val="lowerLetter"/>
      <w:lvlText w:val="%1)"/>
      <w:lvlJc w:val="left"/>
      <w:pPr>
        <w:tabs>
          <w:tab w:val="num" w:pos="1305"/>
        </w:tabs>
        <w:ind w:left="1305" w:hanging="360"/>
      </w:pPr>
    </w:lvl>
    <w:lvl w:ilvl="1">
      <w:start w:val="1"/>
      <w:numFmt w:val="decimal"/>
      <w:lvlText w:val="%2."/>
      <w:lvlJc w:val="left"/>
      <w:pPr>
        <w:tabs>
          <w:tab w:val="num" w:pos="1665"/>
        </w:tabs>
        <w:ind w:left="1665" w:hanging="360"/>
      </w:pPr>
    </w:lvl>
    <w:lvl w:ilvl="2">
      <w:start w:val="1"/>
      <w:numFmt w:val="decimal"/>
      <w:lvlText w:val="%3."/>
      <w:lvlJc w:val="left"/>
      <w:pPr>
        <w:tabs>
          <w:tab w:val="num" w:pos="2025"/>
        </w:tabs>
        <w:ind w:left="2025" w:hanging="360"/>
      </w:pPr>
    </w:lvl>
    <w:lvl w:ilvl="3">
      <w:start w:val="1"/>
      <w:numFmt w:val="decimal"/>
      <w:lvlText w:val="%4."/>
      <w:lvlJc w:val="left"/>
      <w:pPr>
        <w:tabs>
          <w:tab w:val="num" w:pos="2385"/>
        </w:tabs>
        <w:ind w:left="2385" w:hanging="360"/>
      </w:pPr>
    </w:lvl>
    <w:lvl w:ilvl="4">
      <w:start w:val="1"/>
      <w:numFmt w:val="decimal"/>
      <w:lvlText w:val="%5."/>
      <w:lvlJc w:val="left"/>
      <w:pPr>
        <w:tabs>
          <w:tab w:val="num" w:pos="2745"/>
        </w:tabs>
        <w:ind w:left="2745" w:hanging="360"/>
      </w:pPr>
    </w:lvl>
    <w:lvl w:ilvl="5">
      <w:start w:val="1"/>
      <w:numFmt w:val="decimal"/>
      <w:lvlText w:val="%6."/>
      <w:lvlJc w:val="left"/>
      <w:pPr>
        <w:tabs>
          <w:tab w:val="num" w:pos="3105"/>
        </w:tabs>
        <w:ind w:left="3105" w:hanging="360"/>
      </w:pPr>
    </w:lvl>
    <w:lvl w:ilvl="6">
      <w:start w:val="1"/>
      <w:numFmt w:val="decimal"/>
      <w:lvlText w:val="%7."/>
      <w:lvlJc w:val="left"/>
      <w:pPr>
        <w:tabs>
          <w:tab w:val="num" w:pos="3465"/>
        </w:tabs>
        <w:ind w:left="3465" w:hanging="360"/>
      </w:pPr>
    </w:lvl>
    <w:lvl w:ilvl="7">
      <w:start w:val="1"/>
      <w:numFmt w:val="decimal"/>
      <w:lvlText w:val="%8."/>
      <w:lvlJc w:val="left"/>
      <w:pPr>
        <w:tabs>
          <w:tab w:val="num" w:pos="3825"/>
        </w:tabs>
        <w:ind w:left="3825" w:hanging="360"/>
      </w:pPr>
    </w:lvl>
    <w:lvl w:ilvl="8">
      <w:start w:val="1"/>
      <w:numFmt w:val="decimal"/>
      <w:lvlText w:val="%9."/>
      <w:lvlJc w:val="left"/>
      <w:pPr>
        <w:tabs>
          <w:tab w:val="num" w:pos="4185"/>
        </w:tabs>
        <w:ind w:left="4185" w:hanging="360"/>
      </w:pPr>
    </w:lvl>
  </w:abstractNum>
  <w:abstractNum w:abstractNumId="9"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7"/>
    <w:multiLevelType w:val="multilevel"/>
    <w:tmpl w:val="00000007"/>
    <w:name w:val="WWNum32"/>
    <w:lvl w:ilvl="0">
      <w:start w:val="1"/>
      <w:numFmt w:val="bullet"/>
      <w:lvlText w:val="-"/>
      <w:lvlJc w:val="left"/>
      <w:pPr>
        <w:tabs>
          <w:tab w:val="num" w:pos="0"/>
        </w:tabs>
        <w:ind w:left="360" w:hanging="360"/>
      </w:pPr>
      <w:rPr>
        <w:rFonts w:ascii="Calibri" w:hAnsi="Calibri" w:cs="Calibri"/>
        <w:sz w:val="22"/>
        <w:szCs w:val="22"/>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1" w15:restartNumberingAfterBreak="0">
    <w:nsid w:val="004744D4"/>
    <w:multiLevelType w:val="multilevel"/>
    <w:tmpl w:val="5AE6AC10"/>
    <w:lvl w:ilvl="0">
      <w:start w:val="1"/>
      <w:numFmt w:val="decimal"/>
      <w:lvlText w:val="%1."/>
      <w:lvlJc w:val="left"/>
      <w:pPr>
        <w:tabs>
          <w:tab w:val="num" w:pos="810"/>
        </w:tabs>
        <w:ind w:left="81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6C5D8C"/>
    <w:multiLevelType w:val="multilevel"/>
    <w:tmpl w:val="1F66F4C6"/>
    <w:lvl w:ilvl="0">
      <w:start w:val="2"/>
      <w:numFmt w:val="decimal"/>
      <w:lvlText w:val="%1."/>
      <w:lvlJc w:val="left"/>
      <w:pPr>
        <w:tabs>
          <w:tab w:val="num" w:pos="0"/>
        </w:tabs>
        <w:ind w:left="78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1A4313A"/>
    <w:multiLevelType w:val="multilevel"/>
    <w:tmpl w:val="5AD2B650"/>
    <w:lvl w:ilvl="0">
      <w:start w:val="1"/>
      <w:numFmt w:val="bullet"/>
      <w:lvlText w:val="-"/>
      <w:lvlJc w:val="left"/>
      <w:pPr>
        <w:tabs>
          <w:tab w:val="num" w:pos="0"/>
        </w:tabs>
        <w:ind w:left="759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14" w15:restartNumberingAfterBreak="0">
    <w:nsid w:val="025236AC"/>
    <w:multiLevelType w:val="multilevel"/>
    <w:tmpl w:val="2418249C"/>
    <w:lvl w:ilvl="0">
      <w:start w:val="1"/>
      <w:numFmt w:val="decimal"/>
      <w:lvlText w:val="%1."/>
      <w:lvlJc w:val="left"/>
      <w:pPr>
        <w:tabs>
          <w:tab w:val="num" w:pos="0"/>
        </w:tabs>
        <w:ind w:left="360" w:hanging="360"/>
      </w:pPr>
      <w:rPr>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 w15:restartNumberingAfterBreak="0">
    <w:nsid w:val="02DB3F1A"/>
    <w:multiLevelType w:val="multilevel"/>
    <w:tmpl w:val="FB3A8530"/>
    <w:lvl w:ilvl="0">
      <w:start w:val="1"/>
      <w:numFmt w:val="lowerLetter"/>
      <w:lvlText w:val="%1)"/>
      <w:lvlJc w:val="left"/>
      <w:pPr>
        <w:tabs>
          <w:tab w:val="num" w:pos="0"/>
        </w:tabs>
        <w:ind w:left="1211" w:hanging="360"/>
      </w:pPr>
      <w:rPr>
        <w:rFonts w:ascii="Calibri" w:hAnsi="Calibri"/>
        <w:b/>
        <w:bCs/>
        <w:color w:val="auto"/>
        <w:sz w:val="24"/>
        <w:szCs w:val="22"/>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6" w15:restartNumberingAfterBreak="0">
    <w:nsid w:val="02E122E4"/>
    <w:multiLevelType w:val="multilevel"/>
    <w:tmpl w:val="60727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4CC2BAB"/>
    <w:multiLevelType w:val="multilevel"/>
    <w:tmpl w:val="0BC27524"/>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05096BFC"/>
    <w:multiLevelType w:val="multilevel"/>
    <w:tmpl w:val="CFFEDD60"/>
    <w:lvl w:ilvl="0">
      <w:start w:val="1"/>
      <w:numFmt w:val="lowerLetter"/>
      <w:lvlText w:val="%1)"/>
      <w:lvlJc w:val="left"/>
      <w:pPr>
        <w:tabs>
          <w:tab w:val="num" w:pos="0"/>
        </w:tabs>
        <w:ind w:left="720" w:hanging="360"/>
      </w:pPr>
      <w:rPr>
        <w:b/>
        <w:bCs/>
      </w:rPr>
    </w:lvl>
    <w:lvl w:ilvl="1">
      <w:start w:val="1"/>
      <w:numFmt w:val="bullet"/>
      <w:lvlText w:val="-"/>
      <w:lvlJc w:val="left"/>
      <w:pPr>
        <w:tabs>
          <w:tab w:val="num" w:pos="0"/>
        </w:tabs>
        <w:ind w:left="1440" w:hanging="360"/>
      </w:pPr>
      <w:rPr>
        <w:rFonts w:ascii="Times New Roman" w:hAnsi="Times New Roman" w:cs="Times New Roman" w:hint="default"/>
      </w:r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5D6032C"/>
    <w:multiLevelType w:val="multilevel"/>
    <w:tmpl w:val="4BEE7564"/>
    <w:lvl w:ilvl="0">
      <w:start w:val="1"/>
      <w:numFmt w:val="decimal"/>
      <w:lvlText w:val="%1."/>
      <w:lvlJc w:val="left"/>
      <w:pPr>
        <w:tabs>
          <w:tab w:val="num" w:pos="0"/>
        </w:tabs>
        <w:ind w:left="360" w:hanging="360"/>
      </w:pPr>
      <w:rPr>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069232B4"/>
    <w:multiLevelType w:val="multilevel"/>
    <w:tmpl w:val="B9E8A5EE"/>
    <w:lvl w:ilvl="0">
      <w:start w:val="1"/>
      <w:numFmt w:val="lowerLetter"/>
      <w:lvlText w:val="%1)"/>
      <w:lvlJc w:val="left"/>
      <w:pPr>
        <w:tabs>
          <w:tab w:val="num" w:pos="0"/>
        </w:tabs>
        <w:ind w:left="720" w:hanging="360"/>
      </w:pPr>
      <w:rPr>
        <w:b/>
        <w:bCs/>
        <w:color w:val="0E2841"/>
      </w:rPr>
    </w:lvl>
    <w:lvl w:ilvl="1">
      <w:start w:val="1"/>
      <w:numFmt w:val="decimal"/>
      <w:lvlText w:val="%2."/>
      <w:lvlJc w:val="left"/>
      <w:pPr>
        <w:tabs>
          <w:tab w:val="num" w:pos="0"/>
        </w:tabs>
        <w:ind w:left="1440" w:hanging="360"/>
      </w:pPr>
      <w:rPr>
        <w:rFonts w:ascii="Calibri Light" w:eastAsia="Calibri" w:hAnsi="Calibri Light" w:cs="Calibri Ligh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6C30C33"/>
    <w:multiLevelType w:val="multilevel"/>
    <w:tmpl w:val="53F2F29A"/>
    <w:lvl w:ilvl="0">
      <w:start w:val="1"/>
      <w:numFmt w:val="bullet"/>
      <w:lvlText w:val="-"/>
      <w:lvlJc w:val="left"/>
      <w:pPr>
        <w:tabs>
          <w:tab w:val="num" w:pos="0"/>
        </w:tabs>
        <w:ind w:left="360" w:hanging="360"/>
      </w:pPr>
      <w:rPr>
        <w:rFonts w:ascii="Courier New" w:hAnsi="Courier New" w:cs="Courier New"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2" w15:restartNumberingAfterBreak="0">
    <w:nsid w:val="078109C6"/>
    <w:multiLevelType w:val="hybridMultilevel"/>
    <w:tmpl w:val="1FC8C470"/>
    <w:lvl w:ilvl="0" w:tplc="A3EC2988">
      <w:start w:val="1"/>
      <w:numFmt w:val="bullet"/>
      <w:lvlText w:val="»"/>
      <w:lvlJc w:val="left"/>
      <w:pPr>
        <w:ind w:left="1046" w:hanging="360"/>
      </w:pPr>
      <w:rPr>
        <w:rFonts w:ascii="Calibri Light" w:hAnsi="Calibri Light" w:cs="Calibri Light" w:hint="default"/>
        <w:b w:val="0"/>
        <w:bCs/>
        <w:color w:val="auto"/>
        <w:sz w:val="22"/>
        <w:szCs w:val="22"/>
        <w:lang w:eastAsia="en-US"/>
      </w:rPr>
    </w:lvl>
    <w:lvl w:ilvl="1" w:tplc="04100003" w:tentative="1">
      <w:start w:val="1"/>
      <w:numFmt w:val="bullet"/>
      <w:lvlText w:val="o"/>
      <w:lvlJc w:val="left"/>
      <w:pPr>
        <w:ind w:left="1766" w:hanging="360"/>
      </w:pPr>
      <w:rPr>
        <w:rFonts w:ascii="Courier New" w:hAnsi="Courier New" w:cs="Courier New" w:hint="default"/>
      </w:rPr>
    </w:lvl>
    <w:lvl w:ilvl="2" w:tplc="04100005" w:tentative="1">
      <w:start w:val="1"/>
      <w:numFmt w:val="bullet"/>
      <w:lvlText w:val=""/>
      <w:lvlJc w:val="left"/>
      <w:pPr>
        <w:ind w:left="2486" w:hanging="360"/>
      </w:pPr>
      <w:rPr>
        <w:rFonts w:ascii="Wingdings" w:hAnsi="Wingdings" w:hint="default"/>
      </w:rPr>
    </w:lvl>
    <w:lvl w:ilvl="3" w:tplc="04100001" w:tentative="1">
      <w:start w:val="1"/>
      <w:numFmt w:val="bullet"/>
      <w:lvlText w:val=""/>
      <w:lvlJc w:val="left"/>
      <w:pPr>
        <w:ind w:left="3206" w:hanging="360"/>
      </w:pPr>
      <w:rPr>
        <w:rFonts w:ascii="Symbol" w:hAnsi="Symbol" w:hint="default"/>
      </w:rPr>
    </w:lvl>
    <w:lvl w:ilvl="4" w:tplc="04100003" w:tentative="1">
      <w:start w:val="1"/>
      <w:numFmt w:val="bullet"/>
      <w:lvlText w:val="o"/>
      <w:lvlJc w:val="left"/>
      <w:pPr>
        <w:ind w:left="3926" w:hanging="360"/>
      </w:pPr>
      <w:rPr>
        <w:rFonts w:ascii="Courier New" w:hAnsi="Courier New" w:cs="Courier New" w:hint="default"/>
      </w:rPr>
    </w:lvl>
    <w:lvl w:ilvl="5" w:tplc="04100005" w:tentative="1">
      <w:start w:val="1"/>
      <w:numFmt w:val="bullet"/>
      <w:lvlText w:val=""/>
      <w:lvlJc w:val="left"/>
      <w:pPr>
        <w:ind w:left="4646" w:hanging="360"/>
      </w:pPr>
      <w:rPr>
        <w:rFonts w:ascii="Wingdings" w:hAnsi="Wingdings" w:hint="default"/>
      </w:rPr>
    </w:lvl>
    <w:lvl w:ilvl="6" w:tplc="04100001" w:tentative="1">
      <w:start w:val="1"/>
      <w:numFmt w:val="bullet"/>
      <w:lvlText w:val=""/>
      <w:lvlJc w:val="left"/>
      <w:pPr>
        <w:ind w:left="5366" w:hanging="360"/>
      </w:pPr>
      <w:rPr>
        <w:rFonts w:ascii="Symbol" w:hAnsi="Symbol" w:hint="default"/>
      </w:rPr>
    </w:lvl>
    <w:lvl w:ilvl="7" w:tplc="04100003" w:tentative="1">
      <w:start w:val="1"/>
      <w:numFmt w:val="bullet"/>
      <w:lvlText w:val="o"/>
      <w:lvlJc w:val="left"/>
      <w:pPr>
        <w:ind w:left="6086" w:hanging="360"/>
      </w:pPr>
      <w:rPr>
        <w:rFonts w:ascii="Courier New" w:hAnsi="Courier New" w:cs="Courier New" w:hint="default"/>
      </w:rPr>
    </w:lvl>
    <w:lvl w:ilvl="8" w:tplc="04100005" w:tentative="1">
      <w:start w:val="1"/>
      <w:numFmt w:val="bullet"/>
      <w:lvlText w:val=""/>
      <w:lvlJc w:val="left"/>
      <w:pPr>
        <w:ind w:left="6806" w:hanging="360"/>
      </w:pPr>
      <w:rPr>
        <w:rFonts w:ascii="Wingdings" w:hAnsi="Wingdings" w:hint="default"/>
      </w:rPr>
    </w:lvl>
  </w:abstractNum>
  <w:abstractNum w:abstractNumId="23" w15:restartNumberingAfterBreak="0">
    <w:nsid w:val="07C54E55"/>
    <w:multiLevelType w:val="multilevel"/>
    <w:tmpl w:val="918E7636"/>
    <w:lvl w:ilvl="0">
      <w:start w:val="1"/>
      <w:numFmt w:val="bullet"/>
      <w:lvlText w:val="-"/>
      <w:lvlJc w:val="left"/>
      <w:pPr>
        <w:tabs>
          <w:tab w:val="num" w:pos="0"/>
        </w:tabs>
        <w:ind w:left="1637" w:hanging="360"/>
      </w:pPr>
      <w:rPr>
        <w:rFonts w:ascii="Times New Roman" w:hAnsi="Times New Roman" w:cs="Times New Roman" w:hint="default"/>
        <w:b/>
        <w:bCs/>
        <w:sz w:val="24"/>
        <w:szCs w:val="24"/>
      </w:rPr>
    </w:lvl>
    <w:lvl w:ilvl="1">
      <w:start w:val="1"/>
      <w:numFmt w:val="upperRoman"/>
      <w:lvlText w:val="%2."/>
      <w:lvlJc w:val="right"/>
      <w:pPr>
        <w:tabs>
          <w:tab w:val="num" w:pos="0"/>
        </w:tabs>
        <w:ind w:left="1637" w:hanging="360"/>
      </w:pPr>
      <w:rPr>
        <w:b/>
        <w:bCs/>
        <w:color w:val="156082"/>
      </w:rPr>
    </w:lvl>
    <w:lvl w:ilvl="2">
      <w:start w:val="1"/>
      <w:numFmt w:val="decimal"/>
      <w:lvlText w:val="%1.%2.%3"/>
      <w:lvlJc w:val="left"/>
      <w:pPr>
        <w:tabs>
          <w:tab w:val="num" w:pos="0"/>
        </w:tabs>
        <w:ind w:left="1997" w:hanging="720"/>
      </w:pPr>
    </w:lvl>
    <w:lvl w:ilvl="3">
      <w:start w:val="1"/>
      <w:numFmt w:val="decimal"/>
      <w:lvlText w:val="%1.%2.%3.%4"/>
      <w:lvlJc w:val="left"/>
      <w:pPr>
        <w:tabs>
          <w:tab w:val="num" w:pos="0"/>
        </w:tabs>
        <w:ind w:left="1997" w:hanging="720"/>
      </w:pPr>
    </w:lvl>
    <w:lvl w:ilvl="4">
      <w:start w:val="1"/>
      <w:numFmt w:val="decimal"/>
      <w:lvlText w:val="%1.%2.%3.%4.%5"/>
      <w:lvlJc w:val="left"/>
      <w:pPr>
        <w:tabs>
          <w:tab w:val="num" w:pos="0"/>
        </w:tabs>
        <w:ind w:left="2357" w:hanging="1080"/>
      </w:pPr>
    </w:lvl>
    <w:lvl w:ilvl="5">
      <w:start w:val="1"/>
      <w:numFmt w:val="decimal"/>
      <w:lvlText w:val="%1.%2.%3.%4.%5.%6"/>
      <w:lvlJc w:val="left"/>
      <w:pPr>
        <w:tabs>
          <w:tab w:val="num" w:pos="0"/>
        </w:tabs>
        <w:ind w:left="2357" w:hanging="1080"/>
      </w:pPr>
    </w:lvl>
    <w:lvl w:ilvl="6">
      <w:start w:val="1"/>
      <w:numFmt w:val="decimal"/>
      <w:lvlText w:val="%1.%2.%3.%4.%5.%6.%7"/>
      <w:lvlJc w:val="left"/>
      <w:pPr>
        <w:tabs>
          <w:tab w:val="num" w:pos="0"/>
        </w:tabs>
        <w:ind w:left="2717" w:hanging="1440"/>
      </w:pPr>
    </w:lvl>
    <w:lvl w:ilvl="7">
      <w:start w:val="1"/>
      <w:numFmt w:val="decimal"/>
      <w:lvlText w:val="%1.%2.%3.%4.%5.%6.%7.%8"/>
      <w:lvlJc w:val="left"/>
      <w:pPr>
        <w:tabs>
          <w:tab w:val="num" w:pos="0"/>
        </w:tabs>
        <w:ind w:left="2717" w:hanging="1440"/>
      </w:pPr>
    </w:lvl>
    <w:lvl w:ilvl="8">
      <w:start w:val="1"/>
      <w:numFmt w:val="decimal"/>
      <w:lvlText w:val="%1.%2.%3.%4.%5.%6.%7.%8.%9"/>
      <w:lvlJc w:val="left"/>
      <w:pPr>
        <w:tabs>
          <w:tab w:val="num" w:pos="0"/>
        </w:tabs>
        <w:ind w:left="3077" w:hanging="1800"/>
      </w:pPr>
    </w:lvl>
  </w:abstractNum>
  <w:abstractNum w:abstractNumId="24" w15:restartNumberingAfterBreak="0">
    <w:nsid w:val="098E37E6"/>
    <w:multiLevelType w:val="multilevel"/>
    <w:tmpl w:val="F282E6D6"/>
    <w:lvl w:ilvl="0">
      <w:start w:val="1"/>
      <w:numFmt w:val="lowerRoman"/>
      <w:lvlText w:val="%1."/>
      <w:lvlJc w:val="right"/>
      <w:pPr>
        <w:tabs>
          <w:tab w:val="num" w:pos="0"/>
        </w:tabs>
        <w:ind w:left="1571" w:hanging="360"/>
      </w:pPr>
      <w:rPr>
        <w:rFonts w:hint="default"/>
      </w:rPr>
    </w:lvl>
    <w:lvl w:ilvl="1">
      <w:start w:val="1"/>
      <w:numFmt w:val="upperLetter"/>
      <w:lvlText w:val="%2."/>
      <w:lvlJc w:val="left"/>
      <w:pPr>
        <w:tabs>
          <w:tab w:val="num" w:pos="0"/>
        </w:tabs>
        <w:ind w:left="2291" w:hanging="360"/>
      </w:pPr>
      <w:rPr>
        <w:rFonts w:eastAsia="Times New Roman" w:hint="default"/>
        <w:b/>
        <w:color w:val="1F1F1F"/>
      </w:rPr>
    </w:lvl>
    <w:lvl w:ilvl="2">
      <w:start w:val="1"/>
      <w:numFmt w:val="bullet"/>
      <w:lvlText w:val="-"/>
      <w:lvlJc w:val="left"/>
      <w:pPr>
        <w:tabs>
          <w:tab w:val="num" w:pos="0"/>
        </w:tabs>
        <w:ind w:left="3191" w:hanging="360"/>
      </w:pPr>
      <w:rPr>
        <w:rFonts w:ascii="Times New Roman" w:hAnsi="Times New Roman" w:cs="Times New Roman" w:hint="default"/>
        <w:b/>
        <w:bCs/>
        <w:sz w:val="24"/>
        <w:szCs w:val="24"/>
      </w:rPr>
    </w:lvl>
    <w:lvl w:ilvl="3">
      <w:start w:val="1"/>
      <w:numFmt w:val="upperRoman"/>
      <w:lvlText w:val="%4."/>
      <w:lvlJc w:val="right"/>
      <w:pPr>
        <w:tabs>
          <w:tab w:val="num" w:pos="0"/>
        </w:tabs>
        <w:ind w:left="928" w:hanging="360"/>
      </w:pPr>
      <w:rPr>
        <w:rFonts w:hint="default"/>
      </w:rPr>
    </w:lvl>
    <w:lvl w:ilvl="4">
      <w:start w:val="1"/>
      <w:numFmt w:val="lowerLetter"/>
      <w:lvlText w:val="%5."/>
      <w:lvlJc w:val="left"/>
      <w:pPr>
        <w:tabs>
          <w:tab w:val="num" w:pos="0"/>
        </w:tabs>
        <w:ind w:left="4451" w:hanging="360"/>
      </w:pPr>
      <w:rPr>
        <w:rFonts w:hint="default"/>
      </w:rPr>
    </w:lvl>
    <w:lvl w:ilvl="5">
      <w:start w:val="1"/>
      <w:numFmt w:val="lowerRoman"/>
      <w:lvlText w:val="%6."/>
      <w:lvlJc w:val="right"/>
      <w:pPr>
        <w:tabs>
          <w:tab w:val="num" w:pos="0"/>
        </w:tabs>
        <w:ind w:left="5171" w:hanging="180"/>
      </w:pPr>
      <w:rPr>
        <w:rFonts w:hint="default"/>
      </w:rPr>
    </w:lvl>
    <w:lvl w:ilvl="6">
      <w:start w:val="1"/>
      <w:numFmt w:val="decimal"/>
      <w:lvlText w:val="%7."/>
      <w:lvlJc w:val="left"/>
      <w:pPr>
        <w:tabs>
          <w:tab w:val="num" w:pos="0"/>
        </w:tabs>
        <w:ind w:left="5891" w:hanging="360"/>
      </w:pPr>
      <w:rPr>
        <w:rFonts w:hint="default"/>
      </w:rPr>
    </w:lvl>
    <w:lvl w:ilvl="7">
      <w:start w:val="1"/>
      <w:numFmt w:val="lowerLetter"/>
      <w:lvlText w:val="%8."/>
      <w:lvlJc w:val="left"/>
      <w:pPr>
        <w:tabs>
          <w:tab w:val="num" w:pos="0"/>
        </w:tabs>
        <w:ind w:left="6611" w:hanging="360"/>
      </w:pPr>
      <w:rPr>
        <w:rFonts w:hint="default"/>
      </w:rPr>
    </w:lvl>
    <w:lvl w:ilvl="8">
      <w:start w:val="1"/>
      <w:numFmt w:val="lowerRoman"/>
      <w:lvlText w:val="%9."/>
      <w:lvlJc w:val="right"/>
      <w:pPr>
        <w:tabs>
          <w:tab w:val="num" w:pos="0"/>
        </w:tabs>
        <w:ind w:left="7331" w:hanging="180"/>
      </w:pPr>
      <w:rPr>
        <w:rFonts w:hint="default"/>
      </w:rPr>
    </w:lvl>
  </w:abstractNum>
  <w:abstractNum w:abstractNumId="25" w15:restartNumberingAfterBreak="0">
    <w:nsid w:val="0AD71D2E"/>
    <w:multiLevelType w:val="multilevel"/>
    <w:tmpl w:val="25164960"/>
    <w:lvl w:ilvl="0">
      <w:start w:val="1"/>
      <w:numFmt w:val="lowerRoman"/>
      <w:lvlText w:val="%1."/>
      <w:lvlJc w:val="right"/>
      <w:pPr>
        <w:tabs>
          <w:tab w:val="num" w:pos="0"/>
        </w:tabs>
        <w:ind w:left="720" w:hanging="360"/>
      </w:pPr>
      <w:rPr>
        <w:b/>
        <w:bCs/>
        <w:i w:val="0"/>
        <w:color w:val="auto"/>
        <w:sz w:val="24"/>
        <w:szCs w:val="24"/>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b/>
        <w:bC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B0C0CBF"/>
    <w:multiLevelType w:val="hybridMultilevel"/>
    <w:tmpl w:val="59A4836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0B9B584B"/>
    <w:multiLevelType w:val="multilevel"/>
    <w:tmpl w:val="0298E3E2"/>
    <w:lvl w:ilvl="0">
      <w:start w:val="1"/>
      <w:numFmt w:val="bullet"/>
      <w:lvlText w:val=""/>
      <w:lvlJc w:val="left"/>
      <w:pPr>
        <w:tabs>
          <w:tab w:val="num" w:pos="0"/>
        </w:tabs>
        <w:ind w:left="720" w:hanging="360"/>
      </w:pPr>
      <w:rPr>
        <w:rFonts w:ascii="MT Extra" w:hAnsi="MT Extra" w:cs="MT Extra"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28" w15:restartNumberingAfterBreak="0">
    <w:nsid w:val="0C3D1F25"/>
    <w:multiLevelType w:val="multilevel"/>
    <w:tmpl w:val="27A06EE8"/>
    <w:lvl w:ilvl="0">
      <w:start w:val="1"/>
      <w:numFmt w:val="lowerRoman"/>
      <w:lvlText w:val="%1."/>
      <w:lvlJc w:val="right"/>
      <w:pPr>
        <w:tabs>
          <w:tab w:val="num" w:pos="0"/>
        </w:tabs>
        <w:ind w:left="1080" w:hanging="360"/>
      </w:pPr>
      <w:rPr>
        <w:sz w:val="21"/>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0C5E2FD9"/>
    <w:multiLevelType w:val="multilevel"/>
    <w:tmpl w:val="B112761A"/>
    <w:lvl w:ilvl="0">
      <w:start w:val="1"/>
      <w:numFmt w:val="lowerRoman"/>
      <w:lvlText w:val="%1."/>
      <w:lvlJc w:val="right"/>
      <w:pPr>
        <w:tabs>
          <w:tab w:val="num" w:pos="0"/>
        </w:tabs>
        <w:ind w:left="360" w:hanging="360"/>
      </w:pPr>
      <w:rPr>
        <w:b w:val="0"/>
        <w:bCs w:val="0"/>
        <w:color w:val="0F4761"/>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0" w15:restartNumberingAfterBreak="0">
    <w:nsid w:val="0CB5273C"/>
    <w:multiLevelType w:val="multilevel"/>
    <w:tmpl w:val="C854E77E"/>
    <w:lvl w:ilvl="0">
      <w:start w:val="1"/>
      <w:numFmt w:val="lowerLetter"/>
      <w:lvlText w:val="%1)"/>
      <w:lvlJc w:val="left"/>
      <w:pPr>
        <w:tabs>
          <w:tab w:val="num" w:pos="0"/>
        </w:tabs>
        <w:ind w:left="720" w:hanging="360"/>
      </w:pPr>
      <w:rPr>
        <w:b/>
        <w:bCs/>
        <w:color w:val="0E2841"/>
      </w:rPr>
    </w:lvl>
    <w:lvl w:ilvl="1">
      <w:start w:val="1"/>
      <w:numFmt w:val="decimal"/>
      <w:lvlText w:val="%2."/>
      <w:lvlJc w:val="left"/>
      <w:pPr>
        <w:tabs>
          <w:tab w:val="num" w:pos="0"/>
        </w:tabs>
        <w:ind w:left="1440" w:hanging="360"/>
      </w:pPr>
      <w:rPr>
        <w:rFonts w:ascii="Calibri Light" w:eastAsia="Calibri" w:hAnsi="Calibri Light" w:cs="Calibri Ligh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DA827AD"/>
    <w:multiLevelType w:val="multilevel"/>
    <w:tmpl w:val="97EA973A"/>
    <w:lvl w:ilvl="0">
      <w:start w:val="1"/>
      <w:numFmt w:val="bullet"/>
      <w:lvlText w:val="o"/>
      <w:lvlJc w:val="left"/>
      <w:pPr>
        <w:tabs>
          <w:tab w:val="num" w:pos="0"/>
        </w:tabs>
        <w:ind w:left="2181" w:hanging="360"/>
      </w:pPr>
      <w:rPr>
        <w:rFonts w:ascii="Times New Roman" w:hAnsi="Times New Roman" w:cs="Times New Roman" w:hint="default"/>
      </w:rPr>
    </w:lvl>
    <w:lvl w:ilvl="1">
      <w:start w:val="1"/>
      <w:numFmt w:val="bullet"/>
      <w:lvlText w:val="o"/>
      <w:lvlJc w:val="left"/>
      <w:pPr>
        <w:tabs>
          <w:tab w:val="num" w:pos="0"/>
        </w:tabs>
        <w:ind w:left="2901" w:hanging="360"/>
      </w:pPr>
      <w:rPr>
        <w:rFonts w:ascii="Times New Roman" w:hAnsi="Times New Roman" w:cs="Times New Roman" w:hint="default"/>
      </w:rPr>
    </w:lvl>
    <w:lvl w:ilvl="2">
      <w:start w:val="1"/>
      <w:numFmt w:val="bullet"/>
      <w:lvlText w:val=""/>
      <w:lvlJc w:val="left"/>
      <w:pPr>
        <w:tabs>
          <w:tab w:val="num" w:pos="0"/>
        </w:tabs>
        <w:ind w:left="3621" w:hanging="360"/>
      </w:pPr>
      <w:rPr>
        <w:rFonts w:ascii="Times New Roman" w:hAnsi="Times New Roman" w:cs="Times New Roman" w:hint="default"/>
      </w:rPr>
    </w:lvl>
    <w:lvl w:ilvl="3">
      <w:start w:val="1"/>
      <w:numFmt w:val="bullet"/>
      <w:lvlText w:val=""/>
      <w:lvlJc w:val="left"/>
      <w:pPr>
        <w:tabs>
          <w:tab w:val="num" w:pos="0"/>
        </w:tabs>
        <w:ind w:left="4341" w:hanging="360"/>
      </w:pPr>
      <w:rPr>
        <w:rFonts w:ascii="Times New Roman" w:hAnsi="Times New Roman" w:cs="Times New Roman" w:hint="default"/>
      </w:rPr>
    </w:lvl>
    <w:lvl w:ilvl="4">
      <w:start w:val="1"/>
      <w:numFmt w:val="bullet"/>
      <w:lvlText w:val="o"/>
      <w:lvlJc w:val="left"/>
      <w:pPr>
        <w:tabs>
          <w:tab w:val="num" w:pos="0"/>
        </w:tabs>
        <w:ind w:left="5061" w:hanging="360"/>
      </w:pPr>
      <w:rPr>
        <w:rFonts w:ascii="Times New Roman" w:hAnsi="Times New Roman" w:cs="Times New Roman" w:hint="default"/>
      </w:rPr>
    </w:lvl>
    <w:lvl w:ilvl="5">
      <w:start w:val="1"/>
      <w:numFmt w:val="bullet"/>
      <w:lvlText w:val=""/>
      <w:lvlJc w:val="left"/>
      <w:pPr>
        <w:tabs>
          <w:tab w:val="num" w:pos="0"/>
        </w:tabs>
        <w:ind w:left="5781" w:hanging="360"/>
      </w:pPr>
      <w:rPr>
        <w:rFonts w:ascii="Times New Roman" w:hAnsi="Times New Roman" w:cs="Times New Roman" w:hint="default"/>
      </w:rPr>
    </w:lvl>
    <w:lvl w:ilvl="6">
      <w:start w:val="1"/>
      <w:numFmt w:val="bullet"/>
      <w:lvlText w:val=""/>
      <w:lvlJc w:val="left"/>
      <w:pPr>
        <w:tabs>
          <w:tab w:val="num" w:pos="0"/>
        </w:tabs>
        <w:ind w:left="6501" w:hanging="360"/>
      </w:pPr>
      <w:rPr>
        <w:rFonts w:ascii="Times New Roman" w:hAnsi="Times New Roman" w:cs="Times New Roman" w:hint="default"/>
      </w:rPr>
    </w:lvl>
    <w:lvl w:ilvl="7">
      <w:start w:val="1"/>
      <w:numFmt w:val="bullet"/>
      <w:lvlText w:val="o"/>
      <w:lvlJc w:val="left"/>
      <w:pPr>
        <w:tabs>
          <w:tab w:val="num" w:pos="0"/>
        </w:tabs>
        <w:ind w:left="7221" w:hanging="360"/>
      </w:pPr>
      <w:rPr>
        <w:rFonts w:ascii="Times New Roman" w:hAnsi="Times New Roman" w:cs="Times New Roman" w:hint="default"/>
      </w:rPr>
    </w:lvl>
    <w:lvl w:ilvl="8">
      <w:start w:val="1"/>
      <w:numFmt w:val="bullet"/>
      <w:lvlText w:val=""/>
      <w:lvlJc w:val="left"/>
      <w:pPr>
        <w:tabs>
          <w:tab w:val="num" w:pos="0"/>
        </w:tabs>
        <w:ind w:left="7941" w:hanging="360"/>
      </w:pPr>
      <w:rPr>
        <w:rFonts w:ascii="Times New Roman" w:hAnsi="Times New Roman" w:cs="Times New Roman" w:hint="default"/>
      </w:rPr>
    </w:lvl>
  </w:abstractNum>
  <w:abstractNum w:abstractNumId="32" w15:restartNumberingAfterBreak="0">
    <w:nsid w:val="0DCE3F93"/>
    <w:multiLevelType w:val="multilevel"/>
    <w:tmpl w:val="AE92BF0C"/>
    <w:lvl w:ilvl="0">
      <w:start w:val="2"/>
      <w:numFmt w:val="lowerLetter"/>
      <w:lvlText w:val="%1)"/>
      <w:lvlJc w:val="left"/>
      <w:pPr>
        <w:tabs>
          <w:tab w:val="num" w:pos="0"/>
        </w:tabs>
        <w:ind w:left="858" w:hanging="360"/>
      </w:pPr>
      <w:rPr>
        <w:rFonts w:hint="default"/>
        <w:b/>
        <w:bCs/>
        <w:color w:val="156082"/>
      </w:rPr>
    </w:lvl>
    <w:lvl w:ilvl="1">
      <w:start w:val="1"/>
      <w:numFmt w:val="lowerLetter"/>
      <w:lvlText w:val="%2."/>
      <w:lvlJc w:val="left"/>
      <w:pPr>
        <w:tabs>
          <w:tab w:val="num" w:pos="0"/>
        </w:tabs>
        <w:ind w:left="1578" w:hanging="360"/>
      </w:pPr>
      <w:rPr>
        <w:rFonts w:hint="default"/>
      </w:rPr>
    </w:lvl>
    <w:lvl w:ilvl="2">
      <w:start w:val="1"/>
      <w:numFmt w:val="lowerRoman"/>
      <w:lvlText w:val="%3."/>
      <w:lvlJc w:val="right"/>
      <w:pPr>
        <w:tabs>
          <w:tab w:val="num" w:pos="0"/>
        </w:tabs>
        <w:ind w:left="2298" w:hanging="180"/>
      </w:pPr>
      <w:rPr>
        <w:rFonts w:hint="default"/>
      </w:rPr>
    </w:lvl>
    <w:lvl w:ilvl="3">
      <w:start w:val="1"/>
      <w:numFmt w:val="decimal"/>
      <w:lvlText w:val="%4."/>
      <w:lvlJc w:val="left"/>
      <w:pPr>
        <w:tabs>
          <w:tab w:val="num" w:pos="0"/>
        </w:tabs>
        <w:ind w:left="3018" w:hanging="360"/>
      </w:pPr>
      <w:rPr>
        <w:rFonts w:hint="default"/>
      </w:rPr>
    </w:lvl>
    <w:lvl w:ilvl="4">
      <w:start w:val="1"/>
      <w:numFmt w:val="lowerLetter"/>
      <w:lvlText w:val="%5."/>
      <w:lvlJc w:val="left"/>
      <w:pPr>
        <w:tabs>
          <w:tab w:val="num" w:pos="0"/>
        </w:tabs>
        <w:ind w:left="3738" w:hanging="360"/>
      </w:pPr>
      <w:rPr>
        <w:rFonts w:hint="default"/>
      </w:rPr>
    </w:lvl>
    <w:lvl w:ilvl="5">
      <w:start w:val="1"/>
      <w:numFmt w:val="lowerRoman"/>
      <w:lvlText w:val="%6."/>
      <w:lvlJc w:val="right"/>
      <w:pPr>
        <w:tabs>
          <w:tab w:val="num" w:pos="0"/>
        </w:tabs>
        <w:ind w:left="4458" w:hanging="180"/>
      </w:pPr>
      <w:rPr>
        <w:rFonts w:hint="default"/>
      </w:rPr>
    </w:lvl>
    <w:lvl w:ilvl="6">
      <w:start w:val="1"/>
      <w:numFmt w:val="decimal"/>
      <w:lvlText w:val="%7."/>
      <w:lvlJc w:val="left"/>
      <w:pPr>
        <w:tabs>
          <w:tab w:val="num" w:pos="0"/>
        </w:tabs>
        <w:ind w:left="5178" w:hanging="360"/>
      </w:pPr>
      <w:rPr>
        <w:rFonts w:hint="default"/>
      </w:rPr>
    </w:lvl>
    <w:lvl w:ilvl="7">
      <w:start w:val="1"/>
      <w:numFmt w:val="lowerLetter"/>
      <w:lvlText w:val="%8."/>
      <w:lvlJc w:val="left"/>
      <w:pPr>
        <w:tabs>
          <w:tab w:val="num" w:pos="0"/>
        </w:tabs>
        <w:ind w:left="5898" w:hanging="360"/>
      </w:pPr>
      <w:rPr>
        <w:rFonts w:hint="default"/>
      </w:rPr>
    </w:lvl>
    <w:lvl w:ilvl="8">
      <w:start w:val="1"/>
      <w:numFmt w:val="lowerRoman"/>
      <w:lvlText w:val="%9."/>
      <w:lvlJc w:val="right"/>
      <w:pPr>
        <w:tabs>
          <w:tab w:val="num" w:pos="0"/>
        </w:tabs>
        <w:ind w:left="6618" w:hanging="180"/>
      </w:pPr>
      <w:rPr>
        <w:rFonts w:hint="default"/>
      </w:rPr>
    </w:lvl>
  </w:abstractNum>
  <w:abstractNum w:abstractNumId="33" w15:restartNumberingAfterBreak="0">
    <w:nsid w:val="0E0A5193"/>
    <w:multiLevelType w:val="multilevel"/>
    <w:tmpl w:val="6E76068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E9804DC"/>
    <w:multiLevelType w:val="multilevel"/>
    <w:tmpl w:val="282A3A76"/>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35" w15:restartNumberingAfterBreak="0">
    <w:nsid w:val="0EEB0CA5"/>
    <w:multiLevelType w:val="multilevel"/>
    <w:tmpl w:val="75326484"/>
    <w:lvl w:ilvl="0">
      <w:start w:val="1"/>
      <w:numFmt w:val="lowerLetter"/>
      <w:lvlText w:val="%1)"/>
      <w:lvlJc w:val="left"/>
      <w:pPr>
        <w:tabs>
          <w:tab w:val="num" w:pos="0"/>
        </w:tabs>
        <w:ind w:left="360" w:hanging="360"/>
      </w:pPr>
      <w:rPr>
        <w:rFonts w:ascii="Calibri" w:hAnsi="Calibri"/>
        <w:b/>
        <w:bCs/>
        <w:color w:val="auto"/>
        <w:sz w:val="22"/>
        <w:szCs w:val="22"/>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6" w15:restartNumberingAfterBreak="0">
    <w:nsid w:val="0F363CDD"/>
    <w:multiLevelType w:val="multilevel"/>
    <w:tmpl w:val="9ED282D0"/>
    <w:lvl w:ilvl="0">
      <w:start w:val="1"/>
      <w:numFmt w:val="lowerRoman"/>
      <w:lvlText w:val="%1."/>
      <w:lvlJc w:val="right"/>
      <w:pPr>
        <w:tabs>
          <w:tab w:val="num" w:pos="0"/>
        </w:tabs>
        <w:ind w:left="720" w:hanging="360"/>
      </w:pPr>
      <w:rPr>
        <w:rFonts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37" w15:restartNumberingAfterBreak="0">
    <w:nsid w:val="0F893618"/>
    <w:multiLevelType w:val="multilevel"/>
    <w:tmpl w:val="EF78679C"/>
    <w:lvl w:ilvl="0">
      <w:start w:val="1"/>
      <w:numFmt w:val="decimal"/>
      <w:lvlText w:val="%1."/>
      <w:lvlJc w:val="left"/>
      <w:pPr>
        <w:tabs>
          <w:tab w:val="num" w:pos="0"/>
        </w:tabs>
        <w:ind w:left="1065" w:hanging="705"/>
      </w:pPr>
      <w:rPr>
        <w:rFonts w:hint="default"/>
      </w:rPr>
    </w:lvl>
    <w:lvl w:ilvl="1">
      <w:start w:val="1"/>
      <w:numFmt w:val="lowerLetter"/>
      <w:lvlText w:val="%2."/>
      <w:lvlJc w:val="left"/>
      <w:pPr>
        <w:tabs>
          <w:tab w:val="num" w:pos="0"/>
        </w:tabs>
        <w:ind w:left="1440" w:hanging="360"/>
      </w:pPr>
      <w:rPr>
        <w:rFonts w:hint="default"/>
        <w:b/>
        <w:bCs/>
      </w:rPr>
    </w:lvl>
    <w:lvl w:ilvl="2">
      <w:start w:val="1"/>
      <w:numFmt w:val="lowerRoman"/>
      <w:lvlText w:val="%3."/>
      <w:lvlJc w:val="right"/>
      <w:pPr>
        <w:tabs>
          <w:tab w:val="num" w:pos="0"/>
        </w:tabs>
        <w:ind w:left="2160" w:hanging="180"/>
      </w:pPr>
      <w:rPr>
        <w:rFonts w:hint="default"/>
      </w:rPr>
    </w:lvl>
    <w:lvl w:ilvl="3">
      <w:start w:val="3"/>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8" w15:restartNumberingAfterBreak="0">
    <w:nsid w:val="0FB842D0"/>
    <w:multiLevelType w:val="multilevel"/>
    <w:tmpl w:val="7348068C"/>
    <w:lvl w:ilvl="0">
      <w:start w:val="1"/>
      <w:numFmt w:val="lowerRoman"/>
      <w:lvlText w:val="%1."/>
      <w:lvlJc w:val="right"/>
      <w:pPr>
        <w:tabs>
          <w:tab w:val="num" w:pos="0"/>
        </w:tabs>
        <w:ind w:left="720" w:hanging="360"/>
      </w:pPr>
      <w:rPr>
        <w:b w:val="0"/>
        <w:i w:val="0"/>
        <w:sz w:val="21"/>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39" w15:restartNumberingAfterBreak="0">
    <w:nsid w:val="0FC22688"/>
    <w:multiLevelType w:val="multilevel"/>
    <w:tmpl w:val="AEE2C104"/>
    <w:lvl w:ilvl="0">
      <w:start w:val="1"/>
      <w:numFmt w:val="lowerLetter"/>
      <w:lvlText w:val="%1)"/>
      <w:lvlJc w:val="left"/>
      <w:pPr>
        <w:tabs>
          <w:tab w:val="num" w:pos="0"/>
        </w:tabs>
        <w:ind w:left="36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10AC4231"/>
    <w:multiLevelType w:val="multilevel"/>
    <w:tmpl w:val="214E3872"/>
    <w:lvl w:ilvl="0">
      <w:start w:val="1"/>
      <w:numFmt w:val="decimal"/>
      <w:lvlText w:val="%1."/>
      <w:lvlJc w:val="left"/>
      <w:pPr>
        <w:tabs>
          <w:tab w:val="num" w:pos="0"/>
        </w:tabs>
        <w:ind w:left="360" w:hanging="360"/>
      </w:pPr>
      <w:rPr>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41" w15:restartNumberingAfterBreak="0">
    <w:nsid w:val="127831FC"/>
    <w:multiLevelType w:val="multilevel"/>
    <w:tmpl w:val="9918A220"/>
    <w:lvl w:ilvl="0">
      <w:start w:val="1"/>
      <w:numFmt w:val="upperLetter"/>
      <w:lvlText w:val="%1."/>
      <w:lvlJc w:val="left"/>
      <w:pPr>
        <w:tabs>
          <w:tab w:val="num" w:pos="0"/>
        </w:tabs>
        <w:ind w:left="720" w:hanging="360"/>
      </w:pPr>
      <w:rPr>
        <w:b/>
        <w:bCs/>
        <w:color w:val="0E2841"/>
        <w:sz w:val="24"/>
        <w:szCs w:val="24"/>
      </w:rPr>
    </w:lvl>
    <w:lvl w:ilvl="1">
      <w:start w:val="1"/>
      <w:numFmt w:val="bullet"/>
      <w:lvlText w:val="o"/>
      <w:lvlJc w:val="left"/>
      <w:pPr>
        <w:tabs>
          <w:tab w:val="num" w:pos="0"/>
        </w:tabs>
        <w:ind w:left="1440" w:hanging="360"/>
      </w:pPr>
      <w:rPr>
        <w:rFonts w:ascii="Times New Roman" w:hAnsi="Times New Roman" w:cs="Times New Roman" w:hint="default"/>
        <w:sz w:val="20"/>
      </w:rPr>
    </w:lvl>
    <w:lvl w:ilvl="2">
      <w:start w:val="1"/>
      <w:numFmt w:val="bullet"/>
      <w:lvlText w:val=""/>
      <w:lvlJc w:val="left"/>
      <w:pPr>
        <w:tabs>
          <w:tab w:val="num" w:pos="0"/>
        </w:tabs>
        <w:ind w:left="2160" w:hanging="360"/>
      </w:pPr>
      <w:rPr>
        <w:rFonts w:ascii="Times New Roman" w:hAnsi="Times New Roman" w:cs="Times New Roman" w:hint="default"/>
        <w:sz w:val="20"/>
      </w:rPr>
    </w:lvl>
    <w:lvl w:ilvl="3">
      <w:start w:val="1"/>
      <w:numFmt w:val="bullet"/>
      <w:lvlText w:val=""/>
      <w:lvlJc w:val="left"/>
      <w:pPr>
        <w:tabs>
          <w:tab w:val="num" w:pos="0"/>
        </w:tabs>
        <w:ind w:left="2880" w:hanging="360"/>
      </w:pPr>
      <w:rPr>
        <w:rFonts w:ascii="Times New Roman" w:hAnsi="Times New Roman" w:cs="Times New Roman" w:hint="default"/>
        <w:sz w:val="20"/>
      </w:rPr>
    </w:lvl>
    <w:lvl w:ilvl="4">
      <w:start w:val="1"/>
      <w:numFmt w:val="bullet"/>
      <w:lvlText w:val=""/>
      <w:lvlJc w:val="left"/>
      <w:pPr>
        <w:tabs>
          <w:tab w:val="num" w:pos="0"/>
        </w:tabs>
        <w:ind w:left="3600" w:hanging="360"/>
      </w:pPr>
      <w:rPr>
        <w:rFonts w:ascii="Times New Roman" w:hAnsi="Times New Roman" w:cs="Times New Roman" w:hint="default"/>
        <w:sz w:val="20"/>
      </w:rPr>
    </w:lvl>
    <w:lvl w:ilvl="5">
      <w:start w:val="1"/>
      <w:numFmt w:val="bullet"/>
      <w:lvlText w:val=""/>
      <w:lvlJc w:val="left"/>
      <w:pPr>
        <w:tabs>
          <w:tab w:val="num" w:pos="0"/>
        </w:tabs>
        <w:ind w:left="4320" w:hanging="360"/>
      </w:pPr>
      <w:rPr>
        <w:rFonts w:ascii="Times New Roman" w:hAnsi="Times New Roman" w:cs="Times New Roman" w:hint="default"/>
        <w:sz w:val="20"/>
      </w:rPr>
    </w:lvl>
    <w:lvl w:ilvl="6">
      <w:start w:val="1"/>
      <w:numFmt w:val="bullet"/>
      <w:lvlText w:val=""/>
      <w:lvlJc w:val="left"/>
      <w:pPr>
        <w:tabs>
          <w:tab w:val="num" w:pos="0"/>
        </w:tabs>
        <w:ind w:left="5040" w:hanging="360"/>
      </w:pPr>
      <w:rPr>
        <w:rFonts w:ascii="Times New Roman" w:hAnsi="Times New Roman" w:cs="Times New Roman" w:hint="default"/>
        <w:sz w:val="20"/>
      </w:rPr>
    </w:lvl>
    <w:lvl w:ilvl="7">
      <w:start w:val="1"/>
      <w:numFmt w:val="bullet"/>
      <w:lvlText w:val=""/>
      <w:lvlJc w:val="left"/>
      <w:pPr>
        <w:tabs>
          <w:tab w:val="num" w:pos="0"/>
        </w:tabs>
        <w:ind w:left="5760" w:hanging="360"/>
      </w:pPr>
      <w:rPr>
        <w:rFonts w:ascii="Times New Roman" w:hAnsi="Times New Roman" w:cs="Times New Roman" w:hint="default"/>
        <w:sz w:val="20"/>
      </w:rPr>
    </w:lvl>
    <w:lvl w:ilvl="8">
      <w:start w:val="1"/>
      <w:numFmt w:val="bullet"/>
      <w:lvlText w:val=""/>
      <w:lvlJc w:val="left"/>
      <w:pPr>
        <w:tabs>
          <w:tab w:val="num" w:pos="0"/>
        </w:tabs>
        <w:ind w:left="6480" w:hanging="360"/>
      </w:pPr>
      <w:rPr>
        <w:rFonts w:ascii="Times New Roman" w:hAnsi="Times New Roman" w:cs="Times New Roman" w:hint="default"/>
        <w:sz w:val="20"/>
      </w:rPr>
    </w:lvl>
  </w:abstractNum>
  <w:abstractNum w:abstractNumId="42" w15:restartNumberingAfterBreak="0">
    <w:nsid w:val="13C35DD5"/>
    <w:multiLevelType w:val="multilevel"/>
    <w:tmpl w:val="EC2E479C"/>
    <w:lvl w:ilvl="0">
      <w:start w:val="1"/>
      <w:numFmt w:val="decimal"/>
      <w:lvlText w:val="%1."/>
      <w:lvlJc w:val="left"/>
      <w:pPr>
        <w:tabs>
          <w:tab w:val="num" w:pos="0"/>
        </w:tabs>
        <w:ind w:left="360" w:hanging="360"/>
      </w:pPr>
      <w:rPr>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3" w15:restartNumberingAfterBreak="0">
    <w:nsid w:val="14B22FE6"/>
    <w:multiLevelType w:val="multilevel"/>
    <w:tmpl w:val="A0C2A578"/>
    <w:lvl w:ilvl="0">
      <w:start w:val="1"/>
      <w:numFmt w:val="bullet"/>
      <w:lvlText w:val="-"/>
      <w:lvlJc w:val="left"/>
      <w:pPr>
        <w:tabs>
          <w:tab w:val="num" w:pos="0"/>
        </w:tabs>
        <w:ind w:left="759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44" w15:restartNumberingAfterBreak="0">
    <w:nsid w:val="15186262"/>
    <w:multiLevelType w:val="multilevel"/>
    <w:tmpl w:val="139E151A"/>
    <w:lvl w:ilvl="0">
      <w:start w:val="1"/>
      <w:numFmt w:val="bullet"/>
      <w:lvlText w:val="o"/>
      <w:lvlJc w:val="left"/>
      <w:pPr>
        <w:tabs>
          <w:tab w:val="num" w:pos="0"/>
        </w:tabs>
        <w:ind w:left="2181" w:hanging="360"/>
      </w:pPr>
      <w:rPr>
        <w:rFonts w:ascii="Times New Roman" w:hAnsi="Times New Roman" w:cs="Times New Roman" w:hint="default"/>
      </w:rPr>
    </w:lvl>
    <w:lvl w:ilvl="1">
      <w:start w:val="1"/>
      <w:numFmt w:val="bullet"/>
      <w:lvlText w:val="o"/>
      <w:lvlJc w:val="left"/>
      <w:pPr>
        <w:tabs>
          <w:tab w:val="num" w:pos="0"/>
        </w:tabs>
        <w:ind w:left="2901" w:hanging="360"/>
      </w:pPr>
      <w:rPr>
        <w:rFonts w:ascii="Times New Roman" w:hAnsi="Times New Roman" w:cs="Times New Roman" w:hint="default"/>
      </w:rPr>
    </w:lvl>
    <w:lvl w:ilvl="2">
      <w:start w:val="1"/>
      <w:numFmt w:val="bullet"/>
      <w:lvlText w:val=""/>
      <w:lvlJc w:val="left"/>
      <w:pPr>
        <w:tabs>
          <w:tab w:val="num" w:pos="0"/>
        </w:tabs>
        <w:ind w:left="3621" w:hanging="360"/>
      </w:pPr>
      <w:rPr>
        <w:rFonts w:ascii="Times New Roman" w:hAnsi="Times New Roman" w:cs="Times New Roman" w:hint="default"/>
      </w:rPr>
    </w:lvl>
    <w:lvl w:ilvl="3">
      <w:start w:val="1"/>
      <w:numFmt w:val="bullet"/>
      <w:lvlText w:val=""/>
      <w:lvlJc w:val="left"/>
      <w:pPr>
        <w:tabs>
          <w:tab w:val="num" w:pos="0"/>
        </w:tabs>
        <w:ind w:left="4341" w:hanging="360"/>
      </w:pPr>
      <w:rPr>
        <w:rFonts w:ascii="Times New Roman" w:hAnsi="Times New Roman" w:cs="Times New Roman" w:hint="default"/>
      </w:rPr>
    </w:lvl>
    <w:lvl w:ilvl="4">
      <w:start w:val="1"/>
      <w:numFmt w:val="bullet"/>
      <w:lvlText w:val="o"/>
      <w:lvlJc w:val="left"/>
      <w:pPr>
        <w:tabs>
          <w:tab w:val="num" w:pos="0"/>
        </w:tabs>
        <w:ind w:left="5061" w:hanging="360"/>
      </w:pPr>
      <w:rPr>
        <w:rFonts w:ascii="Times New Roman" w:hAnsi="Times New Roman" w:cs="Times New Roman" w:hint="default"/>
      </w:rPr>
    </w:lvl>
    <w:lvl w:ilvl="5">
      <w:start w:val="1"/>
      <w:numFmt w:val="bullet"/>
      <w:lvlText w:val=""/>
      <w:lvlJc w:val="left"/>
      <w:pPr>
        <w:tabs>
          <w:tab w:val="num" w:pos="0"/>
        </w:tabs>
        <w:ind w:left="5781" w:hanging="360"/>
      </w:pPr>
      <w:rPr>
        <w:rFonts w:ascii="Times New Roman" w:hAnsi="Times New Roman" w:cs="Times New Roman" w:hint="default"/>
      </w:rPr>
    </w:lvl>
    <w:lvl w:ilvl="6">
      <w:start w:val="1"/>
      <w:numFmt w:val="bullet"/>
      <w:lvlText w:val=""/>
      <w:lvlJc w:val="left"/>
      <w:pPr>
        <w:tabs>
          <w:tab w:val="num" w:pos="0"/>
        </w:tabs>
        <w:ind w:left="6501" w:hanging="360"/>
      </w:pPr>
      <w:rPr>
        <w:rFonts w:ascii="Times New Roman" w:hAnsi="Times New Roman" w:cs="Times New Roman" w:hint="default"/>
      </w:rPr>
    </w:lvl>
    <w:lvl w:ilvl="7">
      <w:start w:val="1"/>
      <w:numFmt w:val="bullet"/>
      <w:lvlText w:val="o"/>
      <w:lvlJc w:val="left"/>
      <w:pPr>
        <w:tabs>
          <w:tab w:val="num" w:pos="0"/>
        </w:tabs>
        <w:ind w:left="7221" w:hanging="360"/>
      </w:pPr>
      <w:rPr>
        <w:rFonts w:ascii="Times New Roman" w:hAnsi="Times New Roman" w:cs="Times New Roman" w:hint="default"/>
      </w:rPr>
    </w:lvl>
    <w:lvl w:ilvl="8">
      <w:start w:val="1"/>
      <w:numFmt w:val="bullet"/>
      <w:lvlText w:val=""/>
      <w:lvlJc w:val="left"/>
      <w:pPr>
        <w:tabs>
          <w:tab w:val="num" w:pos="0"/>
        </w:tabs>
        <w:ind w:left="7941" w:hanging="360"/>
      </w:pPr>
      <w:rPr>
        <w:rFonts w:ascii="Times New Roman" w:hAnsi="Times New Roman" w:cs="Times New Roman" w:hint="default"/>
      </w:rPr>
    </w:lvl>
  </w:abstractNum>
  <w:abstractNum w:abstractNumId="45" w15:restartNumberingAfterBreak="0">
    <w:nsid w:val="156E4BB4"/>
    <w:multiLevelType w:val="multilevel"/>
    <w:tmpl w:val="77F0A28A"/>
    <w:lvl w:ilvl="0">
      <w:start w:val="5"/>
      <w:numFmt w:val="lowerLetter"/>
      <w:lvlText w:val="%1)"/>
      <w:lvlJc w:val="left"/>
      <w:pPr>
        <w:tabs>
          <w:tab w:val="num" w:pos="0"/>
        </w:tabs>
        <w:ind w:left="720" w:hanging="360"/>
      </w:pPr>
      <w:rPr>
        <w:rFonts w:hint="default"/>
        <w:b/>
        <w:bCs/>
        <w:color w:val="0E2841"/>
      </w:rPr>
    </w:lvl>
    <w:lvl w:ilvl="1">
      <w:start w:val="1"/>
      <w:numFmt w:val="decimal"/>
      <w:lvlText w:val="%2."/>
      <w:lvlJc w:val="left"/>
      <w:pPr>
        <w:tabs>
          <w:tab w:val="num" w:pos="0"/>
        </w:tabs>
        <w:ind w:left="1440" w:hanging="360"/>
      </w:pPr>
      <w:rPr>
        <w:rFonts w:ascii="Calibri Light" w:eastAsia="Calibri" w:hAnsi="Calibri Light" w:cs="Calibri Light"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6" w15:restartNumberingAfterBreak="0">
    <w:nsid w:val="17B3705D"/>
    <w:multiLevelType w:val="multilevel"/>
    <w:tmpl w:val="EF16B890"/>
    <w:lvl w:ilvl="0">
      <w:start w:val="1"/>
      <w:numFmt w:val="decimal"/>
      <w:lvlText w:val="%1."/>
      <w:lvlJc w:val="left"/>
      <w:pPr>
        <w:tabs>
          <w:tab w:val="num" w:pos="0"/>
        </w:tabs>
        <w:ind w:left="360" w:hanging="360"/>
      </w:pPr>
      <w:rPr>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7" w15:restartNumberingAfterBreak="0">
    <w:nsid w:val="17C16C37"/>
    <w:multiLevelType w:val="multilevel"/>
    <w:tmpl w:val="76ECD37A"/>
    <w:lvl w:ilvl="0">
      <w:start w:val="1"/>
      <w:numFmt w:val="lowerLetter"/>
      <w:lvlText w:val="%1)"/>
      <w:lvlJc w:val="left"/>
      <w:pPr>
        <w:tabs>
          <w:tab w:val="num" w:pos="0"/>
        </w:tabs>
        <w:ind w:left="1211" w:hanging="360"/>
      </w:pPr>
      <w:rPr>
        <w:rFonts w:ascii="Calibri" w:hAnsi="Calibri"/>
        <w:b/>
        <w:bCs/>
        <w:color w:val="156082"/>
        <w:sz w:val="24"/>
        <w:szCs w:val="22"/>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8" w15:restartNumberingAfterBreak="0">
    <w:nsid w:val="18133701"/>
    <w:multiLevelType w:val="multilevel"/>
    <w:tmpl w:val="A1C8E444"/>
    <w:lvl w:ilvl="0">
      <w:start w:val="1"/>
      <w:numFmt w:val="decimal"/>
      <w:lvlText w:val="%1."/>
      <w:lvlJc w:val="left"/>
      <w:pPr>
        <w:tabs>
          <w:tab w:val="num" w:pos="0"/>
        </w:tabs>
        <w:ind w:left="360" w:hanging="360"/>
      </w:pPr>
      <w:rPr>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49" w15:restartNumberingAfterBreak="0">
    <w:nsid w:val="18AB7BF8"/>
    <w:multiLevelType w:val="multilevel"/>
    <w:tmpl w:val="3EE43196"/>
    <w:lvl w:ilvl="0">
      <w:start w:val="1"/>
      <w:numFmt w:val="lowerLetter"/>
      <w:lvlText w:val="%1)"/>
      <w:lvlJc w:val="left"/>
      <w:pPr>
        <w:tabs>
          <w:tab w:val="num" w:pos="0"/>
        </w:tabs>
        <w:ind w:left="360" w:hanging="360"/>
      </w:pPr>
      <w:rPr>
        <w:rFonts w:ascii="Calibri" w:hAnsi="Calibri"/>
        <w:b/>
        <w:bCs/>
        <w:color w:val="auto"/>
        <w:sz w:val="22"/>
        <w:szCs w:val="22"/>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0" w15:restartNumberingAfterBreak="0">
    <w:nsid w:val="19E175F9"/>
    <w:multiLevelType w:val="multilevel"/>
    <w:tmpl w:val="5936E6FE"/>
    <w:lvl w:ilvl="0">
      <w:start w:val="1"/>
      <w:numFmt w:val="bullet"/>
      <w:lvlText w:val="-"/>
      <w:lvlJc w:val="left"/>
      <w:pPr>
        <w:tabs>
          <w:tab w:val="num" w:pos="0"/>
        </w:tabs>
        <w:ind w:left="720" w:hanging="360"/>
      </w:pPr>
      <w:rPr>
        <w:rFonts w:ascii="Times New Roman" w:hAnsi="Times New Roman" w:cs="Times New Roman"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51" w15:restartNumberingAfterBreak="0">
    <w:nsid w:val="1A184D34"/>
    <w:multiLevelType w:val="multilevel"/>
    <w:tmpl w:val="EDA4550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1D5D2085"/>
    <w:multiLevelType w:val="multilevel"/>
    <w:tmpl w:val="9BB28B1E"/>
    <w:lvl w:ilvl="0">
      <w:start w:val="1"/>
      <w:numFmt w:val="bullet"/>
      <w:lvlText w:val="-"/>
      <w:lvlJc w:val="left"/>
      <w:pPr>
        <w:tabs>
          <w:tab w:val="num" w:pos="0"/>
        </w:tabs>
        <w:ind w:left="759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53" w15:restartNumberingAfterBreak="0">
    <w:nsid w:val="1D700010"/>
    <w:multiLevelType w:val="multilevel"/>
    <w:tmpl w:val="0E7CEB3A"/>
    <w:lvl w:ilvl="0">
      <w:start w:val="1"/>
      <w:numFmt w:val="bullet"/>
      <w:lvlText w:val=""/>
      <w:lvlJc w:val="left"/>
      <w:pPr>
        <w:tabs>
          <w:tab w:val="num" w:pos="0"/>
        </w:tabs>
        <w:ind w:left="1080" w:hanging="360"/>
      </w:pPr>
      <w:rPr>
        <w:rFonts w:ascii="Wingdings" w:hAnsi="Wingdings" w:cs="Wingdings" w:hint="default"/>
        <w:b w:val="0"/>
        <w:i w:val="0"/>
        <w:sz w:val="24"/>
        <w:szCs w:val="16"/>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54" w15:restartNumberingAfterBreak="0">
    <w:nsid w:val="1E611C9F"/>
    <w:multiLevelType w:val="multilevel"/>
    <w:tmpl w:val="F89E6ADA"/>
    <w:lvl w:ilvl="0">
      <w:start w:val="1"/>
      <w:numFmt w:val="decimal"/>
      <w:lvlText w:val="%1."/>
      <w:lvlJc w:val="left"/>
      <w:pPr>
        <w:tabs>
          <w:tab w:val="num" w:pos="0"/>
        </w:tabs>
        <w:ind w:left="360" w:hanging="360"/>
      </w:pPr>
      <w:rPr>
        <w:b/>
        <w:bCs/>
        <w:sz w:val="22"/>
        <w:szCs w:val="22"/>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5" w15:restartNumberingAfterBreak="0">
    <w:nsid w:val="1EF961DF"/>
    <w:multiLevelType w:val="multilevel"/>
    <w:tmpl w:val="C57CBB82"/>
    <w:lvl w:ilvl="0">
      <w:start w:val="1"/>
      <w:numFmt w:val="decimal"/>
      <w:lvlText w:val="%1."/>
      <w:lvlJc w:val="left"/>
      <w:pPr>
        <w:tabs>
          <w:tab w:val="num" w:pos="810"/>
        </w:tabs>
        <w:ind w:left="81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1F71793D"/>
    <w:multiLevelType w:val="multilevel"/>
    <w:tmpl w:val="712C3930"/>
    <w:lvl w:ilvl="0">
      <w:start w:val="1"/>
      <w:numFmt w:val="decimal"/>
      <w:lvlText w:val="%1."/>
      <w:lvlJc w:val="left"/>
      <w:pPr>
        <w:tabs>
          <w:tab w:val="num" w:pos="0"/>
        </w:tabs>
        <w:ind w:left="720" w:hanging="360"/>
      </w:pPr>
      <w:rPr>
        <w:rFonts w:ascii="Calibri Light" w:hAnsi="Calibri Light" w:cs="Times New Roman"/>
        <w:b w:val="0"/>
        <w:bCs/>
        <w:i w:val="0"/>
        <w:sz w:val="24"/>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lowerLetter"/>
      <w:lvlText w:val="%3)"/>
      <w:lvlJc w:val="left"/>
      <w:pPr>
        <w:ind w:left="2160" w:hanging="360"/>
      </w:p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57" w15:restartNumberingAfterBreak="0">
    <w:nsid w:val="1FBC24DD"/>
    <w:multiLevelType w:val="multilevel"/>
    <w:tmpl w:val="CE368EE6"/>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58" w15:restartNumberingAfterBreak="0">
    <w:nsid w:val="20F63430"/>
    <w:multiLevelType w:val="multilevel"/>
    <w:tmpl w:val="A176A9CE"/>
    <w:lvl w:ilvl="0">
      <w:start w:val="1"/>
      <w:numFmt w:val="bullet"/>
      <w:lvlText w:val="»"/>
      <w:lvlJc w:val="left"/>
      <w:pPr>
        <w:tabs>
          <w:tab w:val="num" w:pos="0"/>
        </w:tabs>
        <w:ind w:left="360" w:hanging="360"/>
      </w:pPr>
      <w:rPr>
        <w:rFonts w:ascii="Calibri Light" w:hAnsi="Calibri Light" w:cs="Calibri Light" w:hint="default"/>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59" w15:restartNumberingAfterBreak="0">
    <w:nsid w:val="21B5535C"/>
    <w:multiLevelType w:val="multilevel"/>
    <w:tmpl w:val="6FDEEF9E"/>
    <w:lvl w:ilvl="0">
      <w:start w:val="1"/>
      <w:numFmt w:val="decimal"/>
      <w:lvlText w:val="%1."/>
      <w:lvlJc w:val="left"/>
      <w:pPr>
        <w:tabs>
          <w:tab w:val="num" w:pos="0"/>
        </w:tabs>
        <w:ind w:left="1919" w:hanging="360"/>
      </w:pPr>
      <w:rPr>
        <w:b/>
        <w:bCs/>
        <w:i w:val="0"/>
        <w:iCs w:val="0"/>
        <w:sz w:val="32"/>
      </w:rPr>
    </w:lvl>
    <w:lvl w:ilvl="1">
      <w:start w:val="1"/>
      <w:numFmt w:val="decimal"/>
      <w:suff w:val="nothing"/>
      <w:lvlText w:val="%1.%2"/>
      <w:lvlJc w:val="left"/>
      <w:pPr>
        <w:tabs>
          <w:tab w:val="num" w:pos="0"/>
        </w:tabs>
        <w:ind w:left="3553"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60" w15:restartNumberingAfterBreak="0">
    <w:nsid w:val="22432785"/>
    <w:multiLevelType w:val="multilevel"/>
    <w:tmpl w:val="BC2424AC"/>
    <w:lvl w:ilvl="0">
      <w:start w:val="1"/>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1" w15:restartNumberingAfterBreak="0">
    <w:nsid w:val="23522D5F"/>
    <w:multiLevelType w:val="multilevel"/>
    <w:tmpl w:val="A8FC5FF4"/>
    <w:lvl w:ilvl="0">
      <w:start w:val="1"/>
      <w:numFmt w:val="lowerRoman"/>
      <w:lvlText w:val="%1."/>
      <w:lvlJc w:val="right"/>
      <w:pPr>
        <w:tabs>
          <w:tab w:val="num" w:pos="0"/>
        </w:tabs>
        <w:ind w:left="4933" w:hanging="18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23D447D7"/>
    <w:multiLevelType w:val="multilevel"/>
    <w:tmpl w:val="970C2D90"/>
    <w:lvl w:ilvl="0">
      <w:start w:val="1"/>
      <w:numFmt w:val="bullet"/>
      <w:lvlText w:val="»"/>
      <w:lvlJc w:val="left"/>
      <w:pPr>
        <w:tabs>
          <w:tab w:val="num" w:pos="0"/>
        </w:tabs>
        <w:ind w:left="720" w:hanging="360"/>
      </w:pPr>
      <w:rPr>
        <w:rFonts w:ascii="Calibri Light" w:hAnsi="Calibri Light" w:cs="Calibri Light" w:hint="default"/>
        <w:sz w:val="20"/>
      </w:rPr>
    </w:lvl>
    <w:lvl w:ilvl="1">
      <w:start w:val="1"/>
      <w:numFmt w:val="bullet"/>
      <w:lvlText w:val="o"/>
      <w:lvlJc w:val="left"/>
      <w:pPr>
        <w:tabs>
          <w:tab w:val="num" w:pos="0"/>
        </w:tabs>
        <w:ind w:left="1440" w:hanging="360"/>
      </w:pPr>
      <w:rPr>
        <w:rFonts w:ascii="Times New Roman" w:hAnsi="Times New Roman" w:cs="Times New Roman" w:hint="default"/>
        <w:sz w:val="20"/>
      </w:rPr>
    </w:lvl>
    <w:lvl w:ilvl="2">
      <w:start w:val="1"/>
      <w:numFmt w:val="bullet"/>
      <w:lvlText w:val=""/>
      <w:lvlJc w:val="left"/>
      <w:pPr>
        <w:tabs>
          <w:tab w:val="num" w:pos="0"/>
        </w:tabs>
        <w:ind w:left="2160" w:hanging="360"/>
      </w:pPr>
      <w:rPr>
        <w:rFonts w:ascii="Times New Roman" w:hAnsi="Times New Roman" w:cs="Times New Roman" w:hint="default"/>
        <w:sz w:val="20"/>
      </w:rPr>
    </w:lvl>
    <w:lvl w:ilvl="3">
      <w:start w:val="1"/>
      <w:numFmt w:val="bullet"/>
      <w:lvlText w:val=""/>
      <w:lvlJc w:val="left"/>
      <w:pPr>
        <w:tabs>
          <w:tab w:val="num" w:pos="0"/>
        </w:tabs>
        <w:ind w:left="2880" w:hanging="360"/>
      </w:pPr>
      <w:rPr>
        <w:rFonts w:ascii="Times New Roman" w:hAnsi="Times New Roman" w:cs="Times New Roman" w:hint="default"/>
        <w:sz w:val="20"/>
      </w:rPr>
    </w:lvl>
    <w:lvl w:ilvl="4">
      <w:start w:val="1"/>
      <w:numFmt w:val="bullet"/>
      <w:lvlText w:val=""/>
      <w:lvlJc w:val="left"/>
      <w:pPr>
        <w:tabs>
          <w:tab w:val="num" w:pos="0"/>
        </w:tabs>
        <w:ind w:left="3600" w:hanging="360"/>
      </w:pPr>
      <w:rPr>
        <w:rFonts w:ascii="Times New Roman" w:hAnsi="Times New Roman" w:cs="Times New Roman" w:hint="default"/>
        <w:sz w:val="20"/>
      </w:rPr>
    </w:lvl>
    <w:lvl w:ilvl="5">
      <w:start w:val="1"/>
      <w:numFmt w:val="bullet"/>
      <w:lvlText w:val=""/>
      <w:lvlJc w:val="left"/>
      <w:pPr>
        <w:tabs>
          <w:tab w:val="num" w:pos="0"/>
        </w:tabs>
        <w:ind w:left="4320" w:hanging="360"/>
      </w:pPr>
      <w:rPr>
        <w:rFonts w:ascii="Times New Roman" w:hAnsi="Times New Roman" w:cs="Times New Roman" w:hint="default"/>
        <w:sz w:val="20"/>
      </w:rPr>
    </w:lvl>
    <w:lvl w:ilvl="6">
      <w:start w:val="1"/>
      <w:numFmt w:val="bullet"/>
      <w:lvlText w:val=""/>
      <w:lvlJc w:val="left"/>
      <w:pPr>
        <w:tabs>
          <w:tab w:val="num" w:pos="0"/>
        </w:tabs>
        <w:ind w:left="5040" w:hanging="360"/>
      </w:pPr>
      <w:rPr>
        <w:rFonts w:ascii="Times New Roman" w:hAnsi="Times New Roman" w:cs="Times New Roman" w:hint="default"/>
        <w:sz w:val="20"/>
      </w:rPr>
    </w:lvl>
    <w:lvl w:ilvl="7">
      <w:start w:val="1"/>
      <w:numFmt w:val="bullet"/>
      <w:lvlText w:val=""/>
      <w:lvlJc w:val="left"/>
      <w:pPr>
        <w:tabs>
          <w:tab w:val="num" w:pos="0"/>
        </w:tabs>
        <w:ind w:left="5760" w:hanging="360"/>
      </w:pPr>
      <w:rPr>
        <w:rFonts w:ascii="Times New Roman" w:hAnsi="Times New Roman" w:cs="Times New Roman" w:hint="default"/>
        <w:sz w:val="20"/>
      </w:rPr>
    </w:lvl>
    <w:lvl w:ilvl="8">
      <w:start w:val="1"/>
      <w:numFmt w:val="bullet"/>
      <w:lvlText w:val=""/>
      <w:lvlJc w:val="left"/>
      <w:pPr>
        <w:tabs>
          <w:tab w:val="num" w:pos="0"/>
        </w:tabs>
        <w:ind w:left="6480" w:hanging="360"/>
      </w:pPr>
      <w:rPr>
        <w:rFonts w:ascii="Times New Roman" w:hAnsi="Times New Roman" w:cs="Times New Roman" w:hint="default"/>
        <w:sz w:val="20"/>
      </w:rPr>
    </w:lvl>
  </w:abstractNum>
  <w:abstractNum w:abstractNumId="63" w15:restartNumberingAfterBreak="0">
    <w:nsid w:val="24FC109D"/>
    <w:multiLevelType w:val="multilevel"/>
    <w:tmpl w:val="07AA58E2"/>
    <w:lvl w:ilvl="0">
      <w:start w:val="1"/>
      <w:numFmt w:val="bullet"/>
      <w:lvlText w:val="»"/>
      <w:lvlJc w:val="left"/>
      <w:pPr>
        <w:tabs>
          <w:tab w:val="num" w:pos="0"/>
        </w:tabs>
        <w:ind w:left="578" w:hanging="360"/>
      </w:pPr>
      <w:rPr>
        <w:rFonts w:ascii="Times New Roman" w:hAnsi="Times New Roman" w:cs="Times New Roman" w:hint="default"/>
      </w:rPr>
    </w:lvl>
    <w:lvl w:ilvl="1">
      <w:start w:val="1"/>
      <w:numFmt w:val="bullet"/>
      <w:lvlText w:val="-"/>
      <w:lvlJc w:val="left"/>
      <w:pPr>
        <w:tabs>
          <w:tab w:val="num" w:pos="0"/>
        </w:tabs>
        <w:ind w:left="1298" w:hanging="360"/>
      </w:pPr>
      <w:rPr>
        <w:rFonts w:ascii="Times New Roman" w:hAnsi="Times New Roman" w:cs="Times New Roman" w:hint="default"/>
        <w:b/>
      </w:rPr>
    </w:lvl>
    <w:lvl w:ilvl="2">
      <w:start w:val="1"/>
      <w:numFmt w:val="bullet"/>
      <w:lvlText w:val="»"/>
      <w:lvlJc w:val="left"/>
      <w:pPr>
        <w:tabs>
          <w:tab w:val="num" w:pos="0"/>
        </w:tabs>
        <w:ind w:left="928" w:hanging="360"/>
      </w:pPr>
      <w:rPr>
        <w:rFonts w:ascii="Times New Roman" w:hAnsi="Times New Roman" w:cs="Times New Roman" w:hint="default"/>
        <w:b/>
        <w:bCs/>
        <w:color w:val="156082"/>
        <w:sz w:val="32"/>
        <w:szCs w:val="32"/>
        <w:lang w:eastAsia="en-US"/>
      </w:rPr>
    </w:lvl>
    <w:lvl w:ilvl="3">
      <w:start w:val="1"/>
      <w:numFmt w:val="bullet"/>
      <w:lvlText w:val=""/>
      <w:lvlJc w:val="left"/>
      <w:pPr>
        <w:tabs>
          <w:tab w:val="num" w:pos="0"/>
        </w:tabs>
        <w:ind w:left="2738" w:hanging="360"/>
      </w:pPr>
      <w:rPr>
        <w:rFonts w:ascii="Times New Roman" w:hAnsi="Times New Roman" w:cs="Times New Roman" w:hint="default"/>
      </w:rPr>
    </w:lvl>
    <w:lvl w:ilvl="4">
      <w:start w:val="1"/>
      <w:numFmt w:val="bullet"/>
      <w:lvlText w:val="o"/>
      <w:lvlJc w:val="left"/>
      <w:pPr>
        <w:tabs>
          <w:tab w:val="num" w:pos="0"/>
        </w:tabs>
        <w:ind w:left="3458" w:hanging="360"/>
      </w:pPr>
      <w:rPr>
        <w:rFonts w:ascii="Times New Roman" w:hAnsi="Times New Roman" w:cs="Times New Roman" w:hint="default"/>
      </w:rPr>
    </w:lvl>
    <w:lvl w:ilvl="5">
      <w:start w:val="1"/>
      <w:numFmt w:val="bullet"/>
      <w:lvlText w:val=""/>
      <w:lvlJc w:val="left"/>
      <w:pPr>
        <w:tabs>
          <w:tab w:val="num" w:pos="0"/>
        </w:tabs>
        <w:ind w:left="4178" w:hanging="360"/>
      </w:pPr>
      <w:rPr>
        <w:rFonts w:ascii="Times New Roman" w:hAnsi="Times New Roman" w:cs="Times New Roman" w:hint="default"/>
        <w:strike/>
        <w:color w:val="1F1F1F"/>
        <w:sz w:val="19"/>
        <w:szCs w:val="19"/>
        <w:lang w:eastAsia="it-IT"/>
      </w:rPr>
    </w:lvl>
    <w:lvl w:ilvl="6">
      <w:start w:val="1"/>
      <w:numFmt w:val="bullet"/>
      <w:lvlText w:val=""/>
      <w:lvlJc w:val="left"/>
      <w:pPr>
        <w:tabs>
          <w:tab w:val="num" w:pos="0"/>
        </w:tabs>
        <w:ind w:left="4898" w:hanging="360"/>
      </w:pPr>
      <w:rPr>
        <w:rFonts w:ascii="Times New Roman" w:hAnsi="Times New Roman" w:cs="Times New Roman" w:hint="default"/>
      </w:rPr>
    </w:lvl>
    <w:lvl w:ilvl="7">
      <w:start w:val="1"/>
      <w:numFmt w:val="bullet"/>
      <w:lvlText w:val="o"/>
      <w:lvlJc w:val="left"/>
      <w:pPr>
        <w:tabs>
          <w:tab w:val="num" w:pos="0"/>
        </w:tabs>
        <w:ind w:left="5618" w:hanging="360"/>
      </w:pPr>
      <w:rPr>
        <w:rFonts w:ascii="Times New Roman" w:hAnsi="Times New Roman" w:cs="Times New Roman" w:hint="default"/>
      </w:rPr>
    </w:lvl>
    <w:lvl w:ilvl="8">
      <w:start w:val="1"/>
      <w:numFmt w:val="bullet"/>
      <w:lvlText w:val=""/>
      <w:lvlJc w:val="left"/>
      <w:pPr>
        <w:tabs>
          <w:tab w:val="num" w:pos="0"/>
        </w:tabs>
        <w:ind w:left="6338" w:hanging="360"/>
      </w:pPr>
      <w:rPr>
        <w:rFonts w:ascii="Times New Roman" w:hAnsi="Times New Roman" w:cs="Times New Roman" w:hint="default"/>
        <w:strike/>
        <w:color w:val="1F1F1F"/>
        <w:sz w:val="19"/>
        <w:szCs w:val="19"/>
        <w:lang w:eastAsia="it-IT"/>
      </w:rPr>
    </w:lvl>
  </w:abstractNum>
  <w:abstractNum w:abstractNumId="64" w15:restartNumberingAfterBreak="0">
    <w:nsid w:val="255744AA"/>
    <w:multiLevelType w:val="multilevel"/>
    <w:tmpl w:val="20C237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26500D5C"/>
    <w:multiLevelType w:val="multilevel"/>
    <w:tmpl w:val="63648E58"/>
    <w:lvl w:ilvl="0">
      <w:start w:val="1"/>
      <w:numFmt w:val="decimal"/>
      <w:pStyle w:val="Titolosommario"/>
      <w:lvlText w:val="%1"/>
      <w:lvlJc w:val="left"/>
      <w:pPr>
        <w:tabs>
          <w:tab w:val="num" w:pos="0"/>
        </w:tabs>
        <w:ind w:left="432" w:hanging="432"/>
      </w:pPr>
      <w:rPr>
        <w:color w:val="0E2841"/>
      </w:rPr>
    </w:lvl>
    <w:lvl w:ilvl="1">
      <w:start w:val="1"/>
      <w:numFmt w:val="decimal"/>
      <w:lvlText w:val="%1.%2"/>
      <w:lvlJc w:val="left"/>
      <w:pPr>
        <w:tabs>
          <w:tab w:val="num" w:pos="0"/>
        </w:tabs>
        <w:ind w:left="576" w:hanging="576"/>
      </w:pPr>
      <w:rPr>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66" w15:restartNumberingAfterBreak="0">
    <w:nsid w:val="277C7045"/>
    <w:multiLevelType w:val="multilevel"/>
    <w:tmpl w:val="88E06330"/>
    <w:lvl w:ilvl="0">
      <w:start w:val="1"/>
      <w:numFmt w:val="bullet"/>
      <w:lvlText w:val="»"/>
      <w:lvlJc w:val="left"/>
      <w:pPr>
        <w:tabs>
          <w:tab w:val="num" w:pos="0"/>
        </w:tabs>
        <w:ind w:left="934" w:hanging="360"/>
      </w:pPr>
      <w:rPr>
        <w:rFonts w:ascii="Times New Roman" w:hAnsi="Times New Roman" w:cs="Times New Roman" w:hint="default"/>
      </w:rPr>
    </w:lvl>
    <w:lvl w:ilvl="1">
      <w:start w:val="1"/>
      <w:numFmt w:val="bullet"/>
      <w:lvlText w:val="o"/>
      <w:lvlJc w:val="left"/>
      <w:pPr>
        <w:tabs>
          <w:tab w:val="num" w:pos="0"/>
        </w:tabs>
        <w:ind w:left="1654" w:hanging="360"/>
      </w:pPr>
      <w:rPr>
        <w:rFonts w:ascii="Times New Roman" w:hAnsi="Times New Roman" w:cs="Times New Roman" w:hint="default"/>
      </w:rPr>
    </w:lvl>
    <w:lvl w:ilvl="2">
      <w:start w:val="1"/>
      <w:numFmt w:val="bullet"/>
      <w:lvlText w:val=""/>
      <w:lvlJc w:val="left"/>
      <w:pPr>
        <w:tabs>
          <w:tab w:val="num" w:pos="0"/>
        </w:tabs>
        <w:ind w:left="2374" w:hanging="360"/>
      </w:pPr>
      <w:rPr>
        <w:rFonts w:ascii="Times New Roman" w:hAnsi="Times New Roman" w:cs="Times New Roman" w:hint="default"/>
      </w:rPr>
    </w:lvl>
    <w:lvl w:ilvl="3">
      <w:start w:val="1"/>
      <w:numFmt w:val="bullet"/>
      <w:lvlText w:val=""/>
      <w:lvlJc w:val="left"/>
      <w:pPr>
        <w:tabs>
          <w:tab w:val="num" w:pos="0"/>
        </w:tabs>
        <w:ind w:left="3094" w:hanging="360"/>
      </w:pPr>
      <w:rPr>
        <w:rFonts w:ascii="Times New Roman" w:hAnsi="Times New Roman" w:cs="Times New Roman" w:hint="default"/>
      </w:rPr>
    </w:lvl>
    <w:lvl w:ilvl="4">
      <w:start w:val="1"/>
      <w:numFmt w:val="bullet"/>
      <w:lvlText w:val="o"/>
      <w:lvlJc w:val="left"/>
      <w:pPr>
        <w:tabs>
          <w:tab w:val="num" w:pos="0"/>
        </w:tabs>
        <w:ind w:left="3814" w:hanging="360"/>
      </w:pPr>
      <w:rPr>
        <w:rFonts w:ascii="Times New Roman" w:hAnsi="Times New Roman" w:cs="Times New Roman" w:hint="default"/>
      </w:rPr>
    </w:lvl>
    <w:lvl w:ilvl="5">
      <w:start w:val="1"/>
      <w:numFmt w:val="bullet"/>
      <w:lvlText w:val=""/>
      <w:lvlJc w:val="left"/>
      <w:pPr>
        <w:tabs>
          <w:tab w:val="num" w:pos="0"/>
        </w:tabs>
        <w:ind w:left="4534" w:hanging="360"/>
      </w:pPr>
      <w:rPr>
        <w:rFonts w:ascii="Times New Roman" w:hAnsi="Times New Roman" w:cs="Times New Roman" w:hint="default"/>
      </w:rPr>
    </w:lvl>
    <w:lvl w:ilvl="6">
      <w:start w:val="1"/>
      <w:numFmt w:val="bullet"/>
      <w:lvlText w:val=""/>
      <w:lvlJc w:val="left"/>
      <w:pPr>
        <w:tabs>
          <w:tab w:val="num" w:pos="0"/>
        </w:tabs>
        <w:ind w:left="5254" w:hanging="360"/>
      </w:pPr>
      <w:rPr>
        <w:rFonts w:ascii="Times New Roman" w:hAnsi="Times New Roman" w:cs="Times New Roman" w:hint="default"/>
      </w:rPr>
    </w:lvl>
    <w:lvl w:ilvl="7">
      <w:start w:val="1"/>
      <w:numFmt w:val="bullet"/>
      <w:lvlText w:val="o"/>
      <w:lvlJc w:val="left"/>
      <w:pPr>
        <w:tabs>
          <w:tab w:val="num" w:pos="0"/>
        </w:tabs>
        <w:ind w:left="5974" w:hanging="360"/>
      </w:pPr>
      <w:rPr>
        <w:rFonts w:ascii="Times New Roman" w:hAnsi="Times New Roman" w:cs="Times New Roman" w:hint="default"/>
      </w:rPr>
    </w:lvl>
    <w:lvl w:ilvl="8">
      <w:start w:val="1"/>
      <w:numFmt w:val="bullet"/>
      <w:lvlText w:val=""/>
      <w:lvlJc w:val="left"/>
      <w:pPr>
        <w:tabs>
          <w:tab w:val="num" w:pos="0"/>
        </w:tabs>
        <w:ind w:left="6694" w:hanging="360"/>
      </w:pPr>
      <w:rPr>
        <w:rFonts w:ascii="Times New Roman" w:hAnsi="Times New Roman" w:cs="Times New Roman" w:hint="default"/>
      </w:rPr>
    </w:lvl>
  </w:abstractNum>
  <w:abstractNum w:abstractNumId="67" w15:restartNumberingAfterBreak="0">
    <w:nsid w:val="27C5618B"/>
    <w:multiLevelType w:val="multilevel"/>
    <w:tmpl w:val="C4EC186C"/>
    <w:lvl w:ilvl="0">
      <w:start w:val="1"/>
      <w:numFmt w:val="decimal"/>
      <w:lvlText w:val="%1."/>
      <w:lvlJc w:val="left"/>
      <w:pPr>
        <w:tabs>
          <w:tab w:val="num" w:pos="0"/>
        </w:tabs>
        <w:ind w:left="360" w:hanging="360"/>
      </w:pPr>
      <w:rPr>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68" w15:restartNumberingAfterBreak="0">
    <w:nsid w:val="27DD042F"/>
    <w:multiLevelType w:val="multilevel"/>
    <w:tmpl w:val="7348068C"/>
    <w:lvl w:ilvl="0">
      <w:start w:val="1"/>
      <w:numFmt w:val="lowerRoman"/>
      <w:lvlText w:val="%1."/>
      <w:lvlJc w:val="right"/>
      <w:pPr>
        <w:tabs>
          <w:tab w:val="num" w:pos="0"/>
        </w:tabs>
        <w:ind w:left="720" w:hanging="360"/>
      </w:pPr>
      <w:rPr>
        <w:b w:val="0"/>
        <w:i w:val="0"/>
        <w:sz w:val="21"/>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69" w15:restartNumberingAfterBreak="0">
    <w:nsid w:val="2B6C12B8"/>
    <w:multiLevelType w:val="multilevel"/>
    <w:tmpl w:val="82D22F88"/>
    <w:lvl w:ilvl="0">
      <w:start w:val="1"/>
      <w:numFmt w:val="lowerLetter"/>
      <w:lvlText w:val="%1)"/>
      <w:lvlJc w:val="left"/>
      <w:pPr>
        <w:tabs>
          <w:tab w:val="num" w:pos="0"/>
        </w:tabs>
        <w:ind w:left="36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0" w15:restartNumberingAfterBreak="0">
    <w:nsid w:val="2B981881"/>
    <w:multiLevelType w:val="multilevel"/>
    <w:tmpl w:val="A4A855D4"/>
    <w:lvl w:ilvl="0">
      <w:start w:val="1"/>
      <w:numFmt w:val="lowerRoman"/>
      <w:lvlText w:val="%1."/>
      <w:lvlJc w:val="right"/>
      <w:pPr>
        <w:tabs>
          <w:tab w:val="num" w:pos="0"/>
        </w:tabs>
        <w:ind w:left="4755" w:hanging="360"/>
      </w:pPr>
      <w:rPr>
        <w:b w:val="0"/>
        <w:bCs w:val="0"/>
        <w:color w:val="0F4761"/>
      </w:rPr>
    </w:lvl>
    <w:lvl w:ilvl="1">
      <w:start w:val="1"/>
      <w:numFmt w:val="decimal"/>
      <w:lvlText w:val="%1.%2"/>
      <w:lvlJc w:val="left"/>
      <w:pPr>
        <w:tabs>
          <w:tab w:val="num" w:pos="0"/>
        </w:tabs>
        <w:ind w:left="4755" w:hanging="360"/>
      </w:pPr>
    </w:lvl>
    <w:lvl w:ilvl="2">
      <w:start w:val="1"/>
      <w:numFmt w:val="decimal"/>
      <w:lvlText w:val="%1.%2.%3"/>
      <w:lvlJc w:val="left"/>
      <w:pPr>
        <w:tabs>
          <w:tab w:val="num" w:pos="0"/>
        </w:tabs>
        <w:ind w:left="5115" w:hanging="720"/>
      </w:pPr>
    </w:lvl>
    <w:lvl w:ilvl="3">
      <w:start w:val="1"/>
      <w:numFmt w:val="decimal"/>
      <w:lvlText w:val="%1.%2.%3.%4"/>
      <w:lvlJc w:val="left"/>
      <w:pPr>
        <w:tabs>
          <w:tab w:val="num" w:pos="0"/>
        </w:tabs>
        <w:ind w:left="5115" w:hanging="720"/>
      </w:pPr>
    </w:lvl>
    <w:lvl w:ilvl="4">
      <w:start w:val="1"/>
      <w:numFmt w:val="decimal"/>
      <w:lvlText w:val="%1.%2.%3.%4.%5"/>
      <w:lvlJc w:val="left"/>
      <w:pPr>
        <w:tabs>
          <w:tab w:val="num" w:pos="0"/>
        </w:tabs>
        <w:ind w:left="5475" w:hanging="1080"/>
      </w:pPr>
    </w:lvl>
    <w:lvl w:ilvl="5">
      <w:start w:val="1"/>
      <w:numFmt w:val="decimal"/>
      <w:lvlText w:val="%1.%2.%3.%4.%5.%6"/>
      <w:lvlJc w:val="left"/>
      <w:pPr>
        <w:tabs>
          <w:tab w:val="num" w:pos="0"/>
        </w:tabs>
        <w:ind w:left="5475" w:hanging="1080"/>
      </w:pPr>
    </w:lvl>
    <w:lvl w:ilvl="6">
      <w:start w:val="1"/>
      <w:numFmt w:val="decimal"/>
      <w:lvlText w:val="%1.%2.%3.%4.%5.%6.%7"/>
      <w:lvlJc w:val="left"/>
      <w:pPr>
        <w:tabs>
          <w:tab w:val="num" w:pos="0"/>
        </w:tabs>
        <w:ind w:left="5835" w:hanging="1440"/>
      </w:pPr>
    </w:lvl>
    <w:lvl w:ilvl="7">
      <w:start w:val="1"/>
      <w:numFmt w:val="decimal"/>
      <w:lvlText w:val="%1.%2.%3.%4.%5.%6.%7.%8"/>
      <w:lvlJc w:val="left"/>
      <w:pPr>
        <w:tabs>
          <w:tab w:val="num" w:pos="0"/>
        </w:tabs>
        <w:ind w:left="5835" w:hanging="1440"/>
      </w:pPr>
    </w:lvl>
    <w:lvl w:ilvl="8">
      <w:start w:val="1"/>
      <w:numFmt w:val="decimal"/>
      <w:lvlText w:val="%1.%2.%3.%4.%5.%6.%7.%8.%9"/>
      <w:lvlJc w:val="left"/>
      <w:pPr>
        <w:tabs>
          <w:tab w:val="num" w:pos="0"/>
        </w:tabs>
        <w:ind w:left="6195" w:hanging="1800"/>
      </w:pPr>
    </w:lvl>
  </w:abstractNum>
  <w:abstractNum w:abstractNumId="71" w15:restartNumberingAfterBreak="0">
    <w:nsid w:val="2DF268FD"/>
    <w:multiLevelType w:val="multilevel"/>
    <w:tmpl w:val="E1DEBE3C"/>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72" w15:restartNumberingAfterBreak="0">
    <w:nsid w:val="2F9B16FB"/>
    <w:multiLevelType w:val="multilevel"/>
    <w:tmpl w:val="81C87590"/>
    <w:lvl w:ilvl="0">
      <w:start w:val="1"/>
      <w:numFmt w:val="lowerRoman"/>
      <w:lvlText w:val="%1."/>
      <w:lvlJc w:val="right"/>
      <w:pPr>
        <w:tabs>
          <w:tab w:val="num" w:pos="0"/>
        </w:tabs>
        <w:ind w:left="1080" w:hanging="360"/>
      </w:pPr>
      <w:rPr>
        <w:b/>
        <w:bCs/>
        <w:i w:val="0"/>
      </w:rPr>
    </w:lvl>
    <w:lvl w:ilvl="1">
      <w:start w:val="1"/>
      <w:numFmt w:val="lowerLetter"/>
      <w:lvlText w:val="%2."/>
      <w:lvlJc w:val="left"/>
      <w:pPr>
        <w:tabs>
          <w:tab w:val="num" w:pos="0"/>
        </w:tabs>
        <w:ind w:left="1800" w:hanging="360"/>
      </w:pPr>
    </w:lvl>
    <w:lvl w:ilvl="2">
      <w:start w:val="1"/>
      <w:numFmt w:val="lowerLetter"/>
      <w:lvlText w:val="%3)"/>
      <w:lvlJc w:val="left"/>
      <w:pPr>
        <w:tabs>
          <w:tab w:val="num" w:pos="0"/>
        </w:tabs>
        <w:ind w:left="2700" w:hanging="360"/>
      </w:pPr>
      <w:rPr>
        <w:b/>
        <w:bCs/>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3" w15:restartNumberingAfterBreak="0">
    <w:nsid w:val="30102328"/>
    <w:multiLevelType w:val="multilevel"/>
    <w:tmpl w:val="C350891E"/>
    <w:lvl w:ilvl="0">
      <w:start w:val="1"/>
      <w:numFmt w:val="bullet"/>
      <w:lvlText w:val=""/>
      <w:lvlJc w:val="left"/>
      <w:pPr>
        <w:tabs>
          <w:tab w:val="num" w:pos="0"/>
        </w:tabs>
        <w:ind w:left="2148" w:hanging="360"/>
      </w:pPr>
      <w:rPr>
        <w:rFonts w:ascii="Wingdings" w:hAnsi="Wingdings" w:cs="Wingdings" w:hint="default"/>
      </w:rPr>
    </w:lvl>
    <w:lvl w:ilvl="1">
      <w:start w:val="1"/>
      <w:numFmt w:val="bullet"/>
      <w:lvlText w:val="o"/>
      <w:lvlJc w:val="left"/>
      <w:pPr>
        <w:tabs>
          <w:tab w:val="num" w:pos="0"/>
        </w:tabs>
        <w:ind w:left="2868" w:hanging="360"/>
      </w:pPr>
      <w:rPr>
        <w:rFonts w:ascii="Times New Roman" w:hAnsi="Times New Roman" w:cs="Times New Roman" w:hint="default"/>
      </w:rPr>
    </w:lvl>
    <w:lvl w:ilvl="2">
      <w:start w:val="1"/>
      <w:numFmt w:val="bullet"/>
      <w:lvlText w:val=""/>
      <w:lvlJc w:val="left"/>
      <w:pPr>
        <w:tabs>
          <w:tab w:val="num" w:pos="0"/>
        </w:tabs>
        <w:ind w:left="3588" w:hanging="360"/>
      </w:pPr>
      <w:rPr>
        <w:rFonts w:ascii="Times New Roman" w:hAnsi="Times New Roman" w:cs="Times New Roman" w:hint="default"/>
      </w:rPr>
    </w:lvl>
    <w:lvl w:ilvl="3">
      <w:start w:val="1"/>
      <w:numFmt w:val="bullet"/>
      <w:lvlText w:val=""/>
      <w:lvlJc w:val="left"/>
      <w:pPr>
        <w:tabs>
          <w:tab w:val="num" w:pos="0"/>
        </w:tabs>
        <w:ind w:left="4308" w:hanging="360"/>
      </w:pPr>
      <w:rPr>
        <w:rFonts w:ascii="Times New Roman" w:hAnsi="Times New Roman" w:cs="Times New Roman" w:hint="default"/>
      </w:rPr>
    </w:lvl>
    <w:lvl w:ilvl="4">
      <w:start w:val="1"/>
      <w:numFmt w:val="bullet"/>
      <w:lvlText w:val="o"/>
      <w:lvlJc w:val="left"/>
      <w:pPr>
        <w:tabs>
          <w:tab w:val="num" w:pos="0"/>
        </w:tabs>
        <w:ind w:left="5028" w:hanging="360"/>
      </w:pPr>
      <w:rPr>
        <w:rFonts w:ascii="Times New Roman" w:hAnsi="Times New Roman" w:cs="Times New Roman" w:hint="default"/>
      </w:rPr>
    </w:lvl>
    <w:lvl w:ilvl="5">
      <w:start w:val="1"/>
      <w:numFmt w:val="bullet"/>
      <w:lvlText w:val=""/>
      <w:lvlJc w:val="left"/>
      <w:pPr>
        <w:tabs>
          <w:tab w:val="num" w:pos="0"/>
        </w:tabs>
        <w:ind w:left="5748" w:hanging="360"/>
      </w:pPr>
      <w:rPr>
        <w:rFonts w:ascii="Times New Roman" w:hAnsi="Times New Roman" w:cs="Times New Roman" w:hint="default"/>
      </w:rPr>
    </w:lvl>
    <w:lvl w:ilvl="6">
      <w:start w:val="1"/>
      <w:numFmt w:val="bullet"/>
      <w:lvlText w:val=""/>
      <w:lvlJc w:val="left"/>
      <w:pPr>
        <w:tabs>
          <w:tab w:val="num" w:pos="0"/>
        </w:tabs>
        <w:ind w:left="6468" w:hanging="360"/>
      </w:pPr>
      <w:rPr>
        <w:rFonts w:ascii="Times New Roman" w:hAnsi="Times New Roman" w:cs="Times New Roman" w:hint="default"/>
      </w:rPr>
    </w:lvl>
    <w:lvl w:ilvl="7">
      <w:start w:val="1"/>
      <w:numFmt w:val="bullet"/>
      <w:lvlText w:val="o"/>
      <w:lvlJc w:val="left"/>
      <w:pPr>
        <w:tabs>
          <w:tab w:val="num" w:pos="0"/>
        </w:tabs>
        <w:ind w:left="7188" w:hanging="360"/>
      </w:pPr>
      <w:rPr>
        <w:rFonts w:ascii="Times New Roman" w:hAnsi="Times New Roman" w:cs="Times New Roman" w:hint="default"/>
      </w:rPr>
    </w:lvl>
    <w:lvl w:ilvl="8">
      <w:start w:val="1"/>
      <w:numFmt w:val="bullet"/>
      <w:lvlText w:val=""/>
      <w:lvlJc w:val="left"/>
      <w:pPr>
        <w:tabs>
          <w:tab w:val="num" w:pos="0"/>
        </w:tabs>
        <w:ind w:left="7908" w:hanging="360"/>
      </w:pPr>
      <w:rPr>
        <w:rFonts w:ascii="Times New Roman" w:hAnsi="Times New Roman" w:cs="Times New Roman" w:hint="default"/>
      </w:rPr>
    </w:lvl>
  </w:abstractNum>
  <w:abstractNum w:abstractNumId="74" w15:restartNumberingAfterBreak="0">
    <w:nsid w:val="31344C2B"/>
    <w:multiLevelType w:val="multilevel"/>
    <w:tmpl w:val="8A5EC2CE"/>
    <w:lvl w:ilvl="0">
      <w:start w:val="1"/>
      <w:numFmt w:val="bullet"/>
      <w:lvlText w:val=""/>
      <w:lvlJc w:val="left"/>
      <w:pPr>
        <w:tabs>
          <w:tab w:val="num" w:pos="0"/>
        </w:tabs>
        <w:ind w:left="1146" w:hanging="360"/>
      </w:pPr>
      <w:rPr>
        <w:rFonts w:ascii="Wingdings" w:hAnsi="Wingdings" w:cs="Wingdings" w:hint="default"/>
      </w:rPr>
    </w:lvl>
    <w:lvl w:ilvl="1">
      <w:start w:val="1"/>
      <w:numFmt w:val="bullet"/>
      <w:lvlText w:val="o"/>
      <w:lvlJc w:val="left"/>
      <w:pPr>
        <w:tabs>
          <w:tab w:val="num" w:pos="0"/>
        </w:tabs>
        <w:ind w:left="1866" w:hanging="360"/>
      </w:pPr>
      <w:rPr>
        <w:rFonts w:ascii="Times New Roman" w:hAnsi="Times New Roman" w:cs="Times New Roman" w:hint="default"/>
      </w:rPr>
    </w:lvl>
    <w:lvl w:ilvl="2">
      <w:start w:val="1"/>
      <w:numFmt w:val="bullet"/>
      <w:lvlText w:val=""/>
      <w:lvlJc w:val="left"/>
      <w:pPr>
        <w:tabs>
          <w:tab w:val="num" w:pos="0"/>
        </w:tabs>
        <w:ind w:left="2586" w:hanging="360"/>
      </w:pPr>
      <w:rPr>
        <w:rFonts w:ascii="Times New Roman" w:hAnsi="Times New Roman" w:cs="Times New Roman" w:hint="default"/>
      </w:rPr>
    </w:lvl>
    <w:lvl w:ilvl="3">
      <w:start w:val="1"/>
      <w:numFmt w:val="bullet"/>
      <w:lvlText w:val=""/>
      <w:lvlJc w:val="left"/>
      <w:pPr>
        <w:tabs>
          <w:tab w:val="num" w:pos="0"/>
        </w:tabs>
        <w:ind w:left="3306" w:hanging="360"/>
      </w:pPr>
      <w:rPr>
        <w:rFonts w:ascii="Times New Roman" w:hAnsi="Times New Roman" w:cs="Times New Roman" w:hint="default"/>
      </w:rPr>
    </w:lvl>
    <w:lvl w:ilvl="4">
      <w:start w:val="1"/>
      <w:numFmt w:val="bullet"/>
      <w:lvlText w:val="o"/>
      <w:lvlJc w:val="left"/>
      <w:pPr>
        <w:tabs>
          <w:tab w:val="num" w:pos="0"/>
        </w:tabs>
        <w:ind w:left="4026" w:hanging="360"/>
      </w:pPr>
      <w:rPr>
        <w:rFonts w:ascii="Times New Roman" w:hAnsi="Times New Roman" w:cs="Times New Roman" w:hint="default"/>
      </w:rPr>
    </w:lvl>
    <w:lvl w:ilvl="5">
      <w:start w:val="1"/>
      <w:numFmt w:val="bullet"/>
      <w:lvlText w:val=""/>
      <w:lvlJc w:val="left"/>
      <w:pPr>
        <w:tabs>
          <w:tab w:val="num" w:pos="0"/>
        </w:tabs>
        <w:ind w:left="4746" w:hanging="360"/>
      </w:pPr>
      <w:rPr>
        <w:rFonts w:ascii="Times New Roman" w:hAnsi="Times New Roman" w:cs="Times New Roman" w:hint="default"/>
      </w:rPr>
    </w:lvl>
    <w:lvl w:ilvl="6">
      <w:start w:val="1"/>
      <w:numFmt w:val="bullet"/>
      <w:lvlText w:val=""/>
      <w:lvlJc w:val="left"/>
      <w:pPr>
        <w:tabs>
          <w:tab w:val="num" w:pos="0"/>
        </w:tabs>
        <w:ind w:left="5466" w:hanging="360"/>
      </w:pPr>
      <w:rPr>
        <w:rFonts w:ascii="Times New Roman" w:hAnsi="Times New Roman" w:cs="Times New Roman" w:hint="default"/>
      </w:rPr>
    </w:lvl>
    <w:lvl w:ilvl="7">
      <w:start w:val="1"/>
      <w:numFmt w:val="bullet"/>
      <w:lvlText w:val="o"/>
      <w:lvlJc w:val="left"/>
      <w:pPr>
        <w:tabs>
          <w:tab w:val="num" w:pos="0"/>
        </w:tabs>
        <w:ind w:left="6186" w:hanging="360"/>
      </w:pPr>
      <w:rPr>
        <w:rFonts w:ascii="Times New Roman" w:hAnsi="Times New Roman" w:cs="Times New Roman" w:hint="default"/>
      </w:rPr>
    </w:lvl>
    <w:lvl w:ilvl="8">
      <w:start w:val="1"/>
      <w:numFmt w:val="bullet"/>
      <w:lvlText w:val=""/>
      <w:lvlJc w:val="left"/>
      <w:pPr>
        <w:tabs>
          <w:tab w:val="num" w:pos="0"/>
        </w:tabs>
        <w:ind w:left="6906" w:hanging="360"/>
      </w:pPr>
      <w:rPr>
        <w:rFonts w:ascii="Times New Roman" w:hAnsi="Times New Roman" w:cs="Times New Roman" w:hint="default"/>
      </w:rPr>
    </w:lvl>
  </w:abstractNum>
  <w:abstractNum w:abstractNumId="75" w15:restartNumberingAfterBreak="0">
    <w:nsid w:val="31682D13"/>
    <w:multiLevelType w:val="hybridMultilevel"/>
    <w:tmpl w:val="34E6BB3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76" w15:restartNumberingAfterBreak="0">
    <w:nsid w:val="31875392"/>
    <w:multiLevelType w:val="multilevel"/>
    <w:tmpl w:val="9E582E16"/>
    <w:lvl w:ilvl="0">
      <w:numFmt w:val="bullet"/>
      <w:lvlText w:val="-"/>
      <w:lvlJc w:val="left"/>
      <w:pPr>
        <w:tabs>
          <w:tab w:val="num" w:pos="360"/>
        </w:tabs>
        <w:ind w:left="36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7" w15:restartNumberingAfterBreak="0">
    <w:nsid w:val="31E2597A"/>
    <w:multiLevelType w:val="hybridMultilevel"/>
    <w:tmpl w:val="97B0C398"/>
    <w:lvl w:ilvl="0" w:tplc="00000005">
      <w:start w:val="1"/>
      <w:numFmt w:val="bullet"/>
      <w:lvlText w:val="»"/>
      <w:lvlJc w:val="left"/>
      <w:pPr>
        <w:ind w:left="720" w:hanging="360"/>
      </w:pPr>
      <w:rPr>
        <w:rFonts w:ascii="Calibri Light" w:hAnsi="Calibri Light" w:cs="Calibri Ligh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32023FCE"/>
    <w:multiLevelType w:val="multilevel"/>
    <w:tmpl w:val="EFB821EC"/>
    <w:lvl w:ilvl="0">
      <w:start w:val="1"/>
      <w:numFmt w:val="lowerLetter"/>
      <w:lvlText w:val="%1)"/>
      <w:lvlJc w:val="left"/>
      <w:pPr>
        <w:tabs>
          <w:tab w:val="num" w:pos="0"/>
        </w:tabs>
        <w:ind w:left="72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9" w15:restartNumberingAfterBreak="0">
    <w:nsid w:val="32064A3A"/>
    <w:multiLevelType w:val="multilevel"/>
    <w:tmpl w:val="AD58A9BE"/>
    <w:lvl w:ilvl="0">
      <w:start w:val="1"/>
      <w:numFmt w:val="lowerRoman"/>
      <w:lvlText w:val="%1."/>
      <w:lvlJc w:val="right"/>
      <w:pPr>
        <w:tabs>
          <w:tab w:val="num" w:pos="0"/>
        </w:tabs>
        <w:ind w:left="4933" w:hanging="180"/>
      </w:pPr>
      <w:rPr>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0" w15:restartNumberingAfterBreak="0">
    <w:nsid w:val="322D1FE7"/>
    <w:multiLevelType w:val="multilevel"/>
    <w:tmpl w:val="4EC07D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1" w15:restartNumberingAfterBreak="0">
    <w:nsid w:val="338E13A2"/>
    <w:multiLevelType w:val="multilevel"/>
    <w:tmpl w:val="D9BC7FD2"/>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2" w15:restartNumberingAfterBreak="0">
    <w:nsid w:val="3391067D"/>
    <w:multiLevelType w:val="hybridMultilevel"/>
    <w:tmpl w:val="2FD41F3E"/>
    <w:lvl w:ilvl="0" w:tplc="31A2723E">
      <w:start w:val="11"/>
      <w:numFmt w:val="decimal"/>
      <w:lvlText w:val="%1."/>
      <w:lvlJc w:val="left"/>
      <w:pPr>
        <w:ind w:left="804" w:hanging="4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3" w15:restartNumberingAfterBreak="0">
    <w:nsid w:val="33EB7E24"/>
    <w:multiLevelType w:val="multilevel"/>
    <w:tmpl w:val="08340CF2"/>
    <w:lvl w:ilvl="0">
      <w:start w:val="1"/>
      <w:numFmt w:val="lowerLetter"/>
      <w:lvlText w:val="%1)"/>
      <w:lvlJc w:val="left"/>
      <w:pPr>
        <w:tabs>
          <w:tab w:val="num" w:pos="0"/>
        </w:tabs>
        <w:ind w:left="36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4" w15:restartNumberingAfterBreak="0">
    <w:nsid w:val="34403167"/>
    <w:multiLevelType w:val="multilevel"/>
    <w:tmpl w:val="03CE7882"/>
    <w:lvl w:ilvl="0">
      <w:start w:val="1"/>
      <w:numFmt w:val="decimal"/>
      <w:lvlText w:val="%1."/>
      <w:lvlJc w:val="left"/>
      <w:pPr>
        <w:tabs>
          <w:tab w:val="num" w:pos="810"/>
        </w:tabs>
        <w:ind w:left="81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5" w15:restartNumberingAfterBreak="0">
    <w:nsid w:val="37462D75"/>
    <w:multiLevelType w:val="multilevel"/>
    <w:tmpl w:val="57D611E0"/>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6" w15:restartNumberingAfterBreak="0">
    <w:nsid w:val="38A9797D"/>
    <w:multiLevelType w:val="multilevel"/>
    <w:tmpl w:val="E8464E26"/>
    <w:lvl w:ilvl="0">
      <w:start w:val="1"/>
      <w:numFmt w:val="bullet"/>
      <w:lvlText w:val="-"/>
      <w:lvlJc w:val="left"/>
      <w:pPr>
        <w:tabs>
          <w:tab w:val="num" w:pos="0"/>
        </w:tabs>
        <w:ind w:left="567" w:hanging="567"/>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87" w15:restartNumberingAfterBreak="0">
    <w:nsid w:val="3A0E712B"/>
    <w:multiLevelType w:val="multilevel"/>
    <w:tmpl w:val="9C422AD4"/>
    <w:lvl w:ilvl="0">
      <w:start w:val="1"/>
      <w:numFmt w:val="lowerLetter"/>
      <w:lvlText w:val="%1)"/>
      <w:lvlJc w:val="left"/>
      <w:pPr>
        <w:tabs>
          <w:tab w:val="num" w:pos="0"/>
        </w:tabs>
        <w:ind w:left="36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8" w15:restartNumberingAfterBreak="0">
    <w:nsid w:val="3A31367F"/>
    <w:multiLevelType w:val="multilevel"/>
    <w:tmpl w:val="D83C2916"/>
    <w:lvl w:ilvl="0">
      <w:start w:val="1"/>
      <w:numFmt w:val="bullet"/>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1800" w:hanging="360"/>
      </w:pPr>
      <w:rPr>
        <w:rFonts w:ascii="Times New Roman" w:hAnsi="Times New Roman" w:cs="Times New Roman" w:hint="default"/>
      </w:rPr>
    </w:lvl>
    <w:lvl w:ilvl="2">
      <w:start w:val="1"/>
      <w:numFmt w:val="bullet"/>
      <w:lvlText w:val=""/>
      <w:lvlJc w:val="left"/>
      <w:pPr>
        <w:tabs>
          <w:tab w:val="num" w:pos="0"/>
        </w:tabs>
        <w:ind w:left="2520" w:hanging="360"/>
      </w:pPr>
      <w:rPr>
        <w:rFonts w:ascii="Times New Roman" w:hAnsi="Times New Roman" w:cs="Times New Roman" w:hint="default"/>
      </w:rPr>
    </w:lvl>
    <w:lvl w:ilvl="3">
      <w:start w:val="1"/>
      <w:numFmt w:val="bullet"/>
      <w:lvlText w:val=""/>
      <w:lvlJc w:val="left"/>
      <w:pPr>
        <w:tabs>
          <w:tab w:val="num" w:pos="0"/>
        </w:tabs>
        <w:ind w:left="3240" w:hanging="360"/>
      </w:pPr>
      <w:rPr>
        <w:rFonts w:ascii="Times New Roman" w:hAnsi="Times New Roman" w:cs="Times New Roman" w:hint="default"/>
      </w:rPr>
    </w:lvl>
    <w:lvl w:ilvl="4">
      <w:start w:val="1"/>
      <w:numFmt w:val="bullet"/>
      <w:lvlText w:val="o"/>
      <w:lvlJc w:val="left"/>
      <w:pPr>
        <w:tabs>
          <w:tab w:val="num" w:pos="0"/>
        </w:tabs>
        <w:ind w:left="3960" w:hanging="360"/>
      </w:pPr>
      <w:rPr>
        <w:rFonts w:ascii="Times New Roman" w:hAnsi="Times New Roman" w:cs="Times New Roman" w:hint="default"/>
      </w:rPr>
    </w:lvl>
    <w:lvl w:ilvl="5">
      <w:start w:val="1"/>
      <w:numFmt w:val="bullet"/>
      <w:lvlText w:val=""/>
      <w:lvlJc w:val="left"/>
      <w:pPr>
        <w:tabs>
          <w:tab w:val="num" w:pos="0"/>
        </w:tabs>
        <w:ind w:left="4680" w:hanging="360"/>
      </w:pPr>
      <w:rPr>
        <w:rFonts w:ascii="Times New Roman" w:hAnsi="Times New Roman" w:cs="Times New Roman" w:hint="default"/>
      </w:rPr>
    </w:lvl>
    <w:lvl w:ilvl="6">
      <w:start w:val="1"/>
      <w:numFmt w:val="bullet"/>
      <w:lvlText w:val=""/>
      <w:lvlJc w:val="left"/>
      <w:pPr>
        <w:tabs>
          <w:tab w:val="num" w:pos="0"/>
        </w:tabs>
        <w:ind w:left="5400" w:hanging="360"/>
      </w:pPr>
      <w:rPr>
        <w:rFonts w:ascii="Times New Roman" w:hAnsi="Times New Roman" w:cs="Times New Roman" w:hint="default"/>
      </w:rPr>
    </w:lvl>
    <w:lvl w:ilvl="7">
      <w:start w:val="1"/>
      <w:numFmt w:val="bullet"/>
      <w:lvlText w:val="o"/>
      <w:lvlJc w:val="left"/>
      <w:pPr>
        <w:tabs>
          <w:tab w:val="num" w:pos="0"/>
        </w:tabs>
        <w:ind w:left="6120" w:hanging="360"/>
      </w:pPr>
      <w:rPr>
        <w:rFonts w:ascii="Times New Roman" w:hAnsi="Times New Roman" w:cs="Times New Roman" w:hint="default"/>
      </w:rPr>
    </w:lvl>
    <w:lvl w:ilvl="8">
      <w:start w:val="1"/>
      <w:numFmt w:val="bullet"/>
      <w:lvlText w:val=""/>
      <w:lvlJc w:val="left"/>
      <w:pPr>
        <w:tabs>
          <w:tab w:val="num" w:pos="0"/>
        </w:tabs>
        <w:ind w:left="6840" w:hanging="360"/>
      </w:pPr>
      <w:rPr>
        <w:rFonts w:ascii="Times New Roman" w:hAnsi="Times New Roman" w:cs="Times New Roman" w:hint="default"/>
      </w:rPr>
    </w:lvl>
  </w:abstractNum>
  <w:abstractNum w:abstractNumId="89" w15:restartNumberingAfterBreak="0">
    <w:nsid w:val="3A451A8F"/>
    <w:multiLevelType w:val="multilevel"/>
    <w:tmpl w:val="40A2FD74"/>
    <w:lvl w:ilvl="0">
      <w:start w:val="1"/>
      <w:numFmt w:val="bullet"/>
      <w:lvlText w:val=""/>
      <w:lvlJc w:val="left"/>
      <w:pPr>
        <w:tabs>
          <w:tab w:val="num" w:pos="0"/>
        </w:tabs>
        <w:ind w:left="1287" w:hanging="360"/>
      </w:pPr>
      <w:rPr>
        <w:rFonts w:ascii="Wingdings" w:hAnsi="Wingdings" w:cs="Wingdings" w:hint="default"/>
      </w:rPr>
    </w:lvl>
    <w:lvl w:ilvl="1">
      <w:start w:val="1"/>
      <w:numFmt w:val="bullet"/>
      <w:lvlText w:val="o"/>
      <w:lvlJc w:val="left"/>
      <w:pPr>
        <w:tabs>
          <w:tab w:val="num" w:pos="0"/>
        </w:tabs>
        <w:ind w:left="2007" w:hanging="360"/>
      </w:pPr>
      <w:rPr>
        <w:rFonts w:ascii="Times New Roman" w:hAnsi="Times New Roman" w:cs="Times New Roman" w:hint="default"/>
      </w:rPr>
    </w:lvl>
    <w:lvl w:ilvl="2">
      <w:start w:val="1"/>
      <w:numFmt w:val="bullet"/>
      <w:lvlText w:val=""/>
      <w:lvlJc w:val="left"/>
      <w:pPr>
        <w:tabs>
          <w:tab w:val="num" w:pos="0"/>
        </w:tabs>
        <w:ind w:left="2727" w:hanging="360"/>
      </w:pPr>
      <w:rPr>
        <w:rFonts w:ascii="Times New Roman" w:hAnsi="Times New Roman" w:cs="Times New Roman" w:hint="default"/>
      </w:rPr>
    </w:lvl>
    <w:lvl w:ilvl="3">
      <w:start w:val="1"/>
      <w:numFmt w:val="bullet"/>
      <w:lvlText w:val=""/>
      <w:lvlJc w:val="left"/>
      <w:pPr>
        <w:tabs>
          <w:tab w:val="num" w:pos="0"/>
        </w:tabs>
        <w:ind w:left="3447" w:hanging="360"/>
      </w:pPr>
      <w:rPr>
        <w:rFonts w:ascii="Times New Roman" w:hAnsi="Times New Roman" w:cs="Times New Roman" w:hint="default"/>
      </w:rPr>
    </w:lvl>
    <w:lvl w:ilvl="4">
      <w:start w:val="1"/>
      <w:numFmt w:val="bullet"/>
      <w:lvlText w:val="o"/>
      <w:lvlJc w:val="left"/>
      <w:pPr>
        <w:tabs>
          <w:tab w:val="num" w:pos="0"/>
        </w:tabs>
        <w:ind w:left="4167" w:hanging="360"/>
      </w:pPr>
      <w:rPr>
        <w:rFonts w:ascii="Times New Roman" w:hAnsi="Times New Roman" w:cs="Times New Roman" w:hint="default"/>
      </w:rPr>
    </w:lvl>
    <w:lvl w:ilvl="5">
      <w:start w:val="1"/>
      <w:numFmt w:val="bullet"/>
      <w:lvlText w:val=""/>
      <w:lvlJc w:val="left"/>
      <w:pPr>
        <w:tabs>
          <w:tab w:val="num" w:pos="0"/>
        </w:tabs>
        <w:ind w:left="4887" w:hanging="360"/>
      </w:pPr>
      <w:rPr>
        <w:rFonts w:ascii="Times New Roman" w:hAnsi="Times New Roman" w:cs="Times New Roman" w:hint="default"/>
      </w:rPr>
    </w:lvl>
    <w:lvl w:ilvl="6">
      <w:start w:val="1"/>
      <w:numFmt w:val="bullet"/>
      <w:lvlText w:val=""/>
      <w:lvlJc w:val="left"/>
      <w:pPr>
        <w:tabs>
          <w:tab w:val="num" w:pos="0"/>
        </w:tabs>
        <w:ind w:left="5607" w:hanging="360"/>
      </w:pPr>
      <w:rPr>
        <w:rFonts w:ascii="Times New Roman" w:hAnsi="Times New Roman" w:cs="Times New Roman" w:hint="default"/>
      </w:rPr>
    </w:lvl>
    <w:lvl w:ilvl="7">
      <w:start w:val="1"/>
      <w:numFmt w:val="bullet"/>
      <w:lvlText w:val="o"/>
      <w:lvlJc w:val="left"/>
      <w:pPr>
        <w:tabs>
          <w:tab w:val="num" w:pos="0"/>
        </w:tabs>
        <w:ind w:left="6327" w:hanging="360"/>
      </w:pPr>
      <w:rPr>
        <w:rFonts w:ascii="Times New Roman" w:hAnsi="Times New Roman" w:cs="Times New Roman" w:hint="default"/>
      </w:rPr>
    </w:lvl>
    <w:lvl w:ilvl="8">
      <w:start w:val="1"/>
      <w:numFmt w:val="bullet"/>
      <w:lvlText w:val=""/>
      <w:lvlJc w:val="left"/>
      <w:pPr>
        <w:tabs>
          <w:tab w:val="num" w:pos="0"/>
        </w:tabs>
        <w:ind w:left="7047" w:hanging="360"/>
      </w:pPr>
      <w:rPr>
        <w:rFonts w:ascii="Times New Roman" w:hAnsi="Times New Roman" w:cs="Times New Roman" w:hint="default"/>
      </w:rPr>
    </w:lvl>
  </w:abstractNum>
  <w:abstractNum w:abstractNumId="90" w15:restartNumberingAfterBreak="0">
    <w:nsid w:val="3A9D5484"/>
    <w:multiLevelType w:val="multilevel"/>
    <w:tmpl w:val="2FA8BF3E"/>
    <w:lvl w:ilvl="0">
      <w:start w:val="1"/>
      <w:numFmt w:val="lowerLetter"/>
      <w:lvlText w:val="%1)"/>
      <w:lvlJc w:val="left"/>
      <w:pPr>
        <w:tabs>
          <w:tab w:val="num" w:pos="0"/>
        </w:tabs>
        <w:ind w:left="1211" w:hanging="360"/>
      </w:pPr>
      <w:rPr>
        <w:rFonts w:ascii="Calibri" w:hAnsi="Calibri"/>
        <w:b/>
        <w:bCs/>
        <w:color w:val="auto"/>
        <w:sz w:val="24"/>
        <w:szCs w:val="22"/>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1" w15:restartNumberingAfterBreak="0">
    <w:nsid w:val="3B6A052F"/>
    <w:multiLevelType w:val="multilevel"/>
    <w:tmpl w:val="F5CACAA2"/>
    <w:lvl w:ilvl="0">
      <w:start w:val="1"/>
      <w:numFmt w:val="decimal"/>
      <w:lvlText w:val="%1."/>
      <w:lvlJc w:val="left"/>
      <w:pPr>
        <w:tabs>
          <w:tab w:val="num" w:pos="0"/>
        </w:tabs>
        <w:ind w:left="360" w:hanging="360"/>
      </w:pPr>
      <w:rPr>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92" w15:restartNumberingAfterBreak="0">
    <w:nsid w:val="3C072721"/>
    <w:multiLevelType w:val="multilevel"/>
    <w:tmpl w:val="A9F8256C"/>
    <w:lvl w:ilvl="0">
      <w:start w:val="1"/>
      <w:numFmt w:val="bullet"/>
      <w:lvlText w:val=""/>
      <w:lvlJc w:val="left"/>
      <w:pPr>
        <w:tabs>
          <w:tab w:val="num" w:pos="720"/>
        </w:tabs>
        <w:ind w:left="720" w:hanging="360"/>
      </w:pPr>
      <w:rPr>
        <w:rFonts w:ascii="Wingdings" w:hAnsi="Wingdings" w:cs="Wingdings" w:hint="default"/>
        <w:b/>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3" w15:restartNumberingAfterBreak="0">
    <w:nsid w:val="3CC060CC"/>
    <w:multiLevelType w:val="multilevel"/>
    <w:tmpl w:val="70281160"/>
    <w:lvl w:ilvl="0">
      <w:start w:val="1"/>
      <w:numFmt w:val="lowerLetter"/>
      <w:lvlText w:val="%1)"/>
      <w:lvlJc w:val="left"/>
      <w:pPr>
        <w:tabs>
          <w:tab w:val="num" w:pos="0"/>
        </w:tabs>
        <w:ind w:left="36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4" w15:restartNumberingAfterBreak="0">
    <w:nsid w:val="3DCD257B"/>
    <w:multiLevelType w:val="multilevel"/>
    <w:tmpl w:val="1DB033EC"/>
    <w:lvl w:ilvl="0">
      <w:start w:val="1"/>
      <w:numFmt w:val="bullet"/>
      <w:lvlText w:val=""/>
      <w:lvlJc w:val="left"/>
      <w:pPr>
        <w:tabs>
          <w:tab w:val="num" w:pos="0"/>
        </w:tabs>
        <w:ind w:left="360" w:hanging="360"/>
      </w:pPr>
      <w:rPr>
        <w:rFonts w:ascii="Wingdings" w:hAnsi="Wingdings" w:cs="Wingdings" w:hint="default"/>
        <w:b w:val="0"/>
        <w:i w:val="0"/>
        <w:sz w:val="28"/>
      </w:rPr>
    </w:lvl>
    <w:lvl w:ilvl="1">
      <w:start w:val="1"/>
      <w:numFmt w:val="upperLetter"/>
      <w:lvlText w:val="%2."/>
      <w:lvlJc w:val="left"/>
      <w:pPr>
        <w:tabs>
          <w:tab w:val="num" w:pos="0"/>
        </w:tabs>
        <w:ind w:left="360" w:hanging="360"/>
      </w:pPr>
      <w:rPr>
        <w:b/>
        <w:i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5" w15:restartNumberingAfterBreak="0">
    <w:nsid w:val="3E5C1C62"/>
    <w:multiLevelType w:val="multilevel"/>
    <w:tmpl w:val="A4A855D4"/>
    <w:lvl w:ilvl="0">
      <w:start w:val="1"/>
      <w:numFmt w:val="lowerRoman"/>
      <w:lvlText w:val="%1."/>
      <w:lvlJc w:val="right"/>
      <w:pPr>
        <w:tabs>
          <w:tab w:val="num" w:pos="0"/>
        </w:tabs>
        <w:ind w:left="4755" w:hanging="360"/>
      </w:pPr>
      <w:rPr>
        <w:b w:val="0"/>
        <w:bCs w:val="0"/>
        <w:color w:val="0F4761"/>
      </w:rPr>
    </w:lvl>
    <w:lvl w:ilvl="1">
      <w:start w:val="1"/>
      <w:numFmt w:val="decimal"/>
      <w:lvlText w:val="%1.%2"/>
      <w:lvlJc w:val="left"/>
      <w:pPr>
        <w:tabs>
          <w:tab w:val="num" w:pos="0"/>
        </w:tabs>
        <w:ind w:left="4755" w:hanging="360"/>
      </w:pPr>
    </w:lvl>
    <w:lvl w:ilvl="2">
      <w:start w:val="1"/>
      <w:numFmt w:val="decimal"/>
      <w:lvlText w:val="%1.%2.%3"/>
      <w:lvlJc w:val="left"/>
      <w:pPr>
        <w:tabs>
          <w:tab w:val="num" w:pos="0"/>
        </w:tabs>
        <w:ind w:left="5115" w:hanging="720"/>
      </w:pPr>
    </w:lvl>
    <w:lvl w:ilvl="3">
      <w:start w:val="1"/>
      <w:numFmt w:val="decimal"/>
      <w:lvlText w:val="%1.%2.%3.%4"/>
      <w:lvlJc w:val="left"/>
      <w:pPr>
        <w:tabs>
          <w:tab w:val="num" w:pos="0"/>
        </w:tabs>
        <w:ind w:left="5115" w:hanging="720"/>
      </w:pPr>
    </w:lvl>
    <w:lvl w:ilvl="4">
      <w:start w:val="1"/>
      <w:numFmt w:val="decimal"/>
      <w:lvlText w:val="%1.%2.%3.%4.%5"/>
      <w:lvlJc w:val="left"/>
      <w:pPr>
        <w:tabs>
          <w:tab w:val="num" w:pos="0"/>
        </w:tabs>
        <w:ind w:left="5475" w:hanging="1080"/>
      </w:pPr>
    </w:lvl>
    <w:lvl w:ilvl="5">
      <w:start w:val="1"/>
      <w:numFmt w:val="decimal"/>
      <w:lvlText w:val="%1.%2.%3.%4.%5.%6"/>
      <w:lvlJc w:val="left"/>
      <w:pPr>
        <w:tabs>
          <w:tab w:val="num" w:pos="0"/>
        </w:tabs>
        <w:ind w:left="5475" w:hanging="1080"/>
      </w:pPr>
    </w:lvl>
    <w:lvl w:ilvl="6">
      <w:start w:val="1"/>
      <w:numFmt w:val="decimal"/>
      <w:lvlText w:val="%1.%2.%3.%4.%5.%6.%7"/>
      <w:lvlJc w:val="left"/>
      <w:pPr>
        <w:tabs>
          <w:tab w:val="num" w:pos="0"/>
        </w:tabs>
        <w:ind w:left="5835" w:hanging="1440"/>
      </w:pPr>
    </w:lvl>
    <w:lvl w:ilvl="7">
      <w:start w:val="1"/>
      <w:numFmt w:val="decimal"/>
      <w:lvlText w:val="%1.%2.%3.%4.%5.%6.%7.%8"/>
      <w:lvlJc w:val="left"/>
      <w:pPr>
        <w:tabs>
          <w:tab w:val="num" w:pos="0"/>
        </w:tabs>
        <w:ind w:left="5835" w:hanging="1440"/>
      </w:pPr>
    </w:lvl>
    <w:lvl w:ilvl="8">
      <w:start w:val="1"/>
      <w:numFmt w:val="decimal"/>
      <w:lvlText w:val="%1.%2.%3.%4.%5.%6.%7.%8.%9"/>
      <w:lvlJc w:val="left"/>
      <w:pPr>
        <w:tabs>
          <w:tab w:val="num" w:pos="0"/>
        </w:tabs>
        <w:ind w:left="6195" w:hanging="1800"/>
      </w:pPr>
    </w:lvl>
  </w:abstractNum>
  <w:abstractNum w:abstractNumId="96" w15:restartNumberingAfterBreak="0">
    <w:nsid w:val="3E7E1B61"/>
    <w:multiLevelType w:val="multilevel"/>
    <w:tmpl w:val="28768B98"/>
    <w:lvl w:ilvl="0">
      <w:start w:val="1"/>
      <w:numFmt w:val="bullet"/>
      <w:lvlText w:val=""/>
      <w:lvlJc w:val="left"/>
      <w:pPr>
        <w:tabs>
          <w:tab w:val="num" w:pos="0"/>
        </w:tabs>
        <w:ind w:left="1440" w:hanging="360"/>
      </w:pPr>
      <w:rPr>
        <w:rFonts w:ascii="Wingdings" w:hAnsi="Wingdings" w:cs="Wingdings" w:hint="default"/>
        <w:b w:val="0"/>
        <w:i w:val="0"/>
        <w:sz w:val="28"/>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97" w15:restartNumberingAfterBreak="0">
    <w:nsid w:val="3FDA5BCB"/>
    <w:multiLevelType w:val="multilevel"/>
    <w:tmpl w:val="85FA6396"/>
    <w:lvl w:ilvl="0">
      <w:start w:val="1"/>
      <w:numFmt w:val="bullet"/>
      <w:lvlText w:val="-"/>
      <w:lvlJc w:val="left"/>
      <w:pPr>
        <w:tabs>
          <w:tab w:val="num" w:pos="0"/>
        </w:tabs>
        <w:ind w:left="759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98" w15:restartNumberingAfterBreak="0">
    <w:nsid w:val="40012814"/>
    <w:multiLevelType w:val="multilevel"/>
    <w:tmpl w:val="6CAEA6B4"/>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99" w15:restartNumberingAfterBreak="0">
    <w:nsid w:val="413A1A98"/>
    <w:multiLevelType w:val="multilevel"/>
    <w:tmpl w:val="F4D89B94"/>
    <w:lvl w:ilvl="0">
      <w:start w:val="1"/>
      <w:numFmt w:val="lowerRoman"/>
      <w:lvlText w:val="%1."/>
      <w:lvlJc w:val="right"/>
      <w:pPr>
        <w:tabs>
          <w:tab w:val="num" w:pos="0"/>
        </w:tabs>
        <w:ind w:left="1571" w:hanging="360"/>
      </w:pPr>
    </w:lvl>
    <w:lvl w:ilvl="1">
      <w:start w:val="1"/>
      <w:numFmt w:val="upperLetter"/>
      <w:lvlText w:val="%2."/>
      <w:lvlJc w:val="left"/>
      <w:pPr>
        <w:tabs>
          <w:tab w:val="num" w:pos="0"/>
        </w:tabs>
        <w:ind w:left="2291" w:hanging="360"/>
      </w:pPr>
      <w:rPr>
        <w:rFonts w:eastAsia="Times New Roman"/>
        <w:b/>
        <w:color w:val="1F1F1F"/>
      </w:rPr>
    </w:lvl>
    <w:lvl w:ilvl="2">
      <w:start w:val="1"/>
      <w:numFmt w:val="bullet"/>
      <w:lvlText w:val="-"/>
      <w:lvlJc w:val="left"/>
      <w:pPr>
        <w:tabs>
          <w:tab w:val="num" w:pos="0"/>
        </w:tabs>
        <w:ind w:left="3191" w:hanging="360"/>
      </w:pPr>
      <w:rPr>
        <w:rFonts w:ascii="Times New Roman" w:hAnsi="Times New Roman" w:cs="Times New Roman" w:hint="default"/>
        <w:b/>
        <w:bCs/>
        <w:sz w:val="24"/>
        <w:szCs w:val="24"/>
      </w:rPr>
    </w:lvl>
    <w:lvl w:ilvl="3">
      <w:start w:val="1"/>
      <w:numFmt w:val="lowerRoman"/>
      <w:lvlText w:val="%4)"/>
      <w:lvlJc w:val="left"/>
      <w:pPr>
        <w:tabs>
          <w:tab w:val="num" w:pos="0"/>
        </w:tabs>
        <w:ind w:left="1288" w:hanging="720"/>
      </w:pPr>
      <w:rPr>
        <w:b/>
        <w:bCs/>
        <w:color w:val="0B769F"/>
      </w:r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100" w15:restartNumberingAfterBreak="0">
    <w:nsid w:val="420E4A30"/>
    <w:multiLevelType w:val="hybridMultilevel"/>
    <w:tmpl w:val="C99AC5B6"/>
    <w:lvl w:ilvl="0" w:tplc="9EC0BE90">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1" w15:restartNumberingAfterBreak="0">
    <w:nsid w:val="43861EF9"/>
    <w:multiLevelType w:val="multilevel"/>
    <w:tmpl w:val="82825578"/>
    <w:lvl w:ilvl="0">
      <w:start w:val="1"/>
      <w:numFmt w:val="decimal"/>
      <w:lvlText w:val="%1."/>
      <w:lvlJc w:val="left"/>
      <w:pPr>
        <w:tabs>
          <w:tab w:val="num" w:pos="0"/>
        </w:tabs>
        <w:ind w:left="360" w:hanging="360"/>
      </w:pPr>
    </w:lvl>
    <w:lvl w:ilvl="1">
      <w:start w:val="1"/>
      <w:numFmt w:val="upperRoman"/>
      <w:lvlText w:val="%2."/>
      <w:lvlJc w:val="right"/>
      <w:pPr>
        <w:tabs>
          <w:tab w:val="num" w:pos="0"/>
        </w:tabs>
        <w:ind w:left="360" w:hanging="360"/>
      </w:pPr>
      <w:rPr>
        <w:b w:val="0"/>
        <w:bCs w:val="0"/>
        <w:color w:val="117A02" w:themeColor="accent1" w:themeShade="BF"/>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02" w15:restartNumberingAfterBreak="0">
    <w:nsid w:val="43F54F7B"/>
    <w:multiLevelType w:val="multilevel"/>
    <w:tmpl w:val="DBFAB15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103" w15:restartNumberingAfterBreak="0">
    <w:nsid w:val="441B0147"/>
    <w:multiLevelType w:val="multilevel"/>
    <w:tmpl w:val="433234EE"/>
    <w:lvl w:ilvl="0">
      <w:start w:val="1"/>
      <w:numFmt w:val="lowerRoman"/>
      <w:lvlText w:val="%1."/>
      <w:lvlJc w:val="right"/>
      <w:pPr>
        <w:tabs>
          <w:tab w:val="num" w:pos="0"/>
        </w:tabs>
        <w:ind w:left="3054" w:hanging="360"/>
      </w:pPr>
      <w:rPr>
        <w:b/>
        <w:bCs/>
        <w:i w:val="0"/>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b/>
        <w:bC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4" w15:restartNumberingAfterBreak="0">
    <w:nsid w:val="448C78CA"/>
    <w:multiLevelType w:val="multilevel"/>
    <w:tmpl w:val="78860A6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5" w15:restartNumberingAfterBreak="0">
    <w:nsid w:val="456743E5"/>
    <w:multiLevelType w:val="multilevel"/>
    <w:tmpl w:val="C8FC04B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6" w15:restartNumberingAfterBreak="0">
    <w:nsid w:val="467A74C2"/>
    <w:multiLevelType w:val="multilevel"/>
    <w:tmpl w:val="0DB4FF48"/>
    <w:lvl w:ilvl="0">
      <w:start w:val="1"/>
      <w:numFmt w:val="lowerRoman"/>
      <w:lvlText w:val="%1."/>
      <w:lvlJc w:val="right"/>
      <w:pPr>
        <w:tabs>
          <w:tab w:val="num" w:pos="0"/>
        </w:tabs>
        <w:ind w:left="2160" w:hanging="360"/>
      </w:pPr>
      <w:rPr>
        <w:b/>
        <w:bCs/>
        <w:i w:val="0"/>
      </w:rPr>
    </w:lvl>
    <w:lvl w:ilvl="1">
      <w:start w:val="1"/>
      <w:numFmt w:val="lowerLetter"/>
      <w:lvlText w:val="%2."/>
      <w:lvlJc w:val="left"/>
      <w:pPr>
        <w:tabs>
          <w:tab w:val="num" w:pos="0"/>
        </w:tabs>
        <w:ind w:left="2880" w:hanging="360"/>
      </w:pPr>
    </w:lvl>
    <w:lvl w:ilvl="2">
      <w:start w:val="1"/>
      <w:numFmt w:val="lowerLetter"/>
      <w:lvlText w:val="%3)"/>
      <w:lvlJc w:val="left"/>
      <w:pPr>
        <w:tabs>
          <w:tab w:val="num" w:pos="0"/>
        </w:tabs>
        <w:ind w:left="3780" w:hanging="360"/>
      </w:pPr>
      <w:rPr>
        <w:b/>
        <w:bCs/>
      </w:r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107" w15:restartNumberingAfterBreak="0">
    <w:nsid w:val="47455598"/>
    <w:multiLevelType w:val="multilevel"/>
    <w:tmpl w:val="F0AEE3D2"/>
    <w:lvl w:ilvl="0">
      <w:start w:val="1"/>
      <w:numFmt w:val="decimal"/>
      <w:lvlText w:val="%1."/>
      <w:lvlJc w:val="left"/>
      <w:pPr>
        <w:tabs>
          <w:tab w:val="num" w:pos="0"/>
        </w:tabs>
        <w:ind w:left="360" w:hanging="360"/>
      </w:pPr>
      <w:rPr>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108" w15:restartNumberingAfterBreak="0">
    <w:nsid w:val="4A126900"/>
    <w:multiLevelType w:val="multilevel"/>
    <w:tmpl w:val="C34A98D6"/>
    <w:lvl w:ilvl="0">
      <w:start w:val="1"/>
      <w:numFmt w:val="bullet"/>
      <w:lvlText w:val="»"/>
      <w:lvlJc w:val="left"/>
      <w:pPr>
        <w:tabs>
          <w:tab w:val="num" w:pos="0"/>
        </w:tabs>
        <w:ind w:left="1038" w:hanging="360"/>
      </w:pPr>
      <w:rPr>
        <w:rFonts w:ascii="Calibri Light" w:hAnsi="Calibri Light" w:cs="Calibri Light" w:hint="default"/>
      </w:rPr>
    </w:lvl>
    <w:lvl w:ilvl="1">
      <w:start w:val="1"/>
      <w:numFmt w:val="bullet"/>
      <w:lvlText w:val="o"/>
      <w:lvlJc w:val="left"/>
      <w:pPr>
        <w:tabs>
          <w:tab w:val="num" w:pos="0"/>
        </w:tabs>
        <w:ind w:left="1758" w:hanging="360"/>
      </w:pPr>
      <w:rPr>
        <w:rFonts w:ascii="Courier New" w:hAnsi="Courier New" w:cs="Courier New" w:hint="default"/>
      </w:rPr>
    </w:lvl>
    <w:lvl w:ilvl="2">
      <w:start w:val="1"/>
      <w:numFmt w:val="bullet"/>
      <w:lvlText w:val=""/>
      <w:lvlJc w:val="left"/>
      <w:pPr>
        <w:tabs>
          <w:tab w:val="num" w:pos="0"/>
        </w:tabs>
        <w:ind w:left="2478" w:hanging="360"/>
      </w:pPr>
      <w:rPr>
        <w:rFonts w:ascii="Wingdings" w:hAnsi="Wingdings" w:cs="Wingdings" w:hint="default"/>
      </w:rPr>
    </w:lvl>
    <w:lvl w:ilvl="3">
      <w:start w:val="1"/>
      <w:numFmt w:val="bullet"/>
      <w:lvlText w:val=""/>
      <w:lvlJc w:val="left"/>
      <w:pPr>
        <w:tabs>
          <w:tab w:val="num" w:pos="0"/>
        </w:tabs>
        <w:ind w:left="3198" w:hanging="360"/>
      </w:pPr>
      <w:rPr>
        <w:rFonts w:ascii="Symbol" w:hAnsi="Symbol" w:cs="Symbol" w:hint="default"/>
      </w:rPr>
    </w:lvl>
    <w:lvl w:ilvl="4">
      <w:start w:val="1"/>
      <w:numFmt w:val="bullet"/>
      <w:lvlText w:val="o"/>
      <w:lvlJc w:val="left"/>
      <w:pPr>
        <w:tabs>
          <w:tab w:val="num" w:pos="0"/>
        </w:tabs>
        <w:ind w:left="3918" w:hanging="360"/>
      </w:pPr>
      <w:rPr>
        <w:rFonts w:ascii="Courier New" w:hAnsi="Courier New" w:cs="Courier New" w:hint="default"/>
      </w:rPr>
    </w:lvl>
    <w:lvl w:ilvl="5">
      <w:start w:val="1"/>
      <w:numFmt w:val="bullet"/>
      <w:lvlText w:val=""/>
      <w:lvlJc w:val="left"/>
      <w:pPr>
        <w:tabs>
          <w:tab w:val="num" w:pos="0"/>
        </w:tabs>
        <w:ind w:left="4638" w:hanging="360"/>
      </w:pPr>
      <w:rPr>
        <w:rFonts w:ascii="Wingdings" w:hAnsi="Wingdings" w:cs="Wingdings" w:hint="default"/>
      </w:rPr>
    </w:lvl>
    <w:lvl w:ilvl="6">
      <w:start w:val="1"/>
      <w:numFmt w:val="bullet"/>
      <w:lvlText w:val=""/>
      <w:lvlJc w:val="left"/>
      <w:pPr>
        <w:tabs>
          <w:tab w:val="num" w:pos="0"/>
        </w:tabs>
        <w:ind w:left="5358" w:hanging="360"/>
      </w:pPr>
      <w:rPr>
        <w:rFonts w:ascii="Symbol" w:hAnsi="Symbol" w:cs="Symbol" w:hint="default"/>
      </w:rPr>
    </w:lvl>
    <w:lvl w:ilvl="7">
      <w:start w:val="1"/>
      <w:numFmt w:val="bullet"/>
      <w:lvlText w:val="o"/>
      <w:lvlJc w:val="left"/>
      <w:pPr>
        <w:tabs>
          <w:tab w:val="num" w:pos="0"/>
        </w:tabs>
        <w:ind w:left="6078" w:hanging="360"/>
      </w:pPr>
      <w:rPr>
        <w:rFonts w:ascii="Courier New" w:hAnsi="Courier New" w:cs="Courier New" w:hint="default"/>
      </w:rPr>
    </w:lvl>
    <w:lvl w:ilvl="8">
      <w:start w:val="1"/>
      <w:numFmt w:val="bullet"/>
      <w:lvlText w:val=""/>
      <w:lvlJc w:val="left"/>
      <w:pPr>
        <w:tabs>
          <w:tab w:val="num" w:pos="0"/>
        </w:tabs>
        <w:ind w:left="6798" w:hanging="360"/>
      </w:pPr>
      <w:rPr>
        <w:rFonts w:ascii="Wingdings" w:hAnsi="Wingdings" w:cs="Wingdings" w:hint="default"/>
      </w:rPr>
    </w:lvl>
  </w:abstractNum>
  <w:abstractNum w:abstractNumId="109" w15:restartNumberingAfterBreak="0">
    <w:nsid w:val="4A46215F"/>
    <w:multiLevelType w:val="multilevel"/>
    <w:tmpl w:val="EF5AE780"/>
    <w:lvl w:ilvl="0">
      <w:start w:val="1"/>
      <w:numFmt w:val="lowerLetter"/>
      <w:lvlText w:val="%1)"/>
      <w:lvlJc w:val="left"/>
      <w:pPr>
        <w:tabs>
          <w:tab w:val="num" w:pos="0"/>
        </w:tabs>
        <w:ind w:left="72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0" w15:restartNumberingAfterBreak="0">
    <w:nsid w:val="4B314F28"/>
    <w:multiLevelType w:val="multilevel"/>
    <w:tmpl w:val="CB0C43C8"/>
    <w:lvl w:ilvl="0">
      <w:start w:val="1"/>
      <w:numFmt w:val="decimal"/>
      <w:lvlText w:val="%1."/>
      <w:lvlJc w:val="left"/>
      <w:pPr>
        <w:tabs>
          <w:tab w:val="num" w:pos="0"/>
        </w:tabs>
        <w:ind w:left="1919" w:hanging="360"/>
      </w:pPr>
      <w:rPr>
        <w:b/>
        <w:bCs/>
        <w:i w:val="0"/>
        <w:iCs w:val="0"/>
        <w:sz w:val="32"/>
      </w:rPr>
    </w:lvl>
    <w:lvl w:ilvl="1">
      <w:start w:val="1"/>
      <w:numFmt w:val="decimal"/>
      <w:suff w:val="nothing"/>
      <w:lvlText w:val="%1.%2"/>
      <w:lvlJc w:val="left"/>
      <w:pPr>
        <w:tabs>
          <w:tab w:val="num" w:pos="0"/>
        </w:tabs>
        <w:ind w:left="3553"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11" w15:restartNumberingAfterBreak="0">
    <w:nsid w:val="4B595104"/>
    <w:multiLevelType w:val="multilevel"/>
    <w:tmpl w:val="9BF0CAB8"/>
    <w:lvl w:ilvl="0">
      <w:start w:val="1"/>
      <w:numFmt w:val="lowerLetter"/>
      <w:lvlText w:val="%1)"/>
      <w:lvlJc w:val="left"/>
      <w:pPr>
        <w:tabs>
          <w:tab w:val="num" w:pos="0"/>
        </w:tabs>
        <w:ind w:left="36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2" w15:restartNumberingAfterBreak="0">
    <w:nsid w:val="4C5F2726"/>
    <w:multiLevelType w:val="multilevel"/>
    <w:tmpl w:val="0C4E7080"/>
    <w:lvl w:ilvl="0">
      <w:start w:val="1"/>
      <w:numFmt w:val="bullet"/>
      <w:lvlText w:val=""/>
      <w:lvlJc w:val="left"/>
      <w:pPr>
        <w:tabs>
          <w:tab w:val="num" w:pos="0"/>
        </w:tabs>
        <w:ind w:left="720" w:hanging="360"/>
      </w:pPr>
      <w:rPr>
        <w:rFonts w:ascii="MT Extra" w:hAnsi="MT Extra" w:cs="MT Extra"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113" w15:restartNumberingAfterBreak="0">
    <w:nsid w:val="4F42540F"/>
    <w:multiLevelType w:val="multilevel"/>
    <w:tmpl w:val="26944466"/>
    <w:lvl w:ilvl="0">
      <w:start w:val="1"/>
      <w:numFmt w:val="lowerLetter"/>
      <w:lvlText w:val="%1)"/>
      <w:lvlJc w:val="left"/>
      <w:pPr>
        <w:tabs>
          <w:tab w:val="num" w:pos="0"/>
        </w:tabs>
        <w:ind w:left="858" w:hanging="360"/>
      </w:pPr>
      <w:rPr>
        <w:b/>
        <w:bCs/>
        <w:color w:val="156082"/>
      </w:rPr>
    </w:lvl>
    <w:lvl w:ilvl="1">
      <w:start w:val="1"/>
      <w:numFmt w:val="lowerLetter"/>
      <w:lvlText w:val="%2."/>
      <w:lvlJc w:val="left"/>
      <w:pPr>
        <w:tabs>
          <w:tab w:val="num" w:pos="0"/>
        </w:tabs>
        <w:ind w:left="1578" w:hanging="360"/>
      </w:pPr>
    </w:lvl>
    <w:lvl w:ilvl="2">
      <w:start w:val="1"/>
      <w:numFmt w:val="lowerRoman"/>
      <w:lvlText w:val="%3."/>
      <w:lvlJc w:val="right"/>
      <w:pPr>
        <w:tabs>
          <w:tab w:val="num" w:pos="0"/>
        </w:tabs>
        <w:ind w:left="2298" w:hanging="180"/>
      </w:pPr>
    </w:lvl>
    <w:lvl w:ilvl="3">
      <w:start w:val="1"/>
      <w:numFmt w:val="decimal"/>
      <w:lvlText w:val="%4."/>
      <w:lvlJc w:val="left"/>
      <w:pPr>
        <w:tabs>
          <w:tab w:val="num" w:pos="0"/>
        </w:tabs>
        <w:ind w:left="3018" w:hanging="360"/>
      </w:pPr>
    </w:lvl>
    <w:lvl w:ilvl="4">
      <w:start w:val="1"/>
      <w:numFmt w:val="lowerLetter"/>
      <w:lvlText w:val="%5."/>
      <w:lvlJc w:val="left"/>
      <w:pPr>
        <w:tabs>
          <w:tab w:val="num" w:pos="0"/>
        </w:tabs>
        <w:ind w:left="3738" w:hanging="360"/>
      </w:pPr>
    </w:lvl>
    <w:lvl w:ilvl="5">
      <w:start w:val="1"/>
      <w:numFmt w:val="lowerRoman"/>
      <w:lvlText w:val="%6."/>
      <w:lvlJc w:val="right"/>
      <w:pPr>
        <w:tabs>
          <w:tab w:val="num" w:pos="0"/>
        </w:tabs>
        <w:ind w:left="4458" w:hanging="180"/>
      </w:pPr>
    </w:lvl>
    <w:lvl w:ilvl="6">
      <w:start w:val="1"/>
      <w:numFmt w:val="decimal"/>
      <w:lvlText w:val="%7."/>
      <w:lvlJc w:val="left"/>
      <w:pPr>
        <w:tabs>
          <w:tab w:val="num" w:pos="0"/>
        </w:tabs>
        <w:ind w:left="5178" w:hanging="360"/>
      </w:pPr>
    </w:lvl>
    <w:lvl w:ilvl="7">
      <w:start w:val="1"/>
      <w:numFmt w:val="lowerLetter"/>
      <w:lvlText w:val="%8."/>
      <w:lvlJc w:val="left"/>
      <w:pPr>
        <w:tabs>
          <w:tab w:val="num" w:pos="0"/>
        </w:tabs>
        <w:ind w:left="5898" w:hanging="360"/>
      </w:pPr>
    </w:lvl>
    <w:lvl w:ilvl="8">
      <w:start w:val="1"/>
      <w:numFmt w:val="lowerRoman"/>
      <w:lvlText w:val="%9."/>
      <w:lvlJc w:val="right"/>
      <w:pPr>
        <w:tabs>
          <w:tab w:val="num" w:pos="0"/>
        </w:tabs>
        <w:ind w:left="6618" w:hanging="180"/>
      </w:pPr>
    </w:lvl>
  </w:abstractNum>
  <w:abstractNum w:abstractNumId="114" w15:restartNumberingAfterBreak="0">
    <w:nsid w:val="508D7FDD"/>
    <w:multiLevelType w:val="multilevel"/>
    <w:tmpl w:val="695EA52C"/>
    <w:lvl w:ilvl="0">
      <w:start w:val="1"/>
      <w:numFmt w:val="upperLetter"/>
      <w:lvlText w:val="%1."/>
      <w:lvlJc w:val="left"/>
      <w:pPr>
        <w:tabs>
          <w:tab w:val="num" w:pos="0"/>
        </w:tabs>
        <w:ind w:left="1211" w:hanging="360"/>
      </w:pPr>
      <w:rPr>
        <w:b/>
        <w:bCs/>
        <w:color w:val="024E7A" w:themeColor="accent2" w:themeShade="BF"/>
        <w:sz w:val="24"/>
        <w:szCs w:val="22"/>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5" w15:restartNumberingAfterBreak="0">
    <w:nsid w:val="522511A6"/>
    <w:multiLevelType w:val="multilevel"/>
    <w:tmpl w:val="7BE22E18"/>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6" w15:restartNumberingAfterBreak="0">
    <w:nsid w:val="52862256"/>
    <w:multiLevelType w:val="multilevel"/>
    <w:tmpl w:val="CD14F188"/>
    <w:lvl w:ilvl="0">
      <w:start w:val="1"/>
      <w:numFmt w:val="bullet"/>
      <w:lvlText w:val="»"/>
      <w:lvlJc w:val="left"/>
      <w:pPr>
        <w:tabs>
          <w:tab w:val="num" w:pos="0"/>
        </w:tabs>
        <w:ind w:left="720" w:hanging="360"/>
      </w:pPr>
      <w:rPr>
        <w:rFonts w:ascii="Calibri Light" w:hAnsi="Calibri Light" w:cs="Calibri Light" w:hint="default"/>
        <w:sz w:val="20"/>
      </w:rPr>
    </w:lvl>
    <w:lvl w:ilvl="1">
      <w:start w:val="1"/>
      <w:numFmt w:val="bullet"/>
      <w:lvlText w:val="o"/>
      <w:lvlJc w:val="left"/>
      <w:pPr>
        <w:tabs>
          <w:tab w:val="num" w:pos="0"/>
        </w:tabs>
        <w:ind w:left="1440" w:hanging="360"/>
      </w:pPr>
      <w:rPr>
        <w:rFonts w:ascii="Times New Roman" w:hAnsi="Times New Roman" w:cs="Times New Roman" w:hint="default"/>
        <w:sz w:val="20"/>
      </w:rPr>
    </w:lvl>
    <w:lvl w:ilvl="2">
      <w:start w:val="1"/>
      <w:numFmt w:val="bullet"/>
      <w:lvlText w:val=""/>
      <w:lvlJc w:val="left"/>
      <w:pPr>
        <w:tabs>
          <w:tab w:val="num" w:pos="0"/>
        </w:tabs>
        <w:ind w:left="2160" w:hanging="360"/>
      </w:pPr>
      <w:rPr>
        <w:rFonts w:ascii="Times New Roman" w:hAnsi="Times New Roman" w:cs="Times New Roman" w:hint="default"/>
        <w:sz w:val="20"/>
      </w:rPr>
    </w:lvl>
    <w:lvl w:ilvl="3">
      <w:start w:val="1"/>
      <w:numFmt w:val="bullet"/>
      <w:lvlText w:val=""/>
      <w:lvlJc w:val="left"/>
      <w:pPr>
        <w:tabs>
          <w:tab w:val="num" w:pos="0"/>
        </w:tabs>
        <w:ind w:left="2880" w:hanging="360"/>
      </w:pPr>
      <w:rPr>
        <w:rFonts w:ascii="Times New Roman" w:hAnsi="Times New Roman" w:cs="Times New Roman" w:hint="default"/>
        <w:sz w:val="20"/>
      </w:rPr>
    </w:lvl>
    <w:lvl w:ilvl="4">
      <w:start w:val="1"/>
      <w:numFmt w:val="bullet"/>
      <w:lvlText w:val=""/>
      <w:lvlJc w:val="left"/>
      <w:pPr>
        <w:tabs>
          <w:tab w:val="num" w:pos="0"/>
        </w:tabs>
        <w:ind w:left="3600" w:hanging="360"/>
      </w:pPr>
      <w:rPr>
        <w:rFonts w:ascii="Times New Roman" w:hAnsi="Times New Roman" w:cs="Times New Roman" w:hint="default"/>
        <w:sz w:val="20"/>
      </w:rPr>
    </w:lvl>
    <w:lvl w:ilvl="5">
      <w:start w:val="1"/>
      <w:numFmt w:val="bullet"/>
      <w:lvlText w:val=""/>
      <w:lvlJc w:val="left"/>
      <w:pPr>
        <w:tabs>
          <w:tab w:val="num" w:pos="0"/>
        </w:tabs>
        <w:ind w:left="4320" w:hanging="360"/>
      </w:pPr>
      <w:rPr>
        <w:rFonts w:ascii="Times New Roman" w:hAnsi="Times New Roman" w:cs="Times New Roman" w:hint="default"/>
        <w:sz w:val="20"/>
      </w:rPr>
    </w:lvl>
    <w:lvl w:ilvl="6">
      <w:start w:val="1"/>
      <w:numFmt w:val="bullet"/>
      <w:lvlText w:val=""/>
      <w:lvlJc w:val="left"/>
      <w:pPr>
        <w:tabs>
          <w:tab w:val="num" w:pos="0"/>
        </w:tabs>
        <w:ind w:left="5040" w:hanging="360"/>
      </w:pPr>
      <w:rPr>
        <w:rFonts w:ascii="Times New Roman" w:hAnsi="Times New Roman" w:cs="Times New Roman" w:hint="default"/>
        <w:sz w:val="20"/>
      </w:rPr>
    </w:lvl>
    <w:lvl w:ilvl="7">
      <w:start w:val="1"/>
      <w:numFmt w:val="bullet"/>
      <w:lvlText w:val=""/>
      <w:lvlJc w:val="left"/>
      <w:pPr>
        <w:tabs>
          <w:tab w:val="num" w:pos="0"/>
        </w:tabs>
        <w:ind w:left="5760" w:hanging="360"/>
      </w:pPr>
      <w:rPr>
        <w:rFonts w:ascii="Times New Roman" w:hAnsi="Times New Roman" w:cs="Times New Roman" w:hint="default"/>
        <w:sz w:val="20"/>
      </w:rPr>
    </w:lvl>
    <w:lvl w:ilvl="8">
      <w:start w:val="1"/>
      <w:numFmt w:val="bullet"/>
      <w:lvlText w:val=""/>
      <w:lvlJc w:val="left"/>
      <w:pPr>
        <w:tabs>
          <w:tab w:val="num" w:pos="0"/>
        </w:tabs>
        <w:ind w:left="6480" w:hanging="360"/>
      </w:pPr>
      <w:rPr>
        <w:rFonts w:ascii="Times New Roman" w:hAnsi="Times New Roman" w:cs="Times New Roman" w:hint="default"/>
        <w:sz w:val="20"/>
      </w:rPr>
    </w:lvl>
  </w:abstractNum>
  <w:abstractNum w:abstractNumId="117" w15:restartNumberingAfterBreak="0">
    <w:nsid w:val="52D20FCF"/>
    <w:multiLevelType w:val="multilevel"/>
    <w:tmpl w:val="250C7F42"/>
    <w:lvl w:ilvl="0">
      <w:start w:val="4"/>
      <w:numFmt w:val="lowerLetter"/>
      <w:lvlText w:val="%1)"/>
      <w:lvlJc w:val="left"/>
      <w:pPr>
        <w:tabs>
          <w:tab w:val="num" w:pos="0"/>
        </w:tabs>
        <w:ind w:left="1211" w:hanging="360"/>
      </w:pPr>
      <w:rPr>
        <w:rFonts w:ascii="Calibri" w:hAnsi="Calibri" w:hint="default"/>
        <w:b/>
        <w:bCs/>
        <w:color w:val="auto"/>
        <w:sz w:val="24"/>
        <w:szCs w:val="22"/>
      </w:rPr>
    </w:lvl>
    <w:lvl w:ilvl="1">
      <w:start w:val="1"/>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18" w15:restartNumberingAfterBreak="0">
    <w:nsid w:val="534548D5"/>
    <w:multiLevelType w:val="multilevel"/>
    <w:tmpl w:val="BA8C3D82"/>
    <w:lvl w:ilvl="0">
      <w:start w:val="1"/>
      <w:numFmt w:val="lowerLetter"/>
      <w:lvlText w:val="%1)"/>
      <w:lvlJc w:val="left"/>
      <w:pPr>
        <w:tabs>
          <w:tab w:val="num" w:pos="0"/>
        </w:tabs>
        <w:ind w:left="720" w:hanging="360"/>
      </w:pPr>
      <w:rPr>
        <w:b/>
        <w:bCs/>
        <w:strike w:val="0"/>
        <w:dstrike w:val="0"/>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9" w15:restartNumberingAfterBreak="0">
    <w:nsid w:val="535241E6"/>
    <w:multiLevelType w:val="multilevel"/>
    <w:tmpl w:val="8B7A45C0"/>
    <w:lvl w:ilvl="0">
      <w:start w:val="1"/>
      <w:numFmt w:val="bullet"/>
      <w:lvlText w:val=""/>
      <w:lvlJc w:val="left"/>
      <w:pPr>
        <w:tabs>
          <w:tab w:val="num" w:pos="1004"/>
        </w:tabs>
        <w:ind w:left="1004" w:hanging="360"/>
      </w:pPr>
      <w:rPr>
        <w:rFonts w:ascii="Symbol" w:hAnsi="Symbol" w:cs="Symbol" w:hint="default"/>
      </w:rPr>
    </w:lvl>
    <w:lvl w:ilvl="1">
      <w:start w:val="1"/>
      <w:numFmt w:val="bullet"/>
      <w:lvlText w:val=""/>
      <w:lvlJc w:val="left"/>
      <w:pPr>
        <w:tabs>
          <w:tab w:val="num" w:pos="1364"/>
        </w:tabs>
        <w:ind w:left="1364" w:hanging="360"/>
      </w:pPr>
      <w:rPr>
        <w:rFonts w:ascii="Symbol" w:hAnsi="Symbol" w:cs="Symbol" w:hint="default"/>
      </w:rPr>
    </w:lvl>
    <w:lvl w:ilvl="2">
      <w:start w:val="1"/>
      <w:numFmt w:val="bullet"/>
      <w:lvlText w:val=""/>
      <w:lvlJc w:val="left"/>
      <w:pPr>
        <w:tabs>
          <w:tab w:val="num" w:pos="1724"/>
        </w:tabs>
        <w:ind w:left="1724" w:hanging="360"/>
      </w:pPr>
      <w:rPr>
        <w:rFonts w:ascii="Symbol" w:hAnsi="Symbol" w:cs="Symbol" w:hint="default"/>
      </w:rPr>
    </w:lvl>
    <w:lvl w:ilvl="3">
      <w:start w:val="1"/>
      <w:numFmt w:val="bullet"/>
      <w:lvlText w:val=""/>
      <w:lvlJc w:val="left"/>
      <w:pPr>
        <w:tabs>
          <w:tab w:val="num" w:pos="2084"/>
        </w:tabs>
        <w:ind w:left="2084" w:hanging="360"/>
      </w:pPr>
      <w:rPr>
        <w:rFonts w:ascii="Symbol" w:hAnsi="Symbol" w:cs="Symbol" w:hint="default"/>
      </w:rPr>
    </w:lvl>
    <w:lvl w:ilvl="4">
      <w:start w:val="1"/>
      <w:numFmt w:val="bullet"/>
      <w:lvlText w:val=""/>
      <w:lvlJc w:val="left"/>
      <w:pPr>
        <w:tabs>
          <w:tab w:val="num" w:pos="2444"/>
        </w:tabs>
        <w:ind w:left="2444" w:hanging="360"/>
      </w:pPr>
      <w:rPr>
        <w:rFonts w:ascii="Symbol" w:hAnsi="Symbol" w:cs="Symbol" w:hint="default"/>
      </w:rPr>
    </w:lvl>
    <w:lvl w:ilvl="5">
      <w:start w:val="1"/>
      <w:numFmt w:val="bullet"/>
      <w:lvlText w:val=""/>
      <w:lvlJc w:val="left"/>
      <w:pPr>
        <w:tabs>
          <w:tab w:val="num" w:pos="2804"/>
        </w:tabs>
        <w:ind w:left="2804" w:hanging="360"/>
      </w:pPr>
      <w:rPr>
        <w:rFonts w:ascii="Symbol" w:hAnsi="Symbol" w:cs="Symbol" w:hint="default"/>
      </w:rPr>
    </w:lvl>
    <w:lvl w:ilvl="6">
      <w:start w:val="1"/>
      <w:numFmt w:val="bullet"/>
      <w:lvlText w:val=""/>
      <w:lvlJc w:val="left"/>
      <w:pPr>
        <w:tabs>
          <w:tab w:val="num" w:pos="3164"/>
        </w:tabs>
        <w:ind w:left="3164" w:hanging="360"/>
      </w:pPr>
      <w:rPr>
        <w:rFonts w:ascii="Symbol" w:hAnsi="Symbol" w:cs="Symbol" w:hint="default"/>
      </w:rPr>
    </w:lvl>
    <w:lvl w:ilvl="7">
      <w:start w:val="1"/>
      <w:numFmt w:val="bullet"/>
      <w:lvlText w:val=""/>
      <w:lvlJc w:val="left"/>
      <w:pPr>
        <w:tabs>
          <w:tab w:val="num" w:pos="3524"/>
        </w:tabs>
        <w:ind w:left="3524" w:hanging="360"/>
      </w:pPr>
      <w:rPr>
        <w:rFonts w:ascii="Symbol" w:hAnsi="Symbol" w:cs="Symbol" w:hint="default"/>
      </w:rPr>
    </w:lvl>
    <w:lvl w:ilvl="8">
      <w:start w:val="1"/>
      <w:numFmt w:val="bullet"/>
      <w:lvlText w:val=""/>
      <w:lvlJc w:val="left"/>
      <w:pPr>
        <w:tabs>
          <w:tab w:val="num" w:pos="3884"/>
        </w:tabs>
        <w:ind w:left="3884" w:hanging="360"/>
      </w:pPr>
      <w:rPr>
        <w:rFonts w:ascii="Symbol" w:hAnsi="Symbol" w:cs="Symbol" w:hint="default"/>
      </w:rPr>
    </w:lvl>
  </w:abstractNum>
  <w:abstractNum w:abstractNumId="120" w15:restartNumberingAfterBreak="0">
    <w:nsid w:val="55600B34"/>
    <w:multiLevelType w:val="multilevel"/>
    <w:tmpl w:val="F0C20512"/>
    <w:lvl w:ilvl="0">
      <w:start w:val="1"/>
      <w:numFmt w:val="decimal"/>
      <w:lvlText w:val="%1."/>
      <w:lvlJc w:val="left"/>
      <w:pPr>
        <w:tabs>
          <w:tab w:val="num" w:pos="0"/>
        </w:tabs>
        <w:ind w:left="360" w:hanging="360"/>
      </w:pPr>
      <w:rPr>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121" w15:restartNumberingAfterBreak="0">
    <w:nsid w:val="55CE7AC8"/>
    <w:multiLevelType w:val="multilevel"/>
    <w:tmpl w:val="60DC3732"/>
    <w:lvl w:ilvl="0">
      <w:start w:val="1"/>
      <w:numFmt w:val="bullet"/>
      <w:lvlText w:val="-"/>
      <w:lvlJc w:val="left"/>
      <w:pPr>
        <w:tabs>
          <w:tab w:val="num" w:pos="0"/>
        </w:tabs>
        <w:ind w:left="720" w:hanging="360"/>
      </w:pPr>
      <w:rPr>
        <w:rFonts w:ascii="Calibri Light" w:hAnsi="Calibri Light" w:hint="default"/>
        <w:b w:val="0"/>
        <w:bCs/>
        <w:i w:val="0"/>
        <w:sz w:val="19"/>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122" w15:restartNumberingAfterBreak="0">
    <w:nsid w:val="56152BBF"/>
    <w:multiLevelType w:val="multilevel"/>
    <w:tmpl w:val="337EF2BC"/>
    <w:lvl w:ilvl="0">
      <w:start w:val="3"/>
      <w:numFmt w:val="lowerLetter"/>
      <w:lvlText w:val="%1)"/>
      <w:lvlJc w:val="left"/>
      <w:pPr>
        <w:tabs>
          <w:tab w:val="num" w:pos="0"/>
        </w:tabs>
        <w:ind w:left="858" w:hanging="360"/>
      </w:pPr>
      <w:rPr>
        <w:rFonts w:hint="default"/>
        <w:b/>
        <w:bCs/>
        <w:color w:val="156082"/>
      </w:rPr>
    </w:lvl>
    <w:lvl w:ilvl="1">
      <w:start w:val="1"/>
      <w:numFmt w:val="lowerLetter"/>
      <w:lvlText w:val="%2."/>
      <w:lvlJc w:val="left"/>
      <w:pPr>
        <w:tabs>
          <w:tab w:val="num" w:pos="0"/>
        </w:tabs>
        <w:ind w:left="1578" w:hanging="360"/>
      </w:pPr>
      <w:rPr>
        <w:rFonts w:hint="default"/>
      </w:rPr>
    </w:lvl>
    <w:lvl w:ilvl="2">
      <w:start w:val="1"/>
      <w:numFmt w:val="lowerRoman"/>
      <w:lvlText w:val="%3."/>
      <w:lvlJc w:val="right"/>
      <w:pPr>
        <w:tabs>
          <w:tab w:val="num" w:pos="0"/>
        </w:tabs>
        <w:ind w:left="2298" w:hanging="180"/>
      </w:pPr>
      <w:rPr>
        <w:rFonts w:hint="default"/>
      </w:rPr>
    </w:lvl>
    <w:lvl w:ilvl="3">
      <w:start w:val="1"/>
      <w:numFmt w:val="decimal"/>
      <w:lvlText w:val="%4."/>
      <w:lvlJc w:val="left"/>
      <w:pPr>
        <w:tabs>
          <w:tab w:val="num" w:pos="0"/>
        </w:tabs>
        <w:ind w:left="3018" w:hanging="360"/>
      </w:pPr>
      <w:rPr>
        <w:rFonts w:hint="default"/>
      </w:rPr>
    </w:lvl>
    <w:lvl w:ilvl="4">
      <w:start w:val="1"/>
      <w:numFmt w:val="lowerLetter"/>
      <w:lvlText w:val="%5."/>
      <w:lvlJc w:val="left"/>
      <w:pPr>
        <w:tabs>
          <w:tab w:val="num" w:pos="0"/>
        </w:tabs>
        <w:ind w:left="3738" w:hanging="360"/>
      </w:pPr>
      <w:rPr>
        <w:rFonts w:hint="default"/>
      </w:rPr>
    </w:lvl>
    <w:lvl w:ilvl="5">
      <w:start w:val="1"/>
      <w:numFmt w:val="lowerRoman"/>
      <w:lvlText w:val="%6."/>
      <w:lvlJc w:val="right"/>
      <w:pPr>
        <w:tabs>
          <w:tab w:val="num" w:pos="0"/>
        </w:tabs>
        <w:ind w:left="4458" w:hanging="180"/>
      </w:pPr>
      <w:rPr>
        <w:rFonts w:hint="default"/>
      </w:rPr>
    </w:lvl>
    <w:lvl w:ilvl="6">
      <w:start w:val="1"/>
      <w:numFmt w:val="decimal"/>
      <w:lvlText w:val="%7."/>
      <w:lvlJc w:val="left"/>
      <w:pPr>
        <w:tabs>
          <w:tab w:val="num" w:pos="0"/>
        </w:tabs>
        <w:ind w:left="5178" w:hanging="360"/>
      </w:pPr>
      <w:rPr>
        <w:rFonts w:hint="default"/>
      </w:rPr>
    </w:lvl>
    <w:lvl w:ilvl="7">
      <w:start w:val="1"/>
      <w:numFmt w:val="lowerLetter"/>
      <w:lvlText w:val="%8."/>
      <w:lvlJc w:val="left"/>
      <w:pPr>
        <w:tabs>
          <w:tab w:val="num" w:pos="0"/>
        </w:tabs>
        <w:ind w:left="5898" w:hanging="360"/>
      </w:pPr>
      <w:rPr>
        <w:rFonts w:hint="default"/>
      </w:rPr>
    </w:lvl>
    <w:lvl w:ilvl="8">
      <w:start w:val="1"/>
      <w:numFmt w:val="lowerRoman"/>
      <w:lvlText w:val="%9."/>
      <w:lvlJc w:val="right"/>
      <w:pPr>
        <w:tabs>
          <w:tab w:val="num" w:pos="0"/>
        </w:tabs>
        <w:ind w:left="6618" w:hanging="180"/>
      </w:pPr>
      <w:rPr>
        <w:rFonts w:hint="default"/>
      </w:rPr>
    </w:lvl>
  </w:abstractNum>
  <w:abstractNum w:abstractNumId="123" w15:restartNumberingAfterBreak="0">
    <w:nsid w:val="56287FFD"/>
    <w:multiLevelType w:val="multilevel"/>
    <w:tmpl w:val="C8C4B608"/>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4" w15:restartNumberingAfterBreak="0">
    <w:nsid w:val="57146752"/>
    <w:multiLevelType w:val="multilevel"/>
    <w:tmpl w:val="FBCC8CC4"/>
    <w:lvl w:ilvl="0">
      <w:start w:val="1"/>
      <w:numFmt w:val="decimal"/>
      <w:lvlText w:val="%1."/>
      <w:lvlJc w:val="left"/>
      <w:pPr>
        <w:tabs>
          <w:tab w:val="num" w:pos="0"/>
        </w:tabs>
        <w:ind w:left="360" w:hanging="360"/>
      </w:pPr>
      <w:rPr>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5" w15:restartNumberingAfterBreak="0">
    <w:nsid w:val="57B053ED"/>
    <w:multiLevelType w:val="multilevel"/>
    <w:tmpl w:val="C3809114"/>
    <w:lvl w:ilvl="0">
      <w:start w:val="1"/>
      <w:numFmt w:val="decimal"/>
      <w:lvlText w:val="%1."/>
      <w:lvlJc w:val="left"/>
      <w:pPr>
        <w:tabs>
          <w:tab w:val="num" w:pos="0"/>
        </w:tabs>
        <w:ind w:left="360" w:hanging="360"/>
      </w:pPr>
      <w:rPr>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126" w15:restartNumberingAfterBreak="0">
    <w:nsid w:val="58585F42"/>
    <w:multiLevelType w:val="multilevel"/>
    <w:tmpl w:val="6392772A"/>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alibri Light" w:hAnsi="Calibri Light" w:cs="Calibri Light"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7" w15:restartNumberingAfterBreak="0">
    <w:nsid w:val="59864071"/>
    <w:multiLevelType w:val="hybridMultilevel"/>
    <w:tmpl w:val="CB8C3730"/>
    <w:lvl w:ilvl="0" w:tplc="7A4C3C92">
      <w:numFmt w:val="bullet"/>
      <w:lvlText w:val="•"/>
      <w:lvlJc w:val="left"/>
      <w:pPr>
        <w:ind w:left="779" w:hanging="87"/>
      </w:pPr>
      <w:rPr>
        <w:rFonts w:ascii="Trebuchet MS" w:eastAsia="Trebuchet MS" w:hAnsi="Trebuchet MS" w:cs="Trebuchet MS" w:hint="default"/>
        <w:b w:val="0"/>
        <w:bCs w:val="0"/>
        <w:i w:val="0"/>
        <w:iCs w:val="0"/>
        <w:spacing w:val="0"/>
        <w:w w:val="55"/>
        <w:sz w:val="22"/>
        <w:szCs w:val="22"/>
        <w:lang w:val="it-IT" w:eastAsia="en-US" w:bidi="ar-SA"/>
      </w:rPr>
    </w:lvl>
    <w:lvl w:ilvl="1" w:tplc="331626DA">
      <w:numFmt w:val="bullet"/>
      <w:lvlText w:val="•"/>
      <w:lvlJc w:val="left"/>
      <w:pPr>
        <w:ind w:left="1059" w:hanging="87"/>
      </w:pPr>
      <w:rPr>
        <w:rFonts w:hint="default"/>
        <w:lang w:val="it-IT" w:eastAsia="en-US" w:bidi="ar-SA"/>
      </w:rPr>
    </w:lvl>
    <w:lvl w:ilvl="2" w:tplc="DC0A217A">
      <w:numFmt w:val="bullet"/>
      <w:lvlText w:val="•"/>
      <w:lvlJc w:val="left"/>
      <w:pPr>
        <w:ind w:left="1339" w:hanging="87"/>
      </w:pPr>
      <w:rPr>
        <w:rFonts w:hint="default"/>
        <w:lang w:val="it-IT" w:eastAsia="en-US" w:bidi="ar-SA"/>
      </w:rPr>
    </w:lvl>
    <w:lvl w:ilvl="3" w:tplc="9F04EDB4">
      <w:numFmt w:val="bullet"/>
      <w:lvlText w:val="•"/>
      <w:lvlJc w:val="left"/>
      <w:pPr>
        <w:ind w:left="1618" w:hanging="87"/>
      </w:pPr>
      <w:rPr>
        <w:rFonts w:hint="default"/>
        <w:lang w:val="it-IT" w:eastAsia="en-US" w:bidi="ar-SA"/>
      </w:rPr>
    </w:lvl>
    <w:lvl w:ilvl="4" w:tplc="DC5EBC80">
      <w:numFmt w:val="bullet"/>
      <w:lvlText w:val="•"/>
      <w:lvlJc w:val="left"/>
      <w:pPr>
        <w:ind w:left="1898" w:hanging="87"/>
      </w:pPr>
      <w:rPr>
        <w:rFonts w:hint="default"/>
        <w:lang w:val="it-IT" w:eastAsia="en-US" w:bidi="ar-SA"/>
      </w:rPr>
    </w:lvl>
    <w:lvl w:ilvl="5" w:tplc="EA0AFE7C">
      <w:numFmt w:val="bullet"/>
      <w:lvlText w:val="•"/>
      <w:lvlJc w:val="left"/>
      <w:pPr>
        <w:ind w:left="2178" w:hanging="87"/>
      </w:pPr>
      <w:rPr>
        <w:rFonts w:hint="default"/>
        <w:lang w:val="it-IT" w:eastAsia="en-US" w:bidi="ar-SA"/>
      </w:rPr>
    </w:lvl>
    <w:lvl w:ilvl="6" w:tplc="7152E9C6">
      <w:numFmt w:val="bullet"/>
      <w:lvlText w:val="•"/>
      <w:lvlJc w:val="left"/>
      <w:pPr>
        <w:ind w:left="2457" w:hanging="87"/>
      </w:pPr>
      <w:rPr>
        <w:rFonts w:hint="default"/>
        <w:lang w:val="it-IT" w:eastAsia="en-US" w:bidi="ar-SA"/>
      </w:rPr>
    </w:lvl>
    <w:lvl w:ilvl="7" w:tplc="D5606C70">
      <w:numFmt w:val="bullet"/>
      <w:lvlText w:val="•"/>
      <w:lvlJc w:val="left"/>
      <w:pPr>
        <w:ind w:left="2737" w:hanging="87"/>
      </w:pPr>
      <w:rPr>
        <w:rFonts w:hint="default"/>
        <w:lang w:val="it-IT" w:eastAsia="en-US" w:bidi="ar-SA"/>
      </w:rPr>
    </w:lvl>
    <w:lvl w:ilvl="8" w:tplc="A4D8824C">
      <w:numFmt w:val="bullet"/>
      <w:lvlText w:val="•"/>
      <w:lvlJc w:val="left"/>
      <w:pPr>
        <w:ind w:left="3017" w:hanging="87"/>
      </w:pPr>
      <w:rPr>
        <w:rFonts w:hint="default"/>
        <w:lang w:val="it-IT" w:eastAsia="en-US" w:bidi="ar-SA"/>
      </w:rPr>
    </w:lvl>
  </w:abstractNum>
  <w:abstractNum w:abstractNumId="128" w15:restartNumberingAfterBreak="0">
    <w:nsid w:val="59B114B7"/>
    <w:multiLevelType w:val="multilevel"/>
    <w:tmpl w:val="5AD87E0E"/>
    <w:lvl w:ilvl="0">
      <w:start w:val="2"/>
      <w:numFmt w:val="upperLetter"/>
      <w:lvlText w:val="%1."/>
      <w:lvlJc w:val="left"/>
      <w:pPr>
        <w:tabs>
          <w:tab w:val="num" w:pos="0"/>
        </w:tabs>
        <w:ind w:left="10707" w:hanging="360"/>
      </w:pPr>
      <w:rPr>
        <w:rFonts w:ascii="Calibri" w:hAnsi="Calibri"/>
        <w:b/>
        <w:i w:val="0"/>
        <w:color w:val="024E7A" w:themeColor="accent2" w:themeShade="BF"/>
        <w:sz w:val="24"/>
        <w:szCs w:val="36"/>
      </w:rPr>
    </w:lvl>
    <w:lvl w:ilvl="1">
      <w:start w:val="1"/>
      <w:numFmt w:val="lowerLetter"/>
      <w:lvlText w:val="%2."/>
      <w:lvlJc w:val="left"/>
      <w:pPr>
        <w:tabs>
          <w:tab w:val="num" w:pos="0"/>
        </w:tabs>
        <w:ind w:left="11427" w:hanging="360"/>
      </w:pPr>
    </w:lvl>
    <w:lvl w:ilvl="2">
      <w:start w:val="1"/>
      <w:numFmt w:val="lowerRoman"/>
      <w:lvlText w:val="%3."/>
      <w:lvlJc w:val="right"/>
      <w:pPr>
        <w:tabs>
          <w:tab w:val="num" w:pos="0"/>
        </w:tabs>
        <w:ind w:left="12147" w:hanging="180"/>
      </w:pPr>
    </w:lvl>
    <w:lvl w:ilvl="3">
      <w:start w:val="1"/>
      <w:numFmt w:val="decimal"/>
      <w:lvlText w:val="%4."/>
      <w:lvlJc w:val="left"/>
      <w:pPr>
        <w:tabs>
          <w:tab w:val="num" w:pos="0"/>
        </w:tabs>
        <w:ind w:left="12867" w:hanging="360"/>
      </w:pPr>
    </w:lvl>
    <w:lvl w:ilvl="4">
      <w:start w:val="1"/>
      <w:numFmt w:val="lowerLetter"/>
      <w:lvlText w:val="%5."/>
      <w:lvlJc w:val="left"/>
      <w:pPr>
        <w:tabs>
          <w:tab w:val="num" w:pos="0"/>
        </w:tabs>
        <w:ind w:left="13587" w:hanging="360"/>
      </w:pPr>
    </w:lvl>
    <w:lvl w:ilvl="5">
      <w:start w:val="1"/>
      <w:numFmt w:val="lowerRoman"/>
      <w:lvlText w:val="%6."/>
      <w:lvlJc w:val="right"/>
      <w:pPr>
        <w:tabs>
          <w:tab w:val="num" w:pos="0"/>
        </w:tabs>
        <w:ind w:left="14307" w:hanging="180"/>
      </w:pPr>
    </w:lvl>
    <w:lvl w:ilvl="6">
      <w:start w:val="1"/>
      <w:numFmt w:val="decimal"/>
      <w:lvlText w:val="%7."/>
      <w:lvlJc w:val="left"/>
      <w:pPr>
        <w:tabs>
          <w:tab w:val="num" w:pos="0"/>
        </w:tabs>
        <w:ind w:left="15027" w:hanging="360"/>
      </w:pPr>
    </w:lvl>
    <w:lvl w:ilvl="7">
      <w:start w:val="1"/>
      <w:numFmt w:val="lowerLetter"/>
      <w:lvlText w:val="%8."/>
      <w:lvlJc w:val="left"/>
      <w:pPr>
        <w:tabs>
          <w:tab w:val="num" w:pos="0"/>
        </w:tabs>
        <w:ind w:left="15747" w:hanging="360"/>
      </w:pPr>
    </w:lvl>
    <w:lvl w:ilvl="8">
      <w:start w:val="1"/>
      <w:numFmt w:val="lowerRoman"/>
      <w:lvlText w:val="%9."/>
      <w:lvlJc w:val="right"/>
      <w:pPr>
        <w:tabs>
          <w:tab w:val="num" w:pos="0"/>
        </w:tabs>
        <w:ind w:left="16467" w:hanging="180"/>
      </w:pPr>
    </w:lvl>
  </w:abstractNum>
  <w:abstractNum w:abstractNumId="129" w15:restartNumberingAfterBreak="0">
    <w:nsid w:val="59D05638"/>
    <w:multiLevelType w:val="multilevel"/>
    <w:tmpl w:val="C8786088"/>
    <w:lvl w:ilvl="0">
      <w:start w:val="1"/>
      <w:numFmt w:val="bullet"/>
      <w:lvlText w:val="-"/>
      <w:lvlJc w:val="left"/>
      <w:pPr>
        <w:tabs>
          <w:tab w:val="num" w:pos="0"/>
        </w:tabs>
        <w:ind w:left="720" w:hanging="360"/>
      </w:pPr>
      <w:rPr>
        <w:rFonts w:ascii="Times New Roman" w:hAnsi="Times New Roman" w:cs="Times New Roman" w:hint="default"/>
        <w:sz w:val="19"/>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130" w15:restartNumberingAfterBreak="0">
    <w:nsid w:val="5AB06540"/>
    <w:multiLevelType w:val="multilevel"/>
    <w:tmpl w:val="3E1C2134"/>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131" w15:restartNumberingAfterBreak="0">
    <w:nsid w:val="5B2F60B4"/>
    <w:multiLevelType w:val="multilevel"/>
    <w:tmpl w:val="6572649C"/>
    <w:lvl w:ilvl="0">
      <w:start w:val="1"/>
      <w:numFmt w:val="bullet"/>
      <w:lvlText w:val="-"/>
      <w:lvlJc w:val="left"/>
      <w:pPr>
        <w:tabs>
          <w:tab w:val="num" w:pos="0"/>
        </w:tabs>
        <w:ind w:left="759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Times New Roman" w:hAnsi="Times New Roman" w:cs="Times New Roman" w:hint="default"/>
      </w:rPr>
    </w:lvl>
    <w:lvl w:ilvl="4">
      <w:start w:val="1"/>
      <w:numFmt w:val="bullet"/>
      <w:lvlText w:val="o"/>
      <w:lvlJc w:val="left"/>
      <w:pPr>
        <w:tabs>
          <w:tab w:val="num" w:pos="0"/>
        </w:tabs>
        <w:ind w:left="3600" w:hanging="360"/>
      </w:pPr>
      <w:rPr>
        <w:rFonts w:ascii="Times New Roman" w:hAnsi="Times New Roman" w:cs="Times New Roman" w:hint="default"/>
      </w:rPr>
    </w:lvl>
    <w:lvl w:ilvl="5">
      <w:start w:val="1"/>
      <w:numFmt w:val="bullet"/>
      <w:lvlText w:val=""/>
      <w:lvlJc w:val="left"/>
      <w:pPr>
        <w:tabs>
          <w:tab w:val="num" w:pos="0"/>
        </w:tabs>
        <w:ind w:left="4320" w:hanging="360"/>
      </w:pPr>
      <w:rPr>
        <w:rFonts w:ascii="Times New Roman" w:hAnsi="Times New Roman" w:cs="Times New Roman" w:hint="default"/>
      </w:rPr>
    </w:lvl>
    <w:lvl w:ilvl="6">
      <w:start w:val="1"/>
      <w:numFmt w:val="bullet"/>
      <w:lvlText w:val=""/>
      <w:lvlJc w:val="left"/>
      <w:pPr>
        <w:tabs>
          <w:tab w:val="num" w:pos="0"/>
        </w:tabs>
        <w:ind w:left="5040" w:hanging="360"/>
      </w:pPr>
      <w:rPr>
        <w:rFonts w:ascii="Times New Roman" w:hAnsi="Times New Roman" w:cs="Times New Roman" w:hint="default"/>
      </w:rPr>
    </w:lvl>
    <w:lvl w:ilvl="7">
      <w:start w:val="1"/>
      <w:numFmt w:val="bullet"/>
      <w:lvlText w:val="o"/>
      <w:lvlJc w:val="left"/>
      <w:pPr>
        <w:tabs>
          <w:tab w:val="num" w:pos="0"/>
        </w:tabs>
        <w:ind w:left="5760" w:hanging="360"/>
      </w:pPr>
      <w:rPr>
        <w:rFonts w:ascii="Times New Roman" w:hAnsi="Times New Roman" w:cs="Times New Roman" w:hint="default"/>
      </w:rPr>
    </w:lvl>
    <w:lvl w:ilvl="8">
      <w:start w:val="1"/>
      <w:numFmt w:val="bullet"/>
      <w:lvlText w:val=""/>
      <w:lvlJc w:val="left"/>
      <w:pPr>
        <w:tabs>
          <w:tab w:val="num" w:pos="0"/>
        </w:tabs>
        <w:ind w:left="6480" w:hanging="360"/>
      </w:pPr>
      <w:rPr>
        <w:rFonts w:ascii="Times New Roman" w:hAnsi="Times New Roman" w:cs="Times New Roman" w:hint="default"/>
      </w:rPr>
    </w:lvl>
  </w:abstractNum>
  <w:abstractNum w:abstractNumId="132" w15:restartNumberingAfterBreak="0">
    <w:nsid w:val="5B397029"/>
    <w:multiLevelType w:val="multilevel"/>
    <w:tmpl w:val="433234EE"/>
    <w:lvl w:ilvl="0">
      <w:start w:val="1"/>
      <w:numFmt w:val="lowerRoman"/>
      <w:lvlText w:val="%1."/>
      <w:lvlJc w:val="right"/>
      <w:pPr>
        <w:tabs>
          <w:tab w:val="num" w:pos="0"/>
        </w:tabs>
        <w:ind w:left="3054" w:hanging="360"/>
      </w:pPr>
      <w:rPr>
        <w:b/>
        <w:bCs/>
        <w:i w:val="0"/>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b/>
        <w:bC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3" w15:restartNumberingAfterBreak="0">
    <w:nsid w:val="5D3223DE"/>
    <w:multiLevelType w:val="multilevel"/>
    <w:tmpl w:val="F1F84A3E"/>
    <w:lvl w:ilvl="0">
      <w:start w:val="1"/>
      <w:numFmt w:val="lowerLetter"/>
      <w:lvlText w:val="%1)"/>
      <w:lvlJc w:val="left"/>
      <w:pPr>
        <w:tabs>
          <w:tab w:val="num" w:pos="0"/>
        </w:tabs>
        <w:ind w:left="720" w:hanging="360"/>
      </w:pPr>
      <w:rPr>
        <w:b/>
        <w:bCs/>
        <w:i w:val="0"/>
        <w:color w:val="024E7A" w:themeColor="accent2" w:themeShade="BF"/>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b w:val="0"/>
        <w:bCs w:val="0"/>
      </w:rPr>
    </w:lvl>
    <w:lvl w:ilvl="3">
      <w:start w:val="1"/>
      <w:numFmt w:val="upperLetter"/>
      <w:lvlText w:val="%4."/>
      <w:lvlJc w:val="left"/>
      <w:pPr>
        <w:tabs>
          <w:tab w:val="num" w:pos="0"/>
        </w:tabs>
        <w:ind w:left="2880" w:hanging="360"/>
      </w:pPr>
      <w:rPr>
        <w:sz w:val="18"/>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4" w15:restartNumberingAfterBreak="0">
    <w:nsid w:val="5DEB3D94"/>
    <w:multiLevelType w:val="multilevel"/>
    <w:tmpl w:val="0C88FA64"/>
    <w:lvl w:ilvl="0">
      <w:start w:val="1"/>
      <w:numFmt w:val="bullet"/>
      <w:lvlText w:val="»"/>
      <w:lvlJc w:val="left"/>
      <w:pPr>
        <w:tabs>
          <w:tab w:val="num" w:pos="0"/>
        </w:tabs>
        <w:ind w:left="4330" w:hanging="360"/>
      </w:pPr>
      <w:rPr>
        <w:rFonts w:ascii="Times New Roman" w:hAnsi="Times New Roman" w:cs="Times New Roman" w:hint="default"/>
        <w:b/>
        <w:bCs/>
      </w:rPr>
    </w:lvl>
    <w:lvl w:ilvl="1">
      <w:start w:val="1"/>
      <w:numFmt w:val="bullet"/>
      <w:lvlText w:val="o"/>
      <w:lvlJc w:val="left"/>
      <w:pPr>
        <w:tabs>
          <w:tab w:val="num" w:pos="0"/>
        </w:tabs>
        <w:ind w:left="1647" w:hanging="360"/>
      </w:pPr>
      <w:rPr>
        <w:rFonts w:ascii="Times New Roman" w:hAnsi="Times New Roman" w:cs="Times New Roman" w:hint="default"/>
      </w:rPr>
    </w:lvl>
    <w:lvl w:ilvl="2">
      <w:start w:val="1"/>
      <w:numFmt w:val="bullet"/>
      <w:lvlText w:val=""/>
      <w:lvlJc w:val="left"/>
      <w:pPr>
        <w:tabs>
          <w:tab w:val="num" w:pos="0"/>
        </w:tabs>
        <w:ind w:left="2367" w:hanging="360"/>
      </w:pPr>
      <w:rPr>
        <w:rFonts w:ascii="Times New Roman" w:hAnsi="Times New Roman" w:cs="Times New Roman" w:hint="default"/>
      </w:rPr>
    </w:lvl>
    <w:lvl w:ilvl="3">
      <w:start w:val="1"/>
      <w:numFmt w:val="bullet"/>
      <w:lvlText w:val=""/>
      <w:lvlJc w:val="left"/>
      <w:pPr>
        <w:tabs>
          <w:tab w:val="num" w:pos="0"/>
        </w:tabs>
        <w:ind w:left="3087" w:hanging="360"/>
      </w:pPr>
      <w:rPr>
        <w:rFonts w:ascii="Times New Roman" w:hAnsi="Times New Roman" w:cs="Times New Roman" w:hint="default"/>
      </w:rPr>
    </w:lvl>
    <w:lvl w:ilvl="4">
      <w:start w:val="1"/>
      <w:numFmt w:val="bullet"/>
      <w:lvlText w:val="o"/>
      <w:lvlJc w:val="left"/>
      <w:pPr>
        <w:tabs>
          <w:tab w:val="num" w:pos="0"/>
        </w:tabs>
        <w:ind w:left="3807" w:hanging="360"/>
      </w:pPr>
      <w:rPr>
        <w:rFonts w:ascii="Times New Roman" w:hAnsi="Times New Roman" w:cs="Times New Roman" w:hint="default"/>
      </w:rPr>
    </w:lvl>
    <w:lvl w:ilvl="5">
      <w:start w:val="1"/>
      <w:numFmt w:val="bullet"/>
      <w:lvlText w:val=""/>
      <w:lvlJc w:val="left"/>
      <w:pPr>
        <w:tabs>
          <w:tab w:val="num" w:pos="0"/>
        </w:tabs>
        <w:ind w:left="4527" w:hanging="360"/>
      </w:pPr>
      <w:rPr>
        <w:rFonts w:ascii="Times New Roman" w:hAnsi="Times New Roman" w:cs="Times New Roman" w:hint="default"/>
      </w:rPr>
    </w:lvl>
    <w:lvl w:ilvl="6">
      <w:start w:val="1"/>
      <w:numFmt w:val="bullet"/>
      <w:lvlText w:val=""/>
      <w:lvlJc w:val="left"/>
      <w:pPr>
        <w:tabs>
          <w:tab w:val="num" w:pos="0"/>
        </w:tabs>
        <w:ind w:left="5247" w:hanging="360"/>
      </w:pPr>
      <w:rPr>
        <w:rFonts w:ascii="Times New Roman" w:hAnsi="Times New Roman" w:cs="Times New Roman" w:hint="default"/>
      </w:rPr>
    </w:lvl>
    <w:lvl w:ilvl="7">
      <w:start w:val="1"/>
      <w:numFmt w:val="bullet"/>
      <w:lvlText w:val="o"/>
      <w:lvlJc w:val="left"/>
      <w:pPr>
        <w:tabs>
          <w:tab w:val="num" w:pos="0"/>
        </w:tabs>
        <w:ind w:left="5967" w:hanging="360"/>
      </w:pPr>
      <w:rPr>
        <w:rFonts w:ascii="Times New Roman" w:hAnsi="Times New Roman" w:cs="Times New Roman" w:hint="default"/>
      </w:rPr>
    </w:lvl>
    <w:lvl w:ilvl="8">
      <w:start w:val="1"/>
      <w:numFmt w:val="bullet"/>
      <w:lvlText w:val=""/>
      <w:lvlJc w:val="left"/>
      <w:pPr>
        <w:tabs>
          <w:tab w:val="num" w:pos="0"/>
        </w:tabs>
        <w:ind w:left="6687" w:hanging="360"/>
      </w:pPr>
      <w:rPr>
        <w:rFonts w:ascii="Times New Roman" w:hAnsi="Times New Roman" w:cs="Times New Roman" w:hint="default"/>
      </w:rPr>
    </w:lvl>
  </w:abstractNum>
  <w:abstractNum w:abstractNumId="135" w15:restartNumberingAfterBreak="0">
    <w:nsid w:val="5EA06F13"/>
    <w:multiLevelType w:val="multilevel"/>
    <w:tmpl w:val="D1E847FE"/>
    <w:lvl w:ilvl="0">
      <w:start w:val="1"/>
      <w:numFmt w:val="bullet"/>
      <w:lvlText w:val=""/>
      <w:lvlJc w:val="left"/>
      <w:pPr>
        <w:tabs>
          <w:tab w:val="num" w:pos="0"/>
        </w:tabs>
        <w:ind w:left="1080" w:hanging="360"/>
      </w:pPr>
      <w:rPr>
        <w:rFonts w:ascii="Wingdings" w:hAnsi="Wingdings" w:cs="Wingdings"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36" w15:restartNumberingAfterBreak="0">
    <w:nsid w:val="5F1D3065"/>
    <w:multiLevelType w:val="hybridMultilevel"/>
    <w:tmpl w:val="BE0A300A"/>
    <w:lvl w:ilvl="0" w:tplc="3FDAE65C">
      <w:start w:val="1"/>
      <w:numFmt w:val="lowerRoman"/>
      <w:lvlText w:val="%1)"/>
      <w:lvlJc w:val="left"/>
      <w:pPr>
        <w:ind w:left="952" w:hanging="360"/>
      </w:pPr>
      <w:rPr>
        <w:rFonts w:hint="default"/>
        <w:b/>
        <w:bCs/>
        <w:color w:val="0B769F"/>
      </w:rPr>
    </w:lvl>
    <w:lvl w:ilvl="1" w:tplc="04100019" w:tentative="1">
      <w:start w:val="1"/>
      <w:numFmt w:val="lowerLetter"/>
      <w:lvlText w:val="%2."/>
      <w:lvlJc w:val="left"/>
      <w:pPr>
        <w:ind w:left="1672" w:hanging="360"/>
      </w:pPr>
    </w:lvl>
    <w:lvl w:ilvl="2" w:tplc="0410001B" w:tentative="1">
      <w:start w:val="1"/>
      <w:numFmt w:val="lowerRoman"/>
      <w:lvlText w:val="%3."/>
      <w:lvlJc w:val="right"/>
      <w:pPr>
        <w:ind w:left="2392" w:hanging="180"/>
      </w:pPr>
    </w:lvl>
    <w:lvl w:ilvl="3" w:tplc="0410000F" w:tentative="1">
      <w:start w:val="1"/>
      <w:numFmt w:val="decimal"/>
      <w:lvlText w:val="%4."/>
      <w:lvlJc w:val="left"/>
      <w:pPr>
        <w:ind w:left="3112" w:hanging="360"/>
      </w:pPr>
    </w:lvl>
    <w:lvl w:ilvl="4" w:tplc="04100019" w:tentative="1">
      <w:start w:val="1"/>
      <w:numFmt w:val="lowerLetter"/>
      <w:lvlText w:val="%5."/>
      <w:lvlJc w:val="left"/>
      <w:pPr>
        <w:ind w:left="3832" w:hanging="360"/>
      </w:pPr>
    </w:lvl>
    <w:lvl w:ilvl="5" w:tplc="0410001B" w:tentative="1">
      <w:start w:val="1"/>
      <w:numFmt w:val="lowerRoman"/>
      <w:lvlText w:val="%6."/>
      <w:lvlJc w:val="right"/>
      <w:pPr>
        <w:ind w:left="4552" w:hanging="180"/>
      </w:pPr>
    </w:lvl>
    <w:lvl w:ilvl="6" w:tplc="0410000F" w:tentative="1">
      <w:start w:val="1"/>
      <w:numFmt w:val="decimal"/>
      <w:lvlText w:val="%7."/>
      <w:lvlJc w:val="left"/>
      <w:pPr>
        <w:ind w:left="5272" w:hanging="360"/>
      </w:pPr>
    </w:lvl>
    <w:lvl w:ilvl="7" w:tplc="04100019" w:tentative="1">
      <w:start w:val="1"/>
      <w:numFmt w:val="lowerLetter"/>
      <w:lvlText w:val="%8."/>
      <w:lvlJc w:val="left"/>
      <w:pPr>
        <w:ind w:left="5992" w:hanging="360"/>
      </w:pPr>
    </w:lvl>
    <w:lvl w:ilvl="8" w:tplc="0410001B" w:tentative="1">
      <w:start w:val="1"/>
      <w:numFmt w:val="lowerRoman"/>
      <w:lvlText w:val="%9."/>
      <w:lvlJc w:val="right"/>
      <w:pPr>
        <w:ind w:left="6712" w:hanging="180"/>
      </w:pPr>
    </w:lvl>
  </w:abstractNum>
  <w:abstractNum w:abstractNumId="137" w15:restartNumberingAfterBreak="0">
    <w:nsid w:val="6087628B"/>
    <w:multiLevelType w:val="multilevel"/>
    <w:tmpl w:val="262AA3C8"/>
    <w:lvl w:ilvl="0">
      <w:start w:val="2"/>
      <w:numFmt w:val="upperLetter"/>
      <w:lvlText w:val="%1."/>
      <w:lvlJc w:val="left"/>
      <w:pPr>
        <w:tabs>
          <w:tab w:val="num" w:pos="0"/>
        </w:tabs>
        <w:ind w:left="10707" w:hanging="360"/>
      </w:pPr>
      <w:rPr>
        <w:rFonts w:ascii="Calibri" w:hAnsi="Calibri"/>
        <w:b/>
        <w:i w:val="0"/>
        <w:color w:val="024E7A" w:themeColor="accent2" w:themeShade="BF"/>
        <w:sz w:val="24"/>
        <w:szCs w:val="36"/>
      </w:rPr>
    </w:lvl>
    <w:lvl w:ilvl="1">
      <w:start w:val="1"/>
      <w:numFmt w:val="lowerLetter"/>
      <w:lvlText w:val="%2."/>
      <w:lvlJc w:val="left"/>
      <w:pPr>
        <w:tabs>
          <w:tab w:val="num" w:pos="0"/>
        </w:tabs>
        <w:ind w:left="11427" w:hanging="360"/>
      </w:pPr>
    </w:lvl>
    <w:lvl w:ilvl="2">
      <w:start w:val="1"/>
      <w:numFmt w:val="lowerRoman"/>
      <w:lvlText w:val="%3."/>
      <w:lvlJc w:val="right"/>
      <w:pPr>
        <w:tabs>
          <w:tab w:val="num" w:pos="0"/>
        </w:tabs>
        <w:ind w:left="12147" w:hanging="180"/>
      </w:pPr>
    </w:lvl>
    <w:lvl w:ilvl="3">
      <w:start w:val="1"/>
      <w:numFmt w:val="decimal"/>
      <w:lvlText w:val="%4."/>
      <w:lvlJc w:val="left"/>
      <w:pPr>
        <w:tabs>
          <w:tab w:val="num" w:pos="0"/>
        </w:tabs>
        <w:ind w:left="12867" w:hanging="360"/>
      </w:pPr>
    </w:lvl>
    <w:lvl w:ilvl="4">
      <w:start w:val="1"/>
      <w:numFmt w:val="lowerLetter"/>
      <w:lvlText w:val="%5."/>
      <w:lvlJc w:val="left"/>
      <w:pPr>
        <w:tabs>
          <w:tab w:val="num" w:pos="0"/>
        </w:tabs>
        <w:ind w:left="13587" w:hanging="360"/>
      </w:pPr>
    </w:lvl>
    <w:lvl w:ilvl="5">
      <w:start w:val="1"/>
      <w:numFmt w:val="lowerRoman"/>
      <w:lvlText w:val="%6."/>
      <w:lvlJc w:val="right"/>
      <w:pPr>
        <w:tabs>
          <w:tab w:val="num" w:pos="0"/>
        </w:tabs>
        <w:ind w:left="14307" w:hanging="180"/>
      </w:pPr>
    </w:lvl>
    <w:lvl w:ilvl="6">
      <w:start w:val="1"/>
      <w:numFmt w:val="decimal"/>
      <w:lvlText w:val="%7."/>
      <w:lvlJc w:val="left"/>
      <w:pPr>
        <w:tabs>
          <w:tab w:val="num" w:pos="0"/>
        </w:tabs>
        <w:ind w:left="15027" w:hanging="360"/>
      </w:pPr>
    </w:lvl>
    <w:lvl w:ilvl="7">
      <w:start w:val="1"/>
      <w:numFmt w:val="lowerLetter"/>
      <w:lvlText w:val="%8."/>
      <w:lvlJc w:val="left"/>
      <w:pPr>
        <w:tabs>
          <w:tab w:val="num" w:pos="0"/>
        </w:tabs>
        <w:ind w:left="15747" w:hanging="360"/>
      </w:pPr>
    </w:lvl>
    <w:lvl w:ilvl="8">
      <w:start w:val="1"/>
      <w:numFmt w:val="lowerRoman"/>
      <w:lvlText w:val="%9."/>
      <w:lvlJc w:val="right"/>
      <w:pPr>
        <w:tabs>
          <w:tab w:val="num" w:pos="0"/>
        </w:tabs>
        <w:ind w:left="16467" w:hanging="180"/>
      </w:pPr>
    </w:lvl>
  </w:abstractNum>
  <w:abstractNum w:abstractNumId="138" w15:restartNumberingAfterBreak="0">
    <w:nsid w:val="62B0563B"/>
    <w:multiLevelType w:val="multilevel"/>
    <w:tmpl w:val="79AAFE14"/>
    <w:lvl w:ilvl="0">
      <w:start w:val="4"/>
      <w:numFmt w:val="decimal"/>
      <w:lvlText w:val="%1."/>
      <w:lvlJc w:val="left"/>
      <w:pPr>
        <w:tabs>
          <w:tab w:val="num" w:pos="0"/>
        </w:tabs>
        <w:ind w:left="360" w:hanging="360"/>
      </w:pPr>
      <w:rPr>
        <w:rFonts w:hint="default"/>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39" w15:restartNumberingAfterBreak="0">
    <w:nsid w:val="62F218CD"/>
    <w:multiLevelType w:val="hybridMultilevel"/>
    <w:tmpl w:val="57B428D2"/>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0" w15:restartNumberingAfterBreak="0">
    <w:nsid w:val="65426206"/>
    <w:multiLevelType w:val="multilevel"/>
    <w:tmpl w:val="B4D6029A"/>
    <w:lvl w:ilvl="0">
      <w:start w:val="1"/>
      <w:numFmt w:val="decimal"/>
      <w:lvlText w:val="%1."/>
      <w:lvlJc w:val="left"/>
      <w:pPr>
        <w:tabs>
          <w:tab w:val="num" w:pos="0"/>
        </w:tabs>
        <w:ind w:left="1919" w:hanging="360"/>
      </w:pPr>
      <w:rPr>
        <w:b/>
        <w:bCs/>
        <w:i w:val="0"/>
        <w:iCs w:val="0"/>
        <w:sz w:val="32"/>
      </w:rPr>
    </w:lvl>
    <w:lvl w:ilvl="1">
      <w:start w:val="1"/>
      <w:numFmt w:val="decimal"/>
      <w:suff w:val="nothing"/>
      <w:lvlText w:val="%1.%2"/>
      <w:lvlJc w:val="left"/>
      <w:pPr>
        <w:tabs>
          <w:tab w:val="num" w:pos="0"/>
        </w:tabs>
        <w:ind w:left="3553"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41" w15:restartNumberingAfterBreak="0">
    <w:nsid w:val="65EA1962"/>
    <w:multiLevelType w:val="multilevel"/>
    <w:tmpl w:val="06462268"/>
    <w:lvl w:ilvl="0">
      <w:start w:val="1"/>
      <w:numFmt w:val="decimal"/>
      <w:lvlText w:val="%1."/>
      <w:lvlJc w:val="left"/>
      <w:pPr>
        <w:tabs>
          <w:tab w:val="num" w:pos="0"/>
        </w:tabs>
        <w:ind w:left="360" w:hanging="360"/>
      </w:pPr>
      <w:rPr>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142" w15:restartNumberingAfterBreak="0">
    <w:nsid w:val="66144C34"/>
    <w:multiLevelType w:val="multilevel"/>
    <w:tmpl w:val="EDA4550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3" w15:restartNumberingAfterBreak="0">
    <w:nsid w:val="66A523AE"/>
    <w:multiLevelType w:val="multilevel"/>
    <w:tmpl w:val="12BE4328"/>
    <w:lvl w:ilvl="0">
      <w:start w:val="1"/>
      <w:numFmt w:val="decimal"/>
      <w:lvlText w:val="%1."/>
      <w:lvlJc w:val="left"/>
      <w:pPr>
        <w:tabs>
          <w:tab w:val="num" w:pos="0"/>
        </w:tabs>
        <w:ind w:left="360" w:hanging="360"/>
      </w:pPr>
      <w:rPr>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4" w15:restartNumberingAfterBreak="0">
    <w:nsid w:val="687D5715"/>
    <w:multiLevelType w:val="multilevel"/>
    <w:tmpl w:val="022CC1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5" w15:restartNumberingAfterBreak="0">
    <w:nsid w:val="68944EE2"/>
    <w:multiLevelType w:val="multilevel"/>
    <w:tmpl w:val="D4462F24"/>
    <w:lvl w:ilvl="0">
      <w:start w:val="1"/>
      <w:numFmt w:val="lowerLetter"/>
      <w:lvlText w:val="%1."/>
      <w:lvlJc w:val="left"/>
      <w:pPr>
        <w:tabs>
          <w:tab w:val="num" w:pos="0"/>
        </w:tabs>
        <w:ind w:left="720" w:hanging="360"/>
      </w:pPr>
      <w:rPr>
        <w:rFonts w:ascii="Calibri" w:hAnsi="Calibri"/>
        <w:caps w:val="0"/>
        <w:smallCaps w:val="0"/>
        <w:strike w:val="0"/>
        <w:dstrike w:val="0"/>
        <w:vanish w:val="0"/>
        <w:color w:val="auto"/>
        <w:position w:val="0"/>
        <w:sz w:val="24"/>
        <w:szCs w:val="1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6" w15:restartNumberingAfterBreak="0">
    <w:nsid w:val="68957C63"/>
    <w:multiLevelType w:val="multilevel"/>
    <w:tmpl w:val="90163428"/>
    <w:styleLink w:val="WWNum34"/>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7" w15:restartNumberingAfterBreak="0">
    <w:nsid w:val="69E53721"/>
    <w:multiLevelType w:val="multilevel"/>
    <w:tmpl w:val="585C2BF0"/>
    <w:lvl w:ilvl="0">
      <w:start w:val="1"/>
      <w:numFmt w:val="decimal"/>
      <w:lvlText w:val="%1."/>
      <w:lvlJc w:val="left"/>
      <w:pPr>
        <w:tabs>
          <w:tab w:val="num" w:pos="0"/>
        </w:tabs>
        <w:ind w:left="360" w:hanging="360"/>
      </w:pPr>
      <w:rPr>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8" w15:restartNumberingAfterBreak="0">
    <w:nsid w:val="6ADE122B"/>
    <w:multiLevelType w:val="multilevel"/>
    <w:tmpl w:val="50FE75EC"/>
    <w:lvl w:ilvl="0">
      <w:start w:val="1"/>
      <w:numFmt w:val="lowerRoman"/>
      <w:lvlText w:val="%1."/>
      <w:lvlJc w:val="right"/>
      <w:pPr>
        <w:tabs>
          <w:tab w:val="num" w:pos="0"/>
        </w:tabs>
        <w:ind w:left="720" w:hanging="360"/>
      </w:pPr>
      <w:rPr>
        <w:b/>
        <w:bCs/>
      </w:rPr>
    </w:lvl>
    <w:lvl w:ilvl="1">
      <w:start w:val="1"/>
      <w:numFmt w:val="lowerLetter"/>
      <w:lvlText w:val="%2)"/>
      <w:lvlJc w:val="left"/>
      <w:pPr>
        <w:tabs>
          <w:tab w:val="num" w:pos="0"/>
        </w:tabs>
        <w:ind w:left="1080" w:hanging="360"/>
      </w:pPr>
    </w:lvl>
    <w:lvl w:ilvl="2">
      <w:start w:val="1"/>
      <w:numFmt w:val="lowerLetter"/>
      <w:lvlText w:val="%3)"/>
      <w:lvlJc w:val="left"/>
      <w:pPr>
        <w:tabs>
          <w:tab w:val="num" w:pos="0"/>
        </w:tabs>
        <w:ind w:left="1440" w:hanging="360"/>
      </w:pPr>
    </w:lvl>
    <w:lvl w:ilvl="3">
      <w:start w:val="1"/>
      <w:numFmt w:val="lowerLetter"/>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Letter"/>
      <w:lvlText w:val="%6)"/>
      <w:lvlJc w:val="left"/>
      <w:pPr>
        <w:tabs>
          <w:tab w:val="num" w:pos="0"/>
        </w:tabs>
        <w:ind w:left="2520" w:hanging="360"/>
      </w:pPr>
    </w:lvl>
    <w:lvl w:ilvl="6">
      <w:start w:val="1"/>
      <w:numFmt w:val="lowerLetter"/>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Letter"/>
      <w:lvlText w:val="%9)"/>
      <w:lvlJc w:val="left"/>
      <w:pPr>
        <w:tabs>
          <w:tab w:val="num" w:pos="0"/>
        </w:tabs>
        <w:ind w:left="3600" w:hanging="360"/>
      </w:pPr>
    </w:lvl>
  </w:abstractNum>
  <w:abstractNum w:abstractNumId="149" w15:restartNumberingAfterBreak="0">
    <w:nsid w:val="6B811060"/>
    <w:multiLevelType w:val="multilevel"/>
    <w:tmpl w:val="AAD8BA04"/>
    <w:lvl w:ilvl="0">
      <w:start w:val="1"/>
      <w:numFmt w:val="lowerRoman"/>
      <w:lvlText w:val="%1."/>
      <w:lvlJc w:val="right"/>
      <w:pPr>
        <w:tabs>
          <w:tab w:val="num" w:pos="0"/>
        </w:tabs>
        <w:ind w:left="720" w:hanging="360"/>
      </w:pPr>
      <w:rPr>
        <w:b/>
        <w:bCs/>
        <w:i w:val="0"/>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b/>
        <w:bC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0" w15:restartNumberingAfterBreak="0">
    <w:nsid w:val="6DD67EE1"/>
    <w:multiLevelType w:val="multilevel"/>
    <w:tmpl w:val="BEAC4ECE"/>
    <w:lvl w:ilvl="0">
      <w:start w:val="1"/>
      <w:numFmt w:val="bullet"/>
      <w:lvlText w:val=""/>
      <w:lvlJc w:val="left"/>
      <w:pPr>
        <w:tabs>
          <w:tab w:val="num" w:pos="720"/>
        </w:tabs>
        <w:ind w:left="720" w:hanging="360"/>
      </w:pPr>
      <w:rPr>
        <w:rFonts w:ascii="Wingdings" w:hAnsi="Wingdings" w:cs="Wingdings" w:hint="default"/>
        <w:b w:val="0"/>
        <w:i w:val="0"/>
        <w:sz w:val="28"/>
      </w:rPr>
    </w:lvl>
    <w:lvl w:ilvl="1">
      <w:start w:val="1"/>
      <w:numFmt w:val="decimal"/>
      <w:lvlText w:val="%2."/>
      <w:lvlJc w:val="left"/>
      <w:pPr>
        <w:tabs>
          <w:tab w:val="num" w:pos="0"/>
        </w:tabs>
        <w:ind w:left="1440" w:hanging="360"/>
      </w:pPr>
      <w:rPr>
        <w:b/>
        <w:i w:val="0"/>
      </w:rPr>
    </w:lvl>
    <w:lvl w:ilvl="2">
      <w:start w:val="3"/>
      <w:numFmt w:val="bullet"/>
      <w:lvlText w:val="-"/>
      <w:lvlJc w:val="left"/>
      <w:pPr>
        <w:tabs>
          <w:tab w:val="num" w:pos="0"/>
        </w:tabs>
        <w:ind w:left="2160" w:hanging="360"/>
      </w:pPr>
      <w:rPr>
        <w:rFonts w:ascii="Calibri" w:eastAsiaTheme="minorHAnsi" w:hAnsi="Calibri" w:cs="Calibri" w:hint="default"/>
      </w:rPr>
    </w:lvl>
    <w:lvl w:ilvl="3">
      <w:start w:val="1"/>
      <w:numFmt w:val="lowerRoman"/>
      <w:lvlText w:val="%4."/>
      <w:lvlJc w:val="left"/>
      <w:pPr>
        <w:tabs>
          <w:tab w:val="num" w:pos="0"/>
        </w:tabs>
        <w:ind w:left="3240" w:hanging="720"/>
      </w:pPr>
    </w:lvl>
    <w:lvl w:ilvl="4">
      <w:start w:val="8"/>
      <w:numFmt w:val="upperLetter"/>
      <w:lvlText w:val="%5."/>
      <w:lvlJc w:val="left"/>
      <w:pPr>
        <w:tabs>
          <w:tab w:val="num" w:pos="0"/>
        </w:tabs>
        <w:ind w:left="3600" w:hanging="360"/>
      </w:pPr>
    </w:lvl>
    <w:lvl w:ilvl="5">
      <w:start w:val="1"/>
      <w:numFmt w:val="lowerLetter"/>
      <w:lvlText w:val="%6)"/>
      <w:lvlJc w:val="left"/>
      <w:pPr>
        <w:tabs>
          <w:tab w:val="num" w:pos="0"/>
        </w:tabs>
        <w:ind w:left="4320" w:hanging="360"/>
      </w:p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1" w15:restartNumberingAfterBreak="0">
    <w:nsid w:val="6F915833"/>
    <w:multiLevelType w:val="hybridMultilevel"/>
    <w:tmpl w:val="C2D4D4B4"/>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52" w15:restartNumberingAfterBreak="0">
    <w:nsid w:val="6FB9634A"/>
    <w:multiLevelType w:val="multilevel"/>
    <w:tmpl w:val="D3B2D446"/>
    <w:lvl w:ilvl="0">
      <w:start w:val="1"/>
      <w:numFmt w:val="bullet"/>
      <w:lvlText w:val=""/>
      <w:lvlJc w:val="left"/>
      <w:pPr>
        <w:tabs>
          <w:tab w:val="num" w:pos="0"/>
        </w:tabs>
        <w:ind w:left="1287" w:hanging="360"/>
      </w:pPr>
      <w:rPr>
        <w:rFonts w:ascii="Times New Roman" w:hAnsi="Times New Roman" w:cs="Times New Roman" w:hint="default"/>
        <w:b w:val="0"/>
        <w:i w:val="0"/>
        <w:sz w:val="28"/>
      </w:rPr>
    </w:lvl>
    <w:lvl w:ilvl="1">
      <w:start w:val="1"/>
      <w:numFmt w:val="bullet"/>
      <w:lvlText w:val="o"/>
      <w:lvlJc w:val="left"/>
      <w:pPr>
        <w:tabs>
          <w:tab w:val="num" w:pos="0"/>
        </w:tabs>
        <w:ind w:left="2007" w:hanging="360"/>
      </w:pPr>
      <w:rPr>
        <w:rFonts w:ascii="Times New Roman" w:hAnsi="Times New Roman" w:cs="Times New Roman" w:hint="default"/>
      </w:rPr>
    </w:lvl>
    <w:lvl w:ilvl="2">
      <w:start w:val="1"/>
      <w:numFmt w:val="bullet"/>
      <w:lvlText w:val=""/>
      <w:lvlJc w:val="left"/>
      <w:pPr>
        <w:tabs>
          <w:tab w:val="num" w:pos="0"/>
        </w:tabs>
        <w:ind w:left="2727" w:hanging="360"/>
      </w:pPr>
      <w:rPr>
        <w:rFonts w:ascii="Times New Roman" w:hAnsi="Times New Roman" w:cs="Times New Roman" w:hint="default"/>
      </w:rPr>
    </w:lvl>
    <w:lvl w:ilvl="3">
      <w:start w:val="1"/>
      <w:numFmt w:val="bullet"/>
      <w:lvlText w:val=""/>
      <w:lvlJc w:val="left"/>
      <w:pPr>
        <w:tabs>
          <w:tab w:val="num" w:pos="0"/>
        </w:tabs>
        <w:ind w:left="3447" w:hanging="360"/>
      </w:pPr>
      <w:rPr>
        <w:rFonts w:ascii="Times New Roman" w:hAnsi="Times New Roman" w:cs="Times New Roman" w:hint="default"/>
      </w:rPr>
    </w:lvl>
    <w:lvl w:ilvl="4">
      <w:start w:val="1"/>
      <w:numFmt w:val="bullet"/>
      <w:lvlText w:val="o"/>
      <w:lvlJc w:val="left"/>
      <w:pPr>
        <w:tabs>
          <w:tab w:val="num" w:pos="0"/>
        </w:tabs>
        <w:ind w:left="4167" w:hanging="360"/>
      </w:pPr>
      <w:rPr>
        <w:rFonts w:ascii="Times New Roman" w:hAnsi="Times New Roman" w:cs="Times New Roman" w:hint="default"/>
      </w:rPr>
    </w:lvl>
    <w:lvl w:ilvl="5">
      <w:start w:val="1"/>
      <w:numFmt w:val="bullet"/>
      <w:lvlText w:val=""/>
      <w:lvlJc w:val="left"/>
      <w:pPr>
        <w:tabs>
          <w:tab w:val="num" w:pos="0"/>
        </w:tabs>
        <w:ind w:left="4887" w:hanging="360"/>
      </w:pPr>
      <w:rPr>
        <w:rFonts w:ascii="Times New Roman" w:hAnsi="Times New Roman" w:cs="Times New Roman" w:hint="default"/>
      </w:rPr>
    </w:lvl>
    <w:lvl w:ilvl="6">
      <w:start w:val="1"/>
      <w:numFmt w:val="bullet"/>
      <w:lvlText w:val=""/>
      <w:lvlJc w:val="left"/>
      <w:pPr>
        <w:tabs>
          <w:tab w:val="num" w:pos="0"/>
        </w:tabs>
        <w:ind w:left="5607" w:hanging="360"/>
      </w:pPr>
      <w:rPr>
        <w:rFonts w:ascii="Times New Roman" w:hAnsi="Times New Roman" w:cs="Times New Roman" w:hint="default"/>
      </w:rPr>
    </w:lvl>
    <w:lvl w:ilvl="7">
      <w:start w:val="1"/>
      <w:numFmt w:val="bullet"/>
      <w:lvlText w:val="o"/>
      <w:lvlJc w:val="left"/>
      <w:pPr>
        <w:tabs>
          <w:tab w:val="num" w:pos="0"/>
        </w:tabs>
        <w:ind w:left="6327" w:hanging="360"/>
      </w:pPr>
      <w:rPr>
        <w:rFonts w:ascii="Times New Roman" w:hAnsi="Times New Roman" w:cs="Times New Roman" w:hint="default"/>
      </w:rPr>
    </w:lvl>
    <w:lvl w:ilvl="8">
      <w:start w:val="1"/>
      <w:numFmt w:val="bullet"/>
      <w:lvlText w:val=""/>
      <w:lvlJc w:val="left"/>
      <w:pPr>
        <w:tabs>
          <w:tab w:val="num" w:pos="0"/>
        </w:tabs>
        <w:ind w:left="7047" w:hanging="360"/>
      </w:pPr>
      <w:rPr>
        <w:rFonts w:ascii="Times New Roman" w:hAnsi="Times New Roman" w:cs="Times New Roman" w:hint="default"/>
      </w:rPr>
    </w:lvl>
  </w:abstractNum>
  <w:abstractNum w:abstractNumId="153" w15:restartNumberingAfterBreak="0">
    <w:nsid w:val="6FBA0669"/>
    <w:multiLevelType w:val="multilevel"/>
    <w:tmpl w:val="4BEE7564"/>
    <w:lvl w:ilvl="0">
      <w:start w:val="1"/>
      <w:numFmt w:val="decimal"/>
      <w:lvlText w:val="%1."/>
      <w:lvlJc w:val="left"/>
      <w:pPr>
        <w:tabs>
          <w:tab w:val="num" w:pos="0"/>
        </w:tabs>
        <w:ind w:left="360" w:hanging="360"/>
      </w:pPr>
      <w:rPr>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4" w15:restartNumberingAfterBreak="0">
    <w:nsid w:val="6FED2DA7"/>
    <w:multiLevelType w:val="multilevel"/>
    <w:tmpl w:val="24AC475A"/>
    <w:lvl w:ilvl="0">
      <w:start w:val="1"/>
      <w:numFmt w:val="lowerLetter"/>
      <w:lvlText w:val="%1)"/>
      <w:lvlJc w:val="left"/>
      <w:pPr>
        <w:tabs>
          <w:tab w:val="num" w:pos="0"/>
        </w:tabs>
        <w:ind w:left="36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5" w15:restartNumberingAfterBreak="0">
    <w:nsid w:val="70065C11"/>
    <w:multiLevelType w:val="multilevel"/>
    <w:tmpl w:val="5E86D75A"/>
    <w:lvl w:ilvl="0">
      <w:start w:val="1"/>
      <w:numFmt w:val="decimal"/>
      <w:lvlText w:val="%1."/>
      <w:lvlJc w:val="left"/>
      <w:pPr>
        <w:tabs>
          <w:tab w:val="num" w:pos="0"/>
        </w:tabs>
        <w:ind w:left="1146" w:hanging="360"/>
      </w:pPr>
    </w:lvl>
    <w:lvl w:ilvl="1">
      <w:start w:val="1"/>
      <w:numFmt w:val="bullet"/>
      <w:lvlText w:val="»"/>
      <w:lvlJc w:val="left"/>
      <w:pPr>
        <w:tabs>
          <w:tab w:val="num" w:pos="0"/>
        </w:tabs>
        <w:ind w:left="1866" w:hanging="360"/>
      </w:pPr>
      <w:rPr>
        <w:rFonts w:ascii="Calibri Light" w:hAnsi="Calibri Light" w:cs="Calibri Light" w:hint="default"/>
      </w:r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56" w15:restartNumberingAfterBreak="0">
    <w:nsid w:val="706F25E9"/>
    <w:multiLevelType w:val="hybridMultilevel"/>
    <w:tmpl w:val="F6B628BE"/>
    <w:lvl w:ilvl="0" w:tplc="0410000B">
      <w:start w:val="1"/>
      <w:numFmt w:val="bullet"/>
      <w:lvlText w:val=""/>
      <w:lvlJc w:val="left"/>
      <w:pPr>
        <w:ind w:left="458" w:hanging="360"/>
      </w:pPr>
      <w:rPr>
        <w:rFonts w:ascii="Wingdings" w:hAnsi="Wingdings" w:hint="default"/>
        <w:color w:val="1F1F1F"/>
        <w:sz w:val="19"/>
        <w:szCs w:val="19"/>
        <w:lang w:eastAsia="en-US"/>
      </w:rPr>
    </w:lvl>
    <w:lvl w:ilvl="1" w:tplc="FFFFFFFF" w:tentative="1">
      <w:start w:val="1"/>
      <w:numFmt w:val="bullet"/>
      <w:lvlText w:val="o"/>
      <w:lvlJc w:val="left"/>
      <w:pPr>
        <w:ind w:left="1178" w:hanging="360"/>
      </w:pPr>
      <w:rPr>
        <w:rFonts w:ascii="Courier New" w:hAnsi="Courier New" w:cs="Courier New" w:hint="default"/>
      </w:rPr>
    </w:lvl>
    <w:lvl w:ilvl="2" w:tplc="FFFFFFFF" w:tentative="1">
      <w:start w:val="1"/>
      <w:numFmt w:val="bullet"/>
      <w:lvlText w:val=""/>
      <w:lvlJc w:val="left"/>
      <w:pPr>
        <w:ind w:left="1898" w:hanging="360"/>
      </w:pPr>
      <w:rPr>
        <w:rFonts w:ascii="Wingdings" w:hAnsi="Wingdings" w:hint="default"/>
      </w:rPr>
    </w:lvl>
    <w:lvl w:ilvl="3" w:tplc="FFFFFFFF" w:tentative="1">
      <w:start w:val="1"/>
      <w:numFmt w:val="bullet"/>
      <w:lvlText w:val=""/>
      <w:lvlJc w:val="left"/>
      <w:pPr>
        <w:ind w:left="2618" w:hanging="360"/>
      </w:pPr>
      <w:rPr>
        <w:rFonts w:ascii="Symbol" w:hAnsi="Symbol" w:hint="default"/>
      </w:rPr>
    </w:lvl>
    <w:lvl w:ilvl="4" w:tplc="FFFFFFFF" w:tentative="1">
      <w:start w:val="1"/>
      <w:numFmt w:val="bullet"/>
      <w:lvlText w:val="o"/>
      <w:lvlJc w:val="left"/>
      <w:pPr>
        <w:ind w:left="3338" w:hanging="360"/>
      </w:pPr>
      <w:rPr>
        <w:rFonts w:ascii="Courier New" w:hAnsi="Courier New" w:cs="Courier New" w:hint="default"/>
      </w:rPr>
    </w:lvl>
    <w:lvl w:ilvl="5" w:tplc="FFFFFFFF" w:tentative="1">
      <w:start w:val="1"/>
      <w:numFmt w:val="bullet"/>
      <w:lvlText w:val=""/>
      <w:lvlJc w:val="left"/>
      <w:pPr>
        <w:ind w:left="4058" w:hanging="360"/>
      </w:pPr>
      <w:rPr>
        <w:rFonts w:ascii="Wingdings" w:hAnsi="Wingdings" w:hint="default"/>
      </w:rPr>
    </w:lvl>
    <w:lvl w:ilvl="6" w:tplc="FFFFFFFF" w:tentative="1">
      <w:start w:val="1"/>
      <w:numFmt w:val="bullet"/>
      <w:lvlText w:val=""/>
      <w:lvlJc w:val="left"/>
      <w:pPr>
        <w:ind w:left="4778" w:hanging="360"/>
      </w:pPr>
      <w:rPr>
        <w:rFonts w:ascii="Symbol" w:hAnsi="Symbol" w:hint="default"/>
      </w:rPr>
    </w:lvl>
    <w:lvl w:ilvl="7" w:tplc="FFFFFFFF" w:tentative="1">
      <w:start w:val="1"/>
      <w:numFmt w:val="bullet"/>
      <w:lvlText w:val="o"/>
      <w:lvlJc w:val="left"/>
      <w:pPr>
        <w:ind w:left="5498" w:hanging="360"/>
      </w:pPr>
      <w:rPr>
        <w:rFonts w:ascii="Courier New" w:hAnsi="Courier New" w:cs="Courier New" w:hint="default"/>
      </w:rPr>
    </w:lvl>
    <w:lvl w:ilvl="8" w:tplc="FFFFFFFF" w:tentative="1">
      <w:start w:val="1"/>
      <w:numFmt w:val="bullet"/>
      <w:lvlText w:val=""/>
      <w:lvlJc w:val="left"/>
      <w:pPr>
        <w:ind w:left="6218" w:hanging="360"/>
      </w:pPr>
      <w:rPr>
        <w:rFonts w:ascii="Wingdings" w:hAnsi="Wingdings" w:hint="default"/>
      </w:rPr>
    </w:lvl>
  </w:abstractNum>
  <w:abstractNum w:abstractNumId="157" w15:restartNumberingAfterBreak="0">
    <w:nsid w:val="70AE21BC"/>
    <w:multiLevelType w:val="multilevel"/>
    <w:tmpl w:val="C45462CC"/>
    <w:lvl w:ilvl="0">
      <w:start w:val="1"/>
      <w:numFmt w:val="lowerLetter"/>
      <w:lvlText w:val="%1)"/>
      <w:lvlJc w:val="left"/>
      <w:pPr>
        <w:tabs>
          <w:tab w:val="num" w:pos="0"/>
        </w:tabs>
        <w:ind w:left="720" w:hanging="360"/>
      </w:pPr>
      <w:rPr>
        <w:b/>
        <w:bCs/>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8" w15:restartNumberingAfterBreak="0">
    <w:nsid w:val="70C17DAC"/>
    <w:multiLevelType w:val="multilevel"/>
    <w:tmpl w:val="41E6943C"/>
    <w:name w:val="WW8Num72"/>
    <w:lvl w:ilvl="0">
      <w:start w:val="1"/>
      <w:numFmt w:val="decimal"/>
      <w:pStyle w:val="Titolo1"/>
      <w:lvlText w:val="%1"/>
      <w:lvlJc w:val="left"/>
      <w:pPr>
        <w:ind w:left="3693"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59" w15:restartNumberingAfterBreak="0">
    <w:nsid w:val="71F74F75"/>
    <w:multiLevelType w:val="multilevel"/>
    <w:tmpl w:val="07827ACC"/>
    <w:lvl w:ilvl="0">
      <w:start w:val="1"/>
      <w:numFmt w:val="bullet"/>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1800" w:hanging="360"/>
      </w:pPr>
      <w:rPr>
        <w:rFonts w:ascii="Times New Roman" w:hAnsi="Times New Roman" w:cs="Times New Roman" w:hint="default"/>
      </w:rPr>
    </w:lvl>
    <w:lvl w:ilvl="2">
      <w:start w:val="1"/>
      <w:numFmt w:val="bullet"/>
      <w:lvlText w:val=""/>
      <w:lvlJc w:val="left"/>
      <w:pPr>
        <w:tabs>
          <w:tab w:val="num" w:pos="0"/>
        </w:tabs>
        <w:ind w:left="2520" w:hanging="360"/>
      </w:pPr>
      <w:rPr>
        <w:rFonts w:ascii="Times New Roman" w:hAnsi="Times New Roman" w:cs="Times New Roman" w:hint="default"/>
      </w:rPr>
    </w:lvl>
    <w:lvl w:ilvl="3">
      <w:start w:val="1"/>
      <w:numFmt w:val="bullet"/>
      <w:lvlText w:val=""/>
      <w:lvlJc w:val="left"/>
      <w:pPr>
        <w:tabs>
          <w:tab w:val="num" w:pos="0"/>
        </w:tabs>
        <w:ind w:left="3240" w:hanging="360"/>
      </w:pPr>
      <w:rPr>
        <w:rFonts w:ascii="Times New Roman" w:hAnsi="Times New Roman" w:cs="Times New Roman" w:hint="default"/>
      </w:rPr>
    </w:lvl>
    <w:lvl w:ilvl="4">
      <w:start w:val="1"/>
      <w:numFmt w:val="bullet"/>
      <w:lvlText w:val="o"/>
      <w:lvlJc w:val="left"/>
      <w:pPr>
        <w:tabs>
          <w:tab w:val="num" w:pos="0"/>
        </w:tabs>
        <w:ind w:left="3960" w:hanging="360"/>
      </w:pPr>
      <w:rPr>
        <w:rFonts w:ascii="Times New Roman" w:hAnsi="Times New Roman" w:cs="Times New Roman" w:hint="default"/>
      </w:rPr>
    </w:lvl>
    <w:lvl w:ilvl="5">
      <w:start w:val="1"/>
      <w:numFmt w:val="bullet"/>
      <w:lvlText w:val=""/>
      <w:lvlJc w:val="left"/>
      <w:pPr>
        <w:tabs>
          <w:tab w:val="num" w:pos="0"/>
        </w:tabs>
        <w:ind w:left="4680" w:hanging="360"/>
      </w:pPr>
      <w:rPr>
        <w:rFonts w:ascii="Times New Roman" w:hAnsi="Times New Roman" w:cs="Times New Roman" w:hint="default"/>
      </w:rPr>
    </w:lvl>
    <w:lvl w:ilvl="6">
      <w:start w:val="1"/>
      <w:numFmt w:val="bullet"/>
      <w:lvlText w:val=""/>
      <w:lvlJc w:val="left"/>
      <w:pPr>
        <w:tabs>
          <w:tab w:val="num" w:pos="0"/>
        </w:tabs>
        <w:ind w:left="5400" w:hanging="360"/>
      </w:pPr>
      <w:rPr>
        <w:rFonts w:ascii="Times New Roman" w:hAnsi="Times New Roman" w:cs="Times New Roman" w:hint="default"/>
      </w:rPr>
    </w:lvl>
    <w:lvl w:ilvl="7">
      <w:start w:val="1"/>
      <w:numFmt w:val="bullet"/>
      <w:lvlText w:val="o"/>
      <w:lvlJc w:val="left"/>
      <w:pPr>
        <w:tabs>
          <w:tab w:val="num" w:pos="0"/>
        </w:tabs>
        <w:ind w:left="6120" w:hanging="360"/>
      </w:pPr>
      <w:rPr>
        <w:rFonts w:ascii="Times New Roman" w:hAnsi="Times New Roman" w:cs="Times New Roman" w:hint="default"/>
      </w:rPr>
    </w:lvl>
    <w:lvl w:ilvl="8">
      <w:start w:val="1"/>
      <w:numFmt w:val="bullet"/>
      <w:lvlText w:val=""/>
      <w:lvlJc w:val="left"/>
      <w:pPr>
        <w:tabs>
          <w:tab w:val="num" w:pos="0"/>
        </w:tabs>
        <w:ind w:left="6840" w:hanging="360"/>
      </w:pPr>
      <w:rPr>
        <w:rFonts w:ascii="Times New Roman" w:hAnsi="Times New Roman" w:cs="Times New Roman" w:hint="default"/>
      </w:rPr>
    </w:lvl>
  </w:abstractNum>
  <w:abstractNum w:abstractNumId="160" w15:restartNumberingAfterBreak="0">
    <w:nsid w:val="7553380D"/>
    <w:multiLevelType w:val="multilevel"/>
    <w:tmpl w:val="D284A30A"/>
    <w:lvl w:ilvl="0">
      <w:start w:val="1"/>
      <w:numFmt w:val="bullet"/>
      <w:lvlText w:val="»"/>
      <w:lvlJc w:val="left"/>
      <w:pPr>
        <w:tabs>
          <w:tab w:val="num" w:pos="0"/>
        </w:tabs>
        <w:ind w:left="1038" w:hanging="360"/>
      </w:pPr>
      <w:rPr>
        <w:rFonts w:ascii="Calibri Light" w:hAnsi="Calibri Light" w:cs="Calibri Light" w:hint="default"/>
        <w:sz w:val="28"/>
        <w:szCs w:val="22"/>
      </w:rPr>
    </w:lvl>
    <w:lvl w:ilvl="1">
      <w:start w:val="1"/>
      <w:numFmt w:val="bullet"/>
      <w:lvlText w:val="o"/>
      <w:lvlJc w:val="left"/>
      <w:pPr>
        <w:tabs>
          <w:tab w:val="num" w:pos="0"/>
        </w:tabs>
        <w:ind w:left="1758" w:hanging="360"/>
      </w:pPr>
      <w:rPr>
        <w:rFonts w:ascii="Courier New" w:hAnsi="Courier New" w:cs="Courier New" w:hint="default"/>
      </w:rPr>
    </w:lvl>
    <w:lvl w:ilvl="2">
      <w:start w:val="1"/>
      <w:numFmt w:val="bullet"/>
      <w:lvlText w:val=""/>
      <w:lvlJc w:val="left"/>
      <w:pPr>
        <w:tabs>
          <w:tab w:val="num" w:pos="0"/>
        </w:tabs>
        <w:ind w:left="2478" w:hanging="360"/>
      </w:pPr>
      <w:rPr>
        <w:rFonts w:ascii="Wingdings" w:hAnsi="Wingdings" w:cs="Wingdings" w:hint="default"/>
      </w:rPr>
    </w:lvl>
    <w:lvl w:ilvl="3">
      <w:start w:val="1"/>
      <w:numFmt w:val="bullet"/>
      <w:lvlText w:val=""/>
      <w:lvlJc w:val="left"/>
      <w:pPr>
        <w:tabs>
          <w:tab w:val="num" w:pos="0"/>
        </w:tabs>
        <w:ind w:left="3198" w:hanging="360"/>
      </w:pPr>
      <w:rPr>
        <w:rFonts w:ascii="Symbol" w:hAnsi="Symbol" w:cs="Symbol" w:hint="default"/>
      </w:rPr>
    </w:lvl>
    <w:lvl w:ilvl="4">
      <w:start w:val="1"/>
      <w:numFmt w:val="bullet"/>
      <w:lvlText w:val="o"/>
      <w:lvlJc w:val="left"/>
      <w:pPr>
        <w:tabs>
          <w:tab w:val="num" w:pos="0"/>
        </w:tabs>
        <w:ind w:left="3918" w:hanging="360"/>
      </w:pPr>
      <w:rPr>
        <w:rFonts w:ascii="Courier New" w:hAnsi="Courier New" w:cs="Courier New" w:hint="default"/>
      </w:rPr>
    </w:lvl>
    <w:lvl w:ilvl="5">
      <w:start w:val="1"/>
      <w:numFmt w:val="bullet"/>
      <w:lvlText w:val=""/>
      <w:lvlJc w:val="left"/>
      <w:pPr>
        <w:tabs>
          <w:tab w:val="num" w:pos="0"/>
        </w:tabs>
        <w:ind w:left="4638" w:hanging="360"/>
      </w:pPr>
      <w:rPr>
        <w:rFonts w:ascii="Wingdings" w:hAnsi="Wingdings" w:cs="Wingdings" w:hint="default"/>
      </w:rPr>
    </w:lvl>
    <w:lvl w:ilvl="6">
      <w:start w:val="1"/>
      <w:numFmt w:val="bullet"/>
      <w:lvlText w:val=""/>
      <w:lvlJc w:val="left"/>
      <w:pPr>
        <w:tabs>
          <w:tab w:val="num" w:pos="0"/>
        </w:tabs>
        <w:ind w:left="5358" w:hanging="360"/>
      </w:pPr>
      <w:rPr>
        <w:rFonts w:ascii="Symbol" w:hAnsi="Symbol" w:cs="Symbol" w:hint="default"/>
      </w:rPr>
    </w:lvl>
    <w:lvl w:ilvl="7">
      <w:start w:val="1"/>
      <w:numFmt w:val="bullet"/>
      <w:lvlText w:val="o"/>
      <w:lvlJc w:val="left"/>
      <w:pPr>
        <w:tabs>
          <w:tab w:val="num" w:pos="0"/>
        </w:tabs>
        <w:ind w:left="6078" w:hanging="360"/>
      </w:pPr>
      <w:rPr>
        <w:rFonts w:ascii="Courier New" w:hAnsi="Courier New" w:cs="Courier New" w:hint="default"/>
      </w:rPr>
    </w:lvl>
    <w:lvl w:ilvl="8">
      <w:start w:val="1"/>
      <w:numFmt w:val="bullet"/>
      <w:lvlText w:val=""/>
      <w:lvlJc w:val="left"/>
      <w:pPr>
        <w:tabs>
          <w:tab w:val="num" w:pos="0"/>
        </w:tabs>
        <w:ind w:left="6798" w:hanging="360"/>
      </w:pPr>
      <w:rPr>
        <w:rFonts w:ascii="Wingdings" w:hAnsi="Wingdings" w:cs="Wingdings" w:hint="default"/>
      </w:rPr>
    </w:lvl>
  </w:abstractNum>
  <w:abstractNum w:abstractNumId="161" w15:restartNumberingAfterBreak="0">
    <w:nsid w:val="77000E95"/>
    <w:multiLevelType w:val="multilevel"/>
    <w:tmpl w:val="2DBCE87C"/>
    <w:lvl w:ilvl="0">
      <w:start w:val="1"/>
      <w:numFmt w:val="decimal"/>
      <w:lvlText w:val="%1."/>
      <w:lvlJc w:val="left"/>
      <w:pPr>
        <w:tabs>
          <w:tab w:val="num" w:pos="0"/>
        </w:tabs>
        <w:ind w:left="360" w:hanging="360"/>
      </w:pPr>
      <w:rPr>
        <w:b/>
        <w:bCs/>
      </w:rPr>
    </w:lvl>
    <w:lvl w:ilvl="1">
      <w:start w:val="2"/>
      <w:numFmt w:val="decimal"/>
      <w:lvlText w:val="%1.%2"/>
      <w:lvlJc w:val="left"/>
      <w:pPr>
        <w:tabs>
          <w:tab w:val="num" w:pos="0"/>
        </w:tabs>
        <w:ind w:left="643" w:hanging="360"/>
      </w:pPr>
      <w:rPr>
        <w:b/>
        <w:i w:val="0"/>
        <w:color w:val="5B9BD5"/>
      </w:rPr>
    </w:lvl>
    <w:lvl w:ilvl="2">
      <w:start w:val="1"/>
      <w:numFmt w:val="decimal"/>
      <w:lvlText w:val="%1.%2.%3"/>
      <w:lvlJc w:val="left"/>
      <w:pPr>
        <w:tabs>
          <w:tab w:val="num" w:pos="0"/>
        </w:tabs>
        <w:ind w:left="720" w:hanging="720"/>
      </w:pPr>
      <w:rPr>
        <w:b/>
        <w:i/>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162" w15:restartNumberingAfterBreak="0">
    <w:nsid w:val="779616CE"/>
    <w:multiLevelType w:val="hybridMultilevel"/>
    <w:tmpl w:val="0CB286B0"/>
    <w:lvl w:ilvl="0" w:tplc="76B2EAF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3" w15:restartNumberingAfterBreak="0">
    <w:nsid w:val="77B94CC6"/>
    <w:multiLevelType w:val="multilevel"/>
    <w:tmpl w:val="00DEC2C8"/>
    <w:lvl w:ilvl="0">
      <w:start w:val="1"/>
      <w:numFmt w:val="lowerRoman"/>
      <w:lvlText w:val="%1."/>
      <w:lvlJc w:val="right"/>
      <w:pPr>
        <w:tabs>
          <w:tab w:val="num" w:pos="0"/>
        </w:tabs>
        <w:ind w:left="4933" w:hanging="180"/>
      </w:pPr>
      <w:rPr>
        <w:b/>
        <w:bCs/>
        <w:color w:val="156082"/>
        <w:position w:val="0"/>
        <w:sz w:val="2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4" w15:restartNumberingAfterBreak="0">
    <w:nsid w:val="7850701A"/>
    <w:multiLevelType w:val="multilevel"/>
    <w:tmpl w:val="C2582E42"/>
    <w:lvl w:ilvl="0">
      <w:start w:val="1"/>
      <w:numFmt w:val="bullet"/>
      <w:lvlText w:val="»"/>
      <w:lvlJc w:val="left"/>
      <w:pPr>
        <w:tabs>
          <w:tab w:val="num" w:pos="0"/>
        </w:tabs>
        <w:ind w:left="720" w:hanging="360"/>
      </w:pPr>
      <w:rPr>
        <w:rFonts w:ascii="Calibri Light" w:hAnsi="Calibri Light" w:cs="Calibri Light" w:hint="default"/>
        <w:sz w:val="20"/>
      </w:rPr>
    </w:lvl>
    <w:lvl w:ilvl="1">
      <w:start w:val="1"/>
      <w:numFmt w:val="bullet"/>
      <w:lvlText w:val="o"/>
      <w:lvlJc w:val="left"/>
      <w:pPr>
        <w:tabs>
          <w:tab w:val="num" w:pos="0"/>
        </w:tabs>
        <w:ind w:left="1440" w:hanging="360"/>
      </w:pPr>
      <w:rPr>
        <w:rFonts w:ascii="Times New Roman" w:hAnsi="Times New Roman" w:cs="Times New Roman" w:hint="default"/>
        <w:sz w:val="20"/>
      </w:rPr>
    </w:lvl>
    <w:lvl w:ilvl="2">
      <w:start w:val="1"/>
      <w:numFmt w:val="bullet"/>
      <w:lvlText w:val=""/>
      <w:lvlJc w:val="left"/>
      <w:pPr>
        <w:tabs>
          <w:tab w:val="num" w:pos="0"/>
        </w:tabs>
        <w:ind w:left="2160" w:hanging="360"/>
      </w:pPr>
      <w:rPr>
        <w:rFonts w:ascii="Times New Roman" w:hAnsi="Times New Roman" w:cs="Times New Roman" w:hint="default"/>
        <w:sz w:val="20"/>
      </w:rPr>
    </w:lvl>
    <w:lvl w:ilvl="3">
      <w:start w:val="1"/>
      <w:numFmt w:val="bullet"/>
      <w:lvlText w:val=""/>
      <w:lvlJc w:val="left"/>
      <w:pPr>
        <w:tabs>
          <w:tab w:val="num" w:pos="0"/>
        </w:tabs>
        <w:ind w:left="2880" w:hanging="360"/>
      </w:pPr>
      <w:rPr>
        <w:rFonts w:ascii="Times New Roman" w:hAnsi="Times New Roman" w:cs="Times New Roman" w:hint="default"/>
        <w:sz w:val="20"/>
      </w:rPr>
    </w:lvl>
    <w:lvl w:ilvl="4">
      <w:start w:val="1"/>
      <w:numFmt w:val="bullet"/>
      <w:lvlText w:val=""/>
      <w:lvlJc w:val="left"/>
      <w:pPr>
        <w:tabs>
          <w:tab w:val="num" w:pos="0"/>
        </w:tabs>
        <w:ind w:left="3600" w:hanging="360"/>
      </w:pPr>
      <w:rPr>
        <w:rFonts w:ascii="Times New Roman" w:hAnsi="Times New Roman" w:cs="Times New Roman" w:hint="default"/>
        <w:sz w:val="20"/>
      </w:rPr>
    </w:lvl>
    <w:lvl w:ilvl="5">
      <w:start w:val="1"/>
      <w:numFmt w:val="bullet"/>
      <w:lvlText w:val=""/>
      <w:lvlJc w:val="left"/>
      <w:pPr>
        <w:tabs>
          <w:tab w:val="num" w:pos="0"/>
        </w:tabs>
        <w:ind w:left="4320" w:hanging="360"/>
      </w:pPr>
      <w:rPr>
        <w:rFonts w:ascii="Times New Roman" w:hAnsi="Times New Roman" w:cs="Times New Roman" w:hint="default"/>
        <w:sz w:val="20"/>
      </w:rPr>
    </w:lvl>
    <w:lvl w:ilvl="6">
      <w:start w:val="1"/>
      <w:numFmt w:val="bullet"/>
      <w:lvlText w:val=""/>
      <w:lvlJc w:val="left"/>
      <w:pPr>
        <w:tabs>
          <w:tab w:val="num" w:pos="0"/>
        </w:tabs>
        <w:ind w:left="5040" w:hanging="360"/>
      </w:pPr>
      <w:rPr>
        <w:rFonts w:ascii="Times New Roman" w:hAnsi="Times New Roman" w:cs="Times New Roman" w:hint="default"/>
        <w:sz w:val="20"/>
      </w:rPr>
    </w:lvl>
    <w:lvl w:ilvl="7">
      <w:start w:val="1"/>
      <w:numFmt w:val="bullet"/>
      <w:lvlText w:val=""/>
      <w:lvlJc w:val="left"/>
      <w:pPr>
        <w:tabs>
          <w:tab w:val="num" w:pos="0"/>
        </w:tabs>
        <w:ind w:left="5760" w:hanging="360"/>
      </w:pPr>
      <w:rPr>
        <w:rFonts w:ascii="Times New Roman" w:hAnsi="Times New Roman" w:cs="Times New Roman" w:hint="default"/>
        <w:sz w:val="20"/>
      </w:rPr>
    </w:lvl>
    <w:lvl w:ilvl="8">
      <w:start w:val="1"/>
      <w:numFmt w:val="bullet"/>
      <w:lvlText w:val=""/>
      <w:lvlJc w:val="left"/>
      <w:pPr>
        <w:tabs>
          <w:tab w:val="num" w:pos="0"/>
        </w:tabs>
        <w:ind w:left="6480" w:hanging="360"/>
      </w:pPr>
      <w:rPr>
        <w:rFonts w:ascii="Times New Roman" w:hAnsi="Times New Roman" w:cs="Times New Roman" w:hint="default"/>
        <w:sz w:val="20"/>
      </w:rPr>
    </w:lvl>
  </w:abstractNum>
  <w:abstractNum w:abstractNumId="165" w15:restartNumberingAfterBreak="0">
    <w:nsid w:val="79C1262C"/>
    <w:multiLevelType w:val="multilevel"/>
    <w:tmpl w:val="5DB8F770"/>
    <w:lvl w:ilvl="0">
      <w:start w:val="1"/>
      <w:numFmt w:val="decimal"/>
      <w:lvlText w:val="%1."/>
      <w:lvlJc w:val="left"/>
      <w:pPr>
        <w:tabs>
          <w:tab w:val="num" w:pos="810"/>
        </w:tabs>
        <w:ind w:left="81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6" w15:restartNumberingAfterBreak="0">
    <w:nsid w:val="79F03D0B"/>
    <w:multiLevelType w:val="multilevel"/>
    <w:tmpl w:val="44468C5C"/>
    <w:lvl w:ilvl="0">
      <w:start w:val="1"/>
      <w:numFmt w:val="decimal"/>
      <w:lvlText w:val="%1)"/>
      <w:lvlJc w:val="left"/>
      <w:pPr>
        <w:tabs>
          <w:tab w:val="num" w:pos="0"/>
        </w:tabs>
        <w:ind w:left="1146" w:hanging="360"/>
      </w:pPr>
      <w:rPr>
        <w:b/>
        <w:bCs/>
      </w:rPr>
    </w:lvl>
    <w:lvl w:ilvl="1">
      <w:start w:val="1"/>
      <w:numFmt w:val="decimal"/>
      <w:lvlText w:val="%2)"/>
      <w:lvlJc w:val="left"/>
      <w:pPr>
        <w:tabs>
          <w:tab w:val="num" w:pos="0"/>
        </w:tabs>
        <w:ind w:left="1146" w:hanging="360"/>
      </w:pPr>
      <w:rPr>
        <w:b/>
        <w:bCs/>
      </w:rPr>
    </w:lvl>
    <w:lvl w:ilvl="2">
      <w:start w:val="1"/>
      <w:numFmt w:val="lowerLetter"/>
      <w:lvlText w:val="%3)"/>
      <w:lvlJc w:val="left"/>
      <w:pPr>
        <w:tabs>
          <w:tab w:val="num" w:pos="0"/>
        </w:tabs>
        <w:ind w:left="2766" w:hanging="36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67" w15:restartNumberingAfterBreak="0">
    <w:nsid w:val="7CE22BC7"/>
    <w:multiLevelType w:val="multilevel"/>
    <w:tmpl w:val="4156076E"/>
    <w:lvl w:ilvl="0">
      <w:start w:val="1"/>
      <w:numFmt w:val="decimal"/>
      <w:lvlText w:val="%1."/>
      <w:lvlJc w:val="left"/>
      <w:pPr>
        <w:tabs>
          <w:tab w:val="num" w:pos="0"/>
        </w:tabs>
        <w:ind w:left="360" w:hanging="360"/>
      </w:pPr>
      <w:rPr>
        <w:b/>
        <w:bCs/>
      </w:rPr>
    </w:lvl>
    <w:lvl w:ilvl="1">
      <w:start w:val="1"/>
      <w:numFmt w:val="bullet"/>
      <w:lvlText w:val="-"/>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8" w15:restartNumberingAfterBreak="0">
    <w:nsid w:val="7DE6333B"/>
    <w:multiLevelType w:val="multilevel"/>
    <w:tmpl w:val="286E55DE"/>
    <w:lvl w:ilvl="0">
      <w:start w:val="1"/>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9" w15:restartNumberingAfterBreak="0">
    <w:nsid w:val="7EA25004"/>
    <w:multiLevelType w:val="multilevel"/>
    <w:tmpl w:val="44468C5C"/>
    <w:lvl w:ilvl="0">
      <w:start w:val="1"/>
      <w:numFmt w:val="decimal"/>
      <w:lvlText w:val="%1)"/>
      <w:lvlJc w:val="left"/>
      <w:pPr>
        <w:tabs>
          <w:tab w:val="num" w:pos="0"/>
        </w:tabs>
        <w:ind w:left="1146" w:hanging="360"/>
      </w:pPr>
      <w:rPr>
        <w:b/>
        <w:bCs/>
      </w:rPr>
    </w:lvl>
    <w:lvl w:ilvl="1">
      <w:start w:val="1"/>
      <w:numFmt w:val="decimal"/>
      <w:lvlText w:val="%2)"/>
      <w:lvlJc w:val="left"/>
      <w:pPr>
        <w:tabs>
          <w:tab w:val="num" w:pos="0"/>
        </w:tabs>
        <w:ind w:left="1146" w:hanging="360"/>
      </w:pPr>
      <w:rPr>
        <w:b/>
        <w:bCs/>
      </w:rPr>
    </w:lvl>
    <w:lvl w:ilvl="2">
      <w:start w:val="1"/>
      <w:numFmt w:val="lowerLetter"/>
      <w:lvlText w:val="%3)"/>
      <w:lvlJc w:val="left"/>
      <w:pPr>
        <w:tabs>
          <w:tab w:val="num" w:pos="0"/>
        </w:tabs>
        <w:ind w:left="2766" w:hanging="36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70" w15:restartNumberingAfterBreak="0">
    <w:nsid w:val="7ED32A7F"/>
    <w:multiLevelType w:val="multilevel"/>
    <w:tmpl w:val="F14203E2"/>
    <w:lvl w:ilvl="0">
      <w:start w:val="1"/>
      <w:numFmt w:val="bullet"/>
      <w:lvlText w:val="»"/>
      <w:lvlJc w:val="left"/>
      <w:pPr>
        <w:tabs>
          <w:tab w:val="num" w:pos="0"/>
        </w:tabs>
        <w:ind w:left="934" w:hanging="360"/>
      </w:pPr>
      <w:rPr>
        <w:rFonts w:ascii="Times New Roman" w:hAnsi="Times New Roman" w:cs="Times New Roman" w:hint="default"/>
      </w:rPr>
    </w:lvl>
    <w:lvl w:ilvl="1">
      <w:start w:val="1"/>
      <w:numFmt w:val="bullet"/>
      <w:lvlText w:val="o"/>
      <w:lvlJc w:val="left"/>
      <w:pPr>
        <w:tabs>
          <w:tab w:val="num" w:pos="0"/>
        </w:tabs>
        <w:ind w:left="1654" w:hanging="360"/>
      </w:pPr>
      <w:rPr>
        <w:rFonts w:ascii="Times New Roman" w:hAnsi="Times New Roman" w:cs="Times New Roman" w:hint="default"/>
      </w:rPr>
    </w:lvl>
    <w:lvl w:ilvl="2">
      <w:start w:val="1"/>
      <w:numFmt w:val="bullet"/>
      <w:lvlText w:val=""/>
      <w:lvlJc w:val="left"/>
      <w:pPr>
        <w:tabs>
          <w:tab w:val="num" w:pos="0"/>
        </w:tabs>
        <w:ind w:left="2374" w:hanging="360"/>
      </w:pPr>
      <w:rPr>
        <w:rFonts w:ascii="Times New Roman" w:hAnsi="Times New Roman" w:cs="Times New Roman" w:hint="default"/>
      </w:rPr>
    </w:lvl>
    <w:lvl w:ilvl="3">
      <w:start w:val="1"/>
      <w:numFmt w:val="bullet"/>
      <w:lvlText w:val=""/>
      <w:lvlJc w:val="left"/>
      <w:pPr>
        <w:tabs>
          <w:tab w:val="num" w:pos="0"/>
        </w:tabs>
        <w:ind w:left="3094" w:hanging="360"/>
      </w:pPr>
      <w:rPr>
        <w:rFonts w:ascii="Times New Roman" w:hAnsi="Times New Roman" w:cs="Times New Roman" w:hint="default"/>
      </w:rPr>
    </w:lvl>
    <w:lvl w:ilvl="4">
      <w:start w:val="1"/>
      <w:numFmt w:val="bullet"/>
      <w:lvlText w:val="o"/>
      <w:lvlJc w:val="left"/>
      <w:pPr>
        <w:tabs>
          <w:tab w:val="num" w:pos="0"/>
        </w:tabs>
        <w:ind w:left="3814" w:hanging="360"/>
      </w:pPr>
      <w:rPr>
        <w:rFonts w:ascii="Times New Roman" w:hAnsi="Times New Roman" w:cs="Times New Roman" w:hint="default"/>
      </w:rPr>
    </w:lvl>
    <w:lvl w:ilvl="5">
      <w:start w:val="1"/>
      <w:numFmt w:val="bullet"/>
      <w:lvlText w:val=""/>
      <w:lvlJc w:val="left"/>
      <w:pPr>
        <w:tabs>
          <w:tab w:val="num" w:pos="0"/>
        </w:tabs>
        <w:ind w:left="4534" w:hanging="360"/>
      </w:pPr>
      <w:rPr>
        <w:rFonts w:ascii="Times New Roman" w:hAnsi="Times New Roman" w:cs="Times New Roman" w:hint="default"/>
      </w:rPr>
    </w:lvl>
    <w:lvl w:ilvl="6">
      <w:start w:val="1"/>
      <w:numFmt w:val="bullet"/>
      <w:lvlText w:val=""/>
      <w:lvlJc w:val="left"/>
      <w:pPr>
        <w:tabs>
          <w:tab w:val="num" w:pos="0"/>
        </w:tabs>
        <w:ind w:left="5254" w:hanging="360"/>
      </w:pPr>
      <w:rPr>
        <w:rFonts w:ascii="Times New Roman" w:hAnsi="Times New Roman" w:cs="Times New Roman" w:hint="default"/>
      </w:rPr>
    </w:lvl>
    <w:lvl w:ilvl="7">
      <w:start w:val="1"/>
      <w:numFmt w:val="bullet"/>
      <w:lvlText w:val="o"/>
      <w:lvlJc w:val="left"/>
      <w:pPr>
        <w:tabs>
          <w:tab w:val="num" w:pos="0"/>
        </w:tabs>
        <w:ind w:left="5974" w:hanging="360"/>
      </w:pPr>
      <w:rPr>
        <w:rFonts w:ascii="Times New Roman" w:hAnsi="Times New Roman" w:cs="Times New Roman" w:hint="default"/>
      </w:rPr>
    </w:lvl>
    <w:lvl w:ilvl="8">
      <w:start w:val="1"/>
      <w:numFmt w:val="bullet"/>
      <w:lvlText w:val=""/>
      <w:lvlJc w:val="left"/>
      <w:pPr>
        <w:tabs>
          <w:tab w:val="num" w:pos="0"/>
        </w:tabs>
        <w:ind w:left="6694" w:hanging="360"/>
      </w:pPr>
      <w:rPr>
        <w:rFonts w:ascii="Times New Roman" w:hAnsi="Times New Roman" w:cs="Times New Roman" w:hint="default"/>
      </w:rPr>
    </w:lvl>
  </w:abstractNum>
  <w:abstractNum w:abstractNumId="171" w15:restartNumberingAfterBreak="0">
    <w:nsid w:val="7EDA3E74"/>
    <w:multiLevelType w:val="multilevel"/>
    <w:tmpl w:val="742E6FEE"/>
    <w:lvl w:ilvl="0">
      <w:start w:val="1"/>
      <w:numFmt w:val="lowerRoman"/>
      <w:lvlText w:val="%1."/>
      <w:lvlJc w:val="right"/>
      <w:pPr>
        <w:tabs>
          <w:tab w:val="num" w:pos="0"/>
        </w:tabs>
        <w:ind w:left="4933" w:hanging="180"/>
      </w:pPr>
      <w:rPr>
        <w:color w:val="15608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2" w15:restartNumberingAfterBreak="0">
    <w:nsid w:val="7FE555DF"/>
    <w:multiLevelType w:val="multilevel"/>
    <w:tmpl w:val="07ACBF02"/>
    <w:styleLink w:val="WWNum14"/>
    <w:lvl w:ilvl="0">
      <w:numFmt w:val="bullet"/>
      <w:lvlText w:val="»"/>
      <w:lvlJc w:val="left"/>
      <w:pPr>
        <w:ind w:left="578" w:hanging="360"/>
      </w:pPr>
      <w:rPr>
        <w:rFonts w:cs="Calibri Light"/>
      </w:rPr>
    </w:lvl>
    <w:lvl w:ilvl="1">
      <w:numFmt w:val="bullet"/>
      <w:lvlText w:val="-"/>
      <w:lvlJc w:val="left"/>
      <w:pPr>
        <w:ind w:left="1298" w:hanging="360"/>
      </w:pPr>
      <w:rPr>
        <w:rFonts w:cs="Aptos"/>
        <w:b/>
      </w:rPr>
    </w:lvl>
    <w:lvl w:ilvl="2">
      <w:numFmt w:val="bullet"/>
      <w:lvlText w:val="»"/>
      <w:lvlJc w:val="left"/>
      <w:pPr>
        <w:ind w:left="928" w:hanging="360"/>
      </w:pPr>
      <w:rPr>
        <w:rFonts w:cs="Calibri Light"/>
        <w:b/>
        <w:bCs/>
        <w:color w:val="156082"/>
        <w:sz w:val="32"/>
        <w:szCs w:val="32"/>
        <w:lang w:eastAsia="en-US"/>
      </w:rPr>
    </w:lvl>
    <w:lvl w:ilvl="3">
      <w:numFmt w:val="bullet"/>
      <w:lvlText w:val=""/>
      <w:lvlJc w:val="left"/>
      <w:pPr>
        <w:ind w:left="2738" w:hanging="360"/>
      </w:pPr>
      <w:rPr>
        <w:rFonts w:cs="Symbol"/>
      </w:rPr>
    </w:lvl>
    <w:lvl w:ilvl="4">
      <w:numFmt w:val="bullet"/>
      <w:lvlText w:val="o"/>
      <w:lvlJc w:val="left"/>
      <w:pPr>
        <w:ind w:left="3458" w:hanging="360"/>
      </w:pPr>
      <w:rPr>
        <w:rFonts w:cs="Courier New"/>
      </w:rPr>
    </w:lvl>
    <w:lvl w:ilvl="5">
      <w:numFmt w:val="bullet"/>
      <w:lvlText w:val=""/>
      <w:lvlJc w:val="left"/>
      <w:pPr>
        <w:ind w:left="4178" w:hanging="360"/>
      </w:pPr>
      <w:rPr>
        <w:rFonts w:cs="Wingdings"/>
        <w:strike/>
        <w:color w:val="1F1F1F"/>
        <w:sz w:val="19"/>
        <w:szCs w:val="19"/>
        <w:lang w:eastAsia="it-IT"/>
      </w:rPr>
    </w:lvl>
    <w:lvl w:ilvl="6">
      <w:numFmt w:val="bullet"/>
      <w:lvlText w:val=""/>
      <w:lvlJc w:val="left"/>
      <w:pPr>
        <w:ind w:left="4898" w:hanging="360"/>
      </w:pPr>
      <w:rPr>
        <w:rFonts w:cs="Symbol"/>
      </w:rPr>
    </w:lvl>
    <w:lvl w:ilvl="7">
      <w:numFmt w:val="bullet"/>
      <w:lvlText w:val="o"/>
      <w:lvlJc w:val="left"/>
      <w:pPr>
        <w:ind w:left="5618" w:hanging="360"/>
      </w:pPr>
      <w:rPr>
        <w:rFonts w:cs="Courier New"/>
      </w:rPr>
    </w:lvl>
    <w:lvl w:ilvl="8">
      <w:numFmt w:val="bullet"/>
      <w:lvlText w:val=""/>
      <w:lvlJc w:val="left"/>
      <w:pPr>
        <w:ind w:left="6338" w:hanging="360"/>
      </w:pPr>
      <w:rPr>
        <w:rFonts w:cs="Wingdings"/>
        <w:strike/>
        <w:color w:val="1F1F1F"/>
        <w:sz w:val="19"/>
        <w:szCs w:val="19"/>
        <w:lang w:eastAsia="it-IT"/>
      </w:rPr>
    </w:lvl>
  </w:abstractNum>
  <w:abstractNum w:abstractNumId="173" w15:restartNumberingAfterBreak="0">
    <w:nsid w:val="7FF35881"/>
    <w:multiLevelType w:val="multilevel"/>
    <w:tmpl w:val="2FF400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833058773">
    <w:abstractNumId w:val="91"/>
  </w:num>
  <w:num w:numId="2" w16cid:durableId="1302466778">
    <w:abstractNumId w:val="20"/>
  </w:num>
  <w:num w:numId="3" w16cid:durableId="1830704953">
    <w:abstractNumId w:val="123"/>
  </w:num>
  <w:num w:numId="4" w16cid:durableId="2147156773">
    <w:abstractNumId w:val="35"/>
  </w:num>
  <w:num w:numId="5" w16cid:durableId="1126660787">
    <w:abstractNumId w:val="67"/>
  </w:num>
  <w:num w:numId="6" w16cid:durableId="668797467">
    <w:abstractNumId w:val="149"/>
  </w:num>
  <w:num w:numId="7" w16cid:durableId="1457068883">
    <w:abstractNumId w:val="106"/>
  </w:num>
  <w:num w:numId="8" w16cid:durableId="2030837001">
    <w:abstractNumId w:val="133"/>
  </w:num>
  <w:num w:numId="9" w16cid:durableId="737362664">
    <w:abstractNumId w:val="63"/>
  </w:num>
  <w:num w:numId="10" w16cid:durableId="1436708598">
    <w:abstractNumId w:val="132"/>
  </w:num>
  <w:num w:numId="11" w16cid:durableId="434833070">
    <w:abstractNumId w:val="25"/>
  </w:num>
  <w:num w:numId="12" w16cid:durableId="2091073376">
    <w:abstractNumId w:val="15"/>
  </w:num>
  <w:num w:numId="13" w16cid:durableId="936249590">
    <w:abstractNumId w:val="23"/>
  </w:num>
  <w:num w:numId="14" w16cid:durableId="2030989886">
    <w:abstractNumId w:val="107"/>
  </w:num>
  <w:num w:numId="15" w16cid:durableId="1675380975">
    <w:abstractNumId w:val="70"/>
  </w:num>
  <w:num w:numId="16" w16cid:durableId="1051996020">
    <w:abstractNumId w:val="161"/>
  </w:num>
  <w:num w:numId="17" w16cid:durableId="1269704453">
    <w:abstractNumId w:val="29"/>
  </w:num>
  <w:num w:numId="18" w16cid:durableId="1590582369">
    <w:abstractNumId w:val="40"/>
  </w:num>
  <w:num w:numId="19" w16cid:durableId="1793472562">
    <w:abstractNumId w:val="163"/>
  </w:num>
  <w:num w:numId="20" w16cid:durableId="1258909710">
    <w:abstractNumId w:val="153"/>
  </w:num>
  <w:num w:numId="21" w16cid:durableId="302009181">
    <w:abstractNumId w:val="147"/>
  </w:num>
  <w:num w:numId="22" w16cid:durableId="2029132711">
    <w:abstractNumId w:val="47"/>
  </w:num>
  <w:num w:numId="23" w16cid:durableId="1081409631">
    <w:abstractNumId w:val="61"/>
  </w:num>
  <w:num w:numId="24" w16cid:durableId="1474643281">
    <w:abstractNumId w:val="97"/>
  </w:num>
  <w:num w:numId="25" w16cid:durableId="1491408285">
    <w:abstractNumId w:val="14"/>
  </w:num>
  <w:num w:numId="26" w16cid:durableId="558327064">
    <w:abstractNumId w:val="109"/>
  </w:num>
  <w:num w:numId="27" w16cid:durableId="269553470">
    <w:abstractNumId w:val="78"/>
  </w:num>
  <w:num w:numId="28" w16cid:durableId="763111870">
    <w:abstractNumId w:val="157"/>
  </w:num>
  <w:num w:numId="29" w16cid:durableId="1968468288">
    <w:abstractNumId w:val="118"/>
  </w:num>
  <w:num w:numId="30" w16cid:durableId="1535189131">
    <w:abstractNumId w:val="79"/>
  </w:num>
  <w:num w:numId="31" w16cid:durableId="1427994399">
    <w:abstractNumId w:val="171"/>
  </w:num>
  <w:num w:numId="32" w16cid:durableId="414940156">
    <w:abstractNumId w:val="111"/>
  </w:num>
  <w:num w:numId="33" w16cid:durableId="1654405651">
    <w:abstractNumId w:val="87"/>
  </w:num>
  <w:num w:numId="34" w16cid:durableId="1348092687">
    <w:abstractNumId w:val="46"/>
  </w:num>
  <w:num w:numId="35" w16cid:durableId="1393457288">
    <w:abstractNumId w:val="83"/>
  </w:num>
  <w:num w:numId="36" w16cid:durableId="1788043495">
    <w:abstractNumId w:val="39"/>
  </w:num>
  <w:num w:numId="37" w16cid:durableId="1799758067">
    <w:abstractNumId w:val="93"/>
  </w:num>
  <w:num w:numId="38" w16cid:durableId="1640497875">
    <w:abstractNumId w:val="17"/>
  </w:num>
  <w:num w:numId="39" w16cid:durableId="2070879477">
    <w:abstractNumId w:val="115"/>
  </w:num>
  <w:num w:numId="40" w16cid:durableId="1105226771">
    <w:abstractNumId w:val="154"/>
  </w:num>
  <w:num w:numId="41" w16cid:durableId="271209278">
    <w:abstractNumId w:val="51"/>
  </w:num>
  <w:num w:numId="42" w16cid:durableId="264583697">
    <w:abstractNumId w:val="134"/>
  </w:num>
  <w:num w:numId="43" w16cid:durableId="889655136">
    <w:abstractNumId w:val="57"/>
  </w:num>
  <w:num w:numId="44" w16cid:durableId="269239761">
    <w:abstractNumId w:val="166"/>
  </w:num>
  <w:num w:numId="45" w16cid:durableId="711616669">
    <w:abstractNumId w:val="71"/>
  </w:num>
  <w:num w:numId="46" w16cid:durableId="293675592">
    <w:abstractNumId w:val="18"/>
  </w:num>
  <w:num w:numId="47" w16cid:durableId="1389525880">
    <w:abstractNumId w:val="152"/>
  </w:num>
  <w:num w:numId="48" w16cid:durableId="766581393">
    <w:abstractNumId w:val="159"/>
  </w:num>
  <w:num w:numId="49" w16cid:durableId="1350832512">
    <w:abstractNumId w:val="69"/>
  </w:num>
  <w:num w:numId="50" w16cid:durableId="2072844235">
    <w:abstractNumId w:val="68"/>
  </w:num>
  <w:num w:numId="51" w16cid:durableId="1885752200">
    <w:abstractNumId w:val="121"/>
  </w:num>
  <w:num w:numId="52" w16cid:durableId="1510561476">
    <w:abstractNumId w:val="72"/>
  </w:num>
  <w:num w:numId="53" w16cid:durableId="1841893848">
    <w:abstractNumId w:val="50"/>
  </w:num>
  <w:num w:numId="54" w16cid:durableId="1413701551">
    <w:abstractNumId w:val="130"/>
  </w:num>
  <w:num w:numId="55" w16cid:durableId="1162551830">
    <w:abstractNumId w:val="34"/>
  </w:num>
  <w:num w:numId="56" w16cid:durableId="2055499795">
    <w:abstractNumId w:val="65"/>
  </w:num>
  <w:num w:numId="57" w16cid:durableId="746460377">
    <w:abstractNumId w:val="58"/>
  </w:num>
  <w:num w:numId="58" w16cid:durableId="845631465">
    <w:abstractNumId w:val="164"/>
  </w:num>
  <w:num w:numId="59" w16cid:durableId="404378439">
    <w:abstractNumId w:val="62"/>
  </w:num>
  <w:num w:numId="60" w16cid:durableId="473913406">
    <w:abstractNumId w:val="105"/>
  </w:num>
  <w:num w:numId="61" w16cid:durableId="1465348490">
    <w:abstractNumId w:val="24"/>
  </w:num>
  <w:num w:numId="62" w16cid:durableId="780761875">
    <w:abstractNumId w:val="114"/>
  </w:num>
  <w:num w:numId="63" w16cid:durableId="2086217824">
    <w:abstractNumId w:val="148"/>
  </w:num>
  <w:num w:numId="64" w16cid:durableId="1134831132">
    <w:abstractNumId w:val="41"/>
  </w:num>
  <w:num w:numId="65" w16cid:durableId="2060856654">
    <w:abstractNumId w:val="116"/>
  </w:num>
  <w:num w:numId="66" w16cid:durableId="1885630565">
    <w:abstractNumId w:val="89"/>
  </w:num>
  <w:num w:numId="67" w16cid:durableId="119803428">
    <w:abstractNumId w:val="126"/>
  </w:num>
  <w:num w:numId="68" w16cid:durableId="737870096">
    <w:abstractNumId w:val="125"/>
  </w:num>
  <w:num w:numId="69" w16cid:durableId="1548254961">
    <w:abstractNumId w:val="119"/>
  </w:num>
  <w:num w:numId="70" w16cid:durableId="1400591590">
    <w:abstractNumId w:val="143"/>
  </w:num>
  <w:num w:numId="71" w16cid:durableId="129446721">
    <w:abstractNumId w:val="42"/>
  </w:num>
  <w:num w:numId="72" w16cid:durableId="394012916">
    <w:abstractNumId w:val="30"/>
  </w:num>
  <w:num w:numId="73" w16cid:durableId="1883709856">
    <w:abstractNumId w:val="73"/>
  </w:num>
  <w:num w:numId="74" w16cid:durableId="2122914060">
    <w:abstractNumId w:val="155"/>
  </w:num>
  <w:num w:numId="75" w16cid:durableId="1552957765">
    <w:abstractNumId w:val="102"/>
  </w:num>
  <w:num w:numId="76" w16cid:durableId="1499299321">
    <w:abstractNumId w:val="74"/>
  </w:num>
  <w:num w:numId="77" w16cid:durableId="1820226329">
    <w:abstractNumId w:val="81"/>
  </w:num>
  <w:num w:numId="78" w16cid:durableId="1768816949">
    <w:abstractNumId w:val="168"/>
  </w:num>
  <w:num w:numId="79" w16cid:durableId="2089227968">
    <w:abstractNumId w:val="91"/>
    <w:lvlOverride w:ilvl="0">
      <w:startOverride w:val="1"/>
    </w:lvlOverride>
  </w:num>
  <w:num w:numId="80" w16cid:durableId="289481380">
    <w:abstractNumId w:val="67"/>
    <w:lvlOverride w:ilvl="0">
      <w:startOverride w:val="1"/>
    </w:lvlOverride>
  </w:num>
  <w:num w:numId="81" w16cid:durableId="1126236635">
    <w:abstractNumId w:val="48"/>
    <w:lvlOverride w:ilvl="0">
      <w:startOverride w:val="1"/>
    </w:lvlOverride>
  </w:num>
  <w:num w:numId="82" w16cid:durableId="1542399716">
    <w:abstractNumId w:val="149"/>
    <w:lvlOverride w:ilvl="0">
      <w:startOverride w:val="1"/>
    </w:lvlOverride>
  </w:num>
  <w:num w:numId="83" w16cid:durableId="1325860893">
    <w:abstractNumId w:val="72"/>
    <w:lvlOverride w:ilvl="0">
      <w:startOverride w:val="1"/>
    </w:lvlOverride>
  </w:num>
  <w:num w:numId="84" w16cid:durableId="1682245524">
    <w:abstractNumId w:val="106"/>
    <w:lvlOverride w:ilvl="0">
      <w:startOverride w:val="1"/>
    </w:lvlOverride>
  </w:num>
  <w:num w:numId="85" w16cid:durableId="642391129">
    <w:abstractNumId w:val="132"/>
    <w:lvlOverride w:ilvl="0">
      <w:startOverride w:val="1"/>
    </w:lvlOverride>
  </w:num>
  <w:num w:numId="86" w16cid:durableId="437990368">
    <w:abstractNumId w:val="140"/>
    <w:lvlOverride w:ilvl="0">
      <w:startOverride w:val="1"/>
    </w:lvlOverride>
  </w:num>
  <w:num w:numId="87" w16cid:durableId="2142307749">
    <w:abstractNumId w:val="107"/>
    <w:lvlOverride w:ilvl="0">
      <w:startOverride w:val="1"/>
    </w:lvlOverride>
  </w:num>
  <w:num w:numId="88" w16cid:durableId="1485858830">
    <w:abstractNumId w:val="128"/>
    <w:lvlOverride w:ilvl="0">
      <w:startOverride w:val="1"/>
    </w:lvlOverride>
  </w:num>
  <w:num w:numId="89" w16cid:durableId="120341642">
    <w:abstractNumId w:val="50"/>
  </w:num>
  <w:num w:numId="90" w16cid:durableId="795638039">
    <w:abstractNumId w:val="129"/>
  </w:num>
  <w:num w:numId="91" w16cid:durableId="1388531851">
    <w:abstractNumId w:val="137"/>
  </w:num>
  <w:num w:numId="92" w16cid:durableId="475491737">
    <w:abstractNumId w:val="23"/>
  </w:num>
  <w:num w:numId="93" w16cid:durableId="1027215175">
    <w:abstractNumId w:val="141"/>
  </w:num>
  <w:num w:numId="94" w16cid:durableId="1022707945">
    <w:abstractNumId w:val="35"/>
    <w:lvlOverride w:ilvl="0">
      <w:startOverride w:val="1"/>
    </w:lvlOverride>
  </w:num>
  <w:num w:numId="95" w16cid:durableId="1814561527">
    <w:abstractNumId w:val="70"/>
    <w:lvlOverride w:ilvl="0">
      <w:startOverride w:val="1"/>
    </w:lvlOverride>
  </w:num>
  <w:num w:numId="96" w16cid:durableId="1575123238">
    <w:abstractNumId w:val="49"/>
  </w:num>
  <w:num w:numId="97" w16cid:durableId="2038770634">
    <w:abstractNumId w:val="49"/>
    <w:lvlOverride w:ilvl="0">
      <w:startOverride w:val="1"/>
    </w:lvlOverride>
  </w:num>
  <w:num w:numId="98" w16cid:durableId="1455826078">
    <w:abstractNumId w:val="90"/>
  </w:num>
  <w:num w:numId="99" w16cid:durableId="1445613384">
    <w:abstractNumId w:val="90"/>
    <w:lvlOverride w:ilvl="0">
      <w:startOverride w:val="1"/>
    </w:lvlOverride>
  </w:num>
  <w:num w:numId="100" w16cid:durableId="696085348">
    <w:abstractNumId w:val="120"/>
    <w:lvlOverride w:ilvl="0">
      <w:startOverride w:val="1"/>
    </w:lvlOverride>
  </w:num>
  <w:num w:numId="101" w16cid:durableId="881140163">
    <w:abstractNumId w:val="59"/>
  </w:num>
  <w:num w:numId="102" w16cid:durableId="728116503">
    <w:abstractNumId w:val="59"/>
    <w:lvlOverride w:ilvl="0">
      <w:startOverride w:val="1"/>
    </w:lvlOverride>
  </w:num>
  <w:num w:numId="103" w16cid:durableId="1593665514">
    <w:abstractNumId w:val="29"/>
    <w:lvlOverride w:ilvl="0">
      <w:startOverride w:val="1"/>
    </w:lvlOverride>
  </w:num>
  <w:num w:numId="104" w16cid:durableId="52704638">
    <w:abstractNumId w:val="40"/>
    <w:lvlOverride w:ilvl="0">
      <w:startOverride w:val="1"/>
    </w:lvlOverride>
  </w:num>
  <w:num w:numId="105" w16cid:durableId="1514301926">
    <w:abstractNumId w:val="167"/>
    <w:lvlOverride w:ilvl="0">
      <w:startOverride w:val="1"/>
    </w:lvlOverride>
  </w:num>
  <w:num w:numId="106" w16cid:durableId="835144694">
    <w:abstractNumId w:val="163"/>
    <w:lvlOverride w:ilvl="0">
      <w:startOverride w:val="1"/>
    </w:lvlOverride>
  </w:num>
  <w:num w:numId="107" w16cid:durableId="986204275">
    <w:abstractNumId w:val="124"/>
  </w:num>
  <w:num w:numId="108" w16cid:durableId="1695883783">
    <w:abstractNumId w:val="124"/>
    <w:lvlOverride w:ilvl="0">
      <w:startOverride w:val="1"/>
    </w:lvlOverride>
  </w:num>
  <w:num w:numId="109" w16cid:durableId="1252659174">
    <w:abstractNumId w:val="88"/>
  </w:num>
  <w:num w:numId="110" w16cid:durableId="348145353">
    <w:abstractNumId w:val="159"/>
  </w:num>
  <w:num w:numId="111" w16cid:durableId="1446005210">
    <w:abstractNumId w:val="47"/>
    <w:lvlOverride w:ilvl="0">
      <w:startOverride w:val="1"/>
    </w:lvlOverride>
  </w:num>
  <w:num w:numId="112" w16cid:durableId="2074154351">
    <w:abstractNumId w:val="54"/>
  </w:num>
  <w:num w:numId="113" w16cid:durableId="655719739">
    <w:abstractNumId w:val="54"/>
    <w:lvlOverride w:ilvl="0">
      <w:startOverride w:val="1"/>
    </w:lvlOverride>
  </w:num>
  <w:num w:numId="114" w16cid:durableId="441536997">
    <w:abstractNumId w:val="61"/>
    <w:lvlOverride w:ilvl="0">
      <w:startOverride w:val="1"/>
    </w:lvlOverride>
  </w:num>
  <w:num w:numId="115" w16cid:durableId="859664026">
    <w:abstractNumId w:val="54"/>
    <w:lvlOverride w:ilvl="0">
      <w:startOverride w:val="1"/>
    </w:lvlOverride>
  </w:num>
  <w:num w:numId="116" w16cid:durableId="1304316246">
    <w:abstractNumId w:val="113"/>
    <w:lvlOverride w:ilvl="0">
      <w:startOverride w:val="1"/>
    </w:lvlOverride>
  </w:num>
  <w:num w:numId="117" w16cid:durableId="1131554663">
    <w:abstractNumId w:val="32"/>
  </w:num>
  <w:num w:numId="118" w16cid:durableId="986594998">
    <w:abstractNumId w:val="122"/>
  </w:num>
  <w:num w:numId="119" w16cid:durableId="1139301281">
    <w:abstractNumId w:val="54"/>
    <w:lvlOverride w:ilvl="0">
      <w:startOverride w:val="1"/>
    </w:lvlOverride>
  </w:num>
  <w:num w:numId="120" w16cid:durableId="1763723812">
    <w:abstractNumId w:val="13"/>
  </w:num>
  <w:num w:numId="121" w16cid:durableId="668219063">
    <w:abstractNumId w:val="13"/>
  </w:num>
  <w:num w:numId="122" w16cid:durableId="1098332084">
    <w:abstractNumId w:val="54"/>
    <w:lvlOverride w:ilvl="0">
      <w:startOverride w:val="1"/>
    </w:lvlOverride>
  </w:num>
  <w:num w:numId="123" w16cid:durableId="2106220846">
    <w:abstractNumId w:val="54"/>
    <w:lvlOverride w:ilvl="0">
      <w:startOverride w:val="1"/>
    </w:lvlOverride>
  </w:num>
  <w:num w:numId="124" w16cid:durableId="507525222">
    <w:abstractNumId w:val="52"/>
  </w:num>
  <w:num w:numId="125" w16cid:durableId="933049141">
    <w:abstractNumId w:val="52"/>
  </w:num>
  <w:num w:numId="126" w16cid:durableId="1845045514">
    <w:abstractNumId w:val="54"/>
    <w:lvlOverride w:ilvl="0">
      <w:startOverride w:val="1"/>
    </w:lvlOverride>
  </w:num>
  <w:num w:numId="127" w16cid:durableId="1913391294">
    <w:abstractNumId w:val="131"/>
  </w:num>
  <w:num w:numId="128" w16cid:durableId="1039088724">
    <w:abstractNumId w:val="131"/>
  </w:num>
  <w:num w:numId="129" w16cid:durableId="1318653981">
    <w:abstractNumId w:val="43"/>
  </w:num>
  <w:num w:numId="130" w16cid:durableId="1431005675">
    <w:abstractNumId w:val="43"/>
  </w:num>
  <w:num w:numId="131" w16cid:durableId="1068958516">
    <w:abstractNumId w:val="54"/>
    <w:lvlOverride w:ilvl="0">
      <w:startOverride w:val="1"/>
    </w:lvlOverride>
  </w:num>
  <w:num w:numId="132" w16cid:durableId="1627002028">
    <w:abstractNumId w:val="54"/>
    <w:lvlOverride w:ilvl="0">
      <w:startOverride w:val="1"/>
    </w:lvlOverride>
  </w:num>
  <w:num w:numId="133" w16cid:durableId="640961399">
    <w:abstractNumId w:val="54"/>
    <w:lvlOverride w:ilvl="0">
      <w:startOverride w:val="1"/>
    </w:lvlOverride>
  </w:num>
  <w:num w:numId="134" w16cid:durableId="404959759">
    <w:abstractNumId w:val="109"/>
    <w:lvlOverride w:ilvl="0">
      <w:startOverride w:val="1"/>
    </w:lvlOverride>
  </w:num>
  <w:num w:numId="135" w16cid:durableId="1859076110">
    <w:abstractNumId w:val="14"/>
    <w:lvlOverride w:ilvl="0">
      <w:startOverride w:val="1"/>
    </w:lvlOverride>
  </w:num>
  <w:num w:numId="136" w16cid:durableId="2037777819">
    <w:abstractNumId w:val="78"/>
    <w:lvlOverride w:ilvl="0">
      <w:startOverride w:val="1"/>
    </w:lvlOverride>
  </w:num>
  <w:num w:numId="137" w16cid:durableId="1813323325">
    <w:abstractNumId w:val="157"/>
    <w:lvlOverride w:ilvl="0">
      <w:startOverride w:val="1"/>
    </w:lvlOverride>
  </w:num>
  <w:num w:numId="138" w16cid:durableId="898440095">
    <w:abstractNumId w:val="79"/>
    <w:lvlOverride w:ilvl="0">
      <w:startOverride w:val="1"/>
    </w:lvlOverride>
  </w:num>
  <w:num w:numId="139" w16cid:durableId="1626501958">
    <w:abstractNumId w:val="118"/>
    <w:lvlOverride w:ilvl="0">
      <w:startOverride w:val="1"/>
    </w:lvlOverride>
  </w:num>
  <w:num w:numId="140" w16cid:durableId="1443723405">
    <w:abstractNumId w:val="171"/>
    <w:lvlOverride w:ilvl="0">
      <w:startOverride w:val="1"/>
    </w:lvlOverride>
  </w:num>
  <w:num w:numId="141" w16cid:durableId="1380280824">
    <w:abstractNumId w:val="171"/>
    <w:lvlOverride w:ilvl="0">
      <w:startOverride w:val="1"/>
    </w:lvlOverride>
  </w:num>
  <w:num w:numId="142" w16cid:durableId="1732771864">
    <w:abstractNumId w:val="54"/>
    <w:lvlOverride w:ilvl="0">
      <w:startOverride w:val="1"/>
    </w:lvlOverride>
  </w:num>
  <w:num w:numId="143" w16cid:durableId="1383361137">
    <w:abstractNumId w:val="111"/>
    <w:lvlOverride w:ilvl="0">
      <w:startOverride w:val="1"/>
    </w:lvlOverride>
  </w:num>
  <w:num w:numId="144" w16cid:durableId="236743087">
    <w:abstractNumId w:val="54"/>
    <w:lvlOverride w:ilvl="0">
      <w:startOverride w:val="1"/>
    </w:lvlOverride>
  </w:num>
  <w:num w:numId="145" w16cid:durableId="585768496">
    <w:abstractNumId w:val="110"/>
    <w:lvlOverride w:ilvl="0">
      <w:startOverride w:val="1"/>
    </w:lvlOverride>
  </w:num>
  <w:num w:numId="146" w16cid:durableId="1148472204">
    <w:abstractNumId w:val="54"/>
    <w:lvlOverride w:ilvl="0">
      <w:startOverride w:val="1"/>
    </w:lvlOverride>
  </w:num>
  <w:num w:numId="147" w16cid:durableId="644312965">
    <w:abstractNumId w:val="87"/>
    <w:lvlOverride w:ilvl="0">
      <w:startOverride w:val="1"/>
    </w:lvlOverride>
  </w:num>
  <w:num w:numId="148" w16cid:durableId="65346483">
    <w:abstractNumId w:val="54"/>
    <w:lvlOverride w:ilvl="0">
      <w:startOverride w:val="1"/>
    </w:lvlOverride>
  </w:num>
  <w:num w:numId="149" w16cid:durableId="881330326">
    <w:abstractNumId w:val="83"/>
    <w:lvlOverride w:ilvl="0">
      <w:startOverride w:val="1"/>
    </w:lvlOverride>
  </w:num>
  <w:num w:numId="150" w16cid:durableId="1440297576">
    <w:abstractNumId w:val="39"/>
    <w:lvlOverride w:ilvl="0">
      <w:startOverride w:val="1"/>
    </w:lvlOverride>
  </w:num>
  <w:num w:numId="151" w16cid:durableId="462619863">
    <w:abstractNumId w:val="46"/>
    <w:lvlOverride w:ilvl="0">
      <w:startOverride w:val="1"/>
    </w:lvlOverride>
  </w:num>
  <w:num w:numId="152" w16cid:durableId="972905133">
    <w:abstractNumId w:val="93"/>
    <w:lvlOverride w:ilvl="0">
      <w:startOverride w:val="1"/>
    </w:lvlOverride>
  </w:num>
  <w:num w:numId="153" w16cid:durableId="1745486562">
    <w:abstractNumId w:val="46"/>
    <w:lvlOverride w:ilvl="0">
      <w:startOverride w:val="1"/>
    </w:lvlOverride>
  </w:num>
  <w:num w:numId="154" w16cid:durableId="1065374655">
    <w:abstractNumId w:val="69"/>
    <w:lvlOverride w:ilvl="0">
      <w:startOverride w:val="1"/>
    </w:lvlOverride>
  </w:num>
  <w:num w:numId="155" w16cid:durableId="1567955794">
    <w:abstractNumId w:val="46"/>
    <w:lvlOverride w:ilvl="0">
      <w:startOverride w:val="1"/>
    </w:lvlOverride>
  </w:num>
  <w:num w:numId="156" w16cid:durableId="783420597">
    <w:abstractNumId w:val="123"/>
    <w:lvlOverride w:ilvl="0">
      <w:startOverride w:val="1"/>
    </w:lvlOverride>
  </w:num>
  <w:num w:numId="157" w16cid:durableId="32704374">
    <w:abstractNumId w:val="154"/>
    <w:lvlOverride w:ilvl="0">
      <w:startOverride w:val="1"/>
    </w:lvlOverride>
  </w:num>
  <w:num w:numId="158" w16cid:durableId="605045362">
    <w:abstractNumId w:val="34"/>
  </w:num>
  <w:num w:numId="159" w16cid:durableId="630214880">
    <w:abstractNumId w:val="170"/>
  </w:num>
  <w:num w:numId="160" w16cid:durableId="1815566773">
    <w:abstractNumId w:val="170"/>
  </w:num>
  <w:num w:numId="161" w16cid:durableId="777215796">
    <w:abstractNumId w:val="170"/>
  </w:num>
  <w:num w:numId="162" w16cid:durableId="917447372">
    <w:abstractNumId w:val="170"/>
  </w:num>
  <w:num w:numId="163" w16cid:durableId="1377852077">
    <w:abstractNumId w:val="170"/>
  </w:num>
  <w:num w:numId="164" w16cid:durableId="474370548">
    <w:abstractNumId w:val="66"/>
  </w:num>
  <w:num w:numId="165" w16cid:durableId="2108308881">
    <w:abstractNumId w:val="130"/>
  </w:num>
  <w:num w:numId="166" w16cid:durableId="1501919779">
    <w:abstractNumId w:val="37"/>
  </w:num>
  <w:num w:numId="167" w16cid:durableId="1260871409">
    <w:abstractNumId w:val="112"/>
  </w:num>
  <w:num w:numId="168" w16cid:durableId="459497543">
    <w:abstractNumId w:val="99"/>
  </w:num>
  <w:num w:numId="169" w16cid:durableId="2084715964">
    <w:abstractNumId w:val="44"/>
  </w:num>
  <w:num w:numId="170" w16cid:durableId="293415198">
    <w:abstractNumId w:val="134"/>
  </w:num>
  <w:num w:numId="171" w16cid:durableId="1214386693">
    <w:abstractNumId w:val="112"/>
  </w:num>
  <w:num w:numId="172" w16cid:durableId="1573156667">
    <w:abstractNumId w:val="27"/>
  </w:num>
  <w:num w:numId="173" w16cid:durableId="1269892319">
    <w:abstractNumId w:val="27"/>
  </w:num>
  <w:num w:numId="174" w16cid:durableId="729690159">
    <w:abstractNumId w:val="27"/>
  </w:num>
  <w:num w:numId="175" w16cid:durableId="1212960881">
    <w:abstractNumId w:val="27"/>
  </w:num>
  <w:num w:numId="176" w16cid:durableId="1075473207">
    <w:abstractNumId w:val="27"/>
  </w:num>
  <w:num w:numId="177" w16cid:durableId="141386023">
    <w:abstractNumId w:val="27"/>
  </w:num>
  <w:num w:numId="178" w16cid:durableId="857888870">
    <w:abstractNumId w:val="27"/>
  </w:num>
  <w:num w:numId="179" w16cid:durableId="1222520659">
    <w:abstractNumId w:val="27"/>
  </w:num>
  <w:num w:numId="180" w16cid:durableId="625084902">
    <w:abstractNumId w:val="27"/>
  </w:num>
  <w:num w:numId="181" w16cid:durableId="134378755">
    <w:abstractNumId w:val="27"/>
  </w:num>
  <w:num w:numId="182" w16cid:durableId="1606687892">
    <w:abstractNumId w:val="27"/>
  </w:num>
  <w:num w:numId="183" w16cid:durableId="1489051176">
    <w:abstractNumId w:val="27"/>
  </w:num>
  <w:num w:numId="184" w16cid:durableId="1249850348">
    <w:abstractNumId w:val="27"/>
  </w:num>
  <w:num w:numId="185" w16cid:durableId="473763479">
    <w:abstractNumId w:val="68"/>
    <w:lvlOverride w:ilvl="0">
      <w:startOverride w:val="1"/>
    </w:lvlOverride>
  </w:num>
  <w:num w:numId="186" w16cid:durableId="1973947323">
    <w:abstractNumId w:val="27"/>
  </w:num>
  <w:num w:numId="187" w16cid:durableId="143160361">
    <w:abstractNumId w:val="27"/>
  </w:num>
  <w:num w:numId="188" w16cid:durableId="443959916">
    <w:abstractNumId w:val="27"/>
  </w:num>
  <w:num w:numId="189" w16cid:durableId="1252620354">
    <w:abstractNumId w:val="27"/>
  </w:num>
  <w:num w:numId="190" w16cid:durableId="1733311439">
    <w:abstractNumId w:val="27"/>
  </w:num>
  <w:num w:numId="191" w16cid:durableId="1283538471">
    <w:abstractNumId w:val="27"/>
  </w:num>
  <w:num w:numId="192" w16cid:durableId="1528299673">
    <w:abstractNumId w:val="57"/>
  </w:num>
  <w:num w:numId="193" w16cid:durableId="1609391468">
    <w:abstractNumId w:val="27"/>
  </w:num>
  <w:num w:numId="194" w16cid:durableId="493687628">
    <w:abstractNumId w:val="27"/>
  </w:num>
  <w:num w:numId="195" w16cid:durableId="99571164">
    <w:abstractNumId w:val="27"/>
  </w:num>
  <w:num w:numId="196" w16cid:durableId="683557038">
    <w:abstractNumId w:val="27"/>
  </w:num>
  <w:num w:numId="197" w16cid:durableId="933784335">
    <w:abstractNumId w:val="27"/>
  </w:num>
  <w:num w:numId="198" w16cid:durableId="747118504">
    <w:abstractNumId w:val="12"/>
    <w:lvlOverride w:ilvl="0">
      <w:startOverride w:val="2"/>
    </w:lvlOverride>
  </w:num>
  <w:num w:numId="199" w16cid:durableId="1417559929">
    <w:abstractNumId w:val="27"/>
  </w:num>
  <w:num w:numId="200" w16cid:durableId="1605309015">
    <w:abstractNumId w:val="98"/>
  </w:num>
  <w:num w:numId="201" w16cid:durableId="264653764">
    <w:abstractNumId w:val="27"/>
  </w:num>
  <w:num w:numId="202" w16cid:durableId="211311587">
    <w:abstractNumId w:val="27"/>
  </w:num>
  <w:num w:numId="203" w16cid:durableId="1295212765">
    <w:abstractNumId w:val="27"/>
  </w:num>
  <w:num w:numId="204" w16cid:durableId="340937913">
    <w:abstractNumId w:val="27"/>
  </w:num>
  <w:num w:numId="205" w16cid:durableId="2134908507">
    <w:abstractNumId w:val="27"/>
  </w:num>
  <w:num w:numId="206" w16cid:durableId="1958023656">
    <w:abstractNumId w:val="27"/>
  </w:num>
  <w:num w:numId="207" w16cid:durableId="1374383821">
    <w:abstractNumId w:val="27"/>
  </w:num>
  <w:num w:numId="208" w16cid:durableId="2117483952">
    <w:abstractNumId w:val="27"/>
  </w:num>
  <w:num w:numId="209" w16cid:durableId="413355560">
    <w:abstractNumId w:val="28"/>
  </w:num>
  <w:num w:numId="210" w16cid:durableId="473452032">
    <w:abstractNumId w:val="28"/>
    <w:lvlOverride w:ilvl="0">
      <w:startOverride w:val="1"/>
    </w:lvlOverride>
  </w:num>
  <w:num w:numId="211" w16cid:durableId="2142720481">
    <w:abstractNumId w:val="27"/>
  </w:num>
  <w:num w:numId="212" w16cid:durableId="538593190">
    <w:abstractNumId w:val="27"/>
  </w:num>
  <w:num w:numId="213" w16cid:durableId="46730401">
    <w:abstractNumId w:val="27"/>
  </w:num>
  <w:num w:numId="214" w16cid:durableId="754669169">
    <w:abstractNumId w:val="27"/>
  </w:num>
  <w:num w:numId="215" w16cid:durableId="55588061">
    <w:abstractNumId w:val="27"/>
  </w:num>
  <w:num w:numId="216" w16cid:durableId="90859921">
    <w:abstractNumId w:val="44"/>
  </w:num>
  <w:num w:numId="217" w16cid:durableId="110786709">
    <w:abstractNumId w:val="31"/>
  </w:num>
  <w:num w:numId="218" w16cid:durableId="262763437">
    <w:abstractNumId w:val="31"/>
  </w:num>
  <w:num w:numId="219" w16cid:durableId="1142189798">
    <w:abstractNumId w:val="51"/>
    <w:lvlOverride w:ilvl="0">
      <w:startOverride w:val="1"/>
    </w:lvlOverride>
  </w:num>
  <w:num w:numId="220" w16cid:durableId="803620945">
    <w:abstractNumId w:val="121"/>
  </w:num>
  <w:num w:numId="221" w16cid:durableId="1631934176">
    <w:abstractNumId w:val="86"/>
  </w:num>
  <w:num w:numId="222" w16cid:durableId="1163819003">
    <w:abstractNumId w:val="152"/>
  </w:num>
  <w:num w:numId="223" w16cid:durableId="872379639">
    <w:abstractNumId w:val="103"/>
  </w:num>
  <w:num w:numId="224" w16cid:durableId="139353044">
    <w:abstractNumId w:val="26"/>
  </w:num>
  <w:num w:numId="225" w16cid:durableId="1172910826">
    <w:abstractNumId w:val="96"/>
  </w:num>
  <w:num w:numId="226" w16cid:durableId="1685934041">
    <w:abstractNumId w:val="53"/>
  </w:num>
  <w:num w:numId="227" w16cid:durableId="1312752818">
    <w:abstractNumId w:val="94"/>
  </w:num>
  <w:num w:numId="228" w16cid:durableId="248539235">
    <w:abstractNumId w:val="101"/>
  </w:num>
  <w:num w:numId="229" w16cid:durableId="547643387">
    <w:abstractNumId w:val="139"/>
  </w:num>
  <w:num w:numId="230" w16cid:durableId="824011560">
    <w:abstractNumId w:val="6"/>
  </w:num>
  <w:num w:numId="231" w16cid:durableId="640892672">
    <w:abstractNumId w:val="7"/>
  </w:num>
  <w:num w:numId="232" w16cid:durableId="589122869">
    <w:abstractNumId w:val="8"/>
  </w:num>
  <w:num w:numId="233" w16cid:durableId="530847067">
    <w:abstractNumId w:val="9"/>
  </w:num>
  <w:num w:numId="234" w16cid:durableId="1070735173">
    <w:abstractNumId w:val="144"/>
  </w:num>
  <w:num w:numId="235" w16cid:durableId="1459647672">
    <w:abstractNumId w:val="55"/>
  </w:num>
  <w:num w:numId="236" w16cid:durableId="1432092972">
    <w:abstractNumId w:val="145"/>
  </w:num>
  <w:num w:numId="237" w16cid:durableId="965623275">
    <w:abstractNumId w:val="165"/>
  </w:num>
  <w:num w:numId="238" w16cid:durableId="703411024">
    <w:abstractNumId w:val="85"/>
  </w:num>
  <w:num w:numId="239" w16cid:durableId="1562519941">
    <w:abstractNumId w:val="76"/>
  </w:num>
  <w:num w:numId="240" w16cid:durableId="570425436">
    <w:abstractNumId w:val="80"/>
  </w:num>
  <w:num w:numId="241" w16cid:durableId="1185099570">
    <w:abstractNumId w:val="11"/>
  </w:num>
  <w:num w:numId="242" w16cid:durableId="1702515897">
    <w:abstractNumId w:val="92"/>
  </w:num>
  <w:num w:numId="243" w16cid:durableId="634529975">
    <w:abstractNumId w:val="104"/>
  </w:num>
  <w:num w:numId="244" w16cid:durableId="1811168871">
    <w:abstractNumId w:val="135"/>
  </w:num>
  <w:num w:numId="245" w16cid:durableId="1031876382">
    <w:abstractNumId w:val="21"/>
  </w:num>
  <w:num w:numId="246" w16cid:durableId="1139763497">
    <w:abstractNumId w:val="84"/>
  </w:num>
  <w:num w:numId="247" w16cid:durableId="1615480213">
    <w:abstractNumId w:val="173"/>
  </w:num>
  <w:num w:numId="248" w16cid:durableId="615332854">
    <w:abstractNumId w:val="33"/>
  </w:num>
  <w:num w:numId="249" w16cid:durableId="327516055">
    <w:abstractNumId w:val="95"/>
  </w:num>
  <w:num w:numId="250" w16cid:durableId="1928345587">
    <w:abstractNumId w:val="5"/>
  </w:num>
  <w:num w:numId="251" w16cid:durableId="1476920327">
    <w:abstractNumId w:val="3"/>
  </w:num>
  <w:num w:numId="252" w16cid:durableId="1895118132">
    <w:abstractNumId w:val="2"/>
  </w:num>
  <w:num w:numId="253" w16cid:durableId="414665207">
    <w:abstractNumId w:val="4"/>
  </w:num>
  <w:num w:numId="254" w16cid:durableId="1399208399">
    <w:abstractNumId w:val="1"/>
  </w:num>
  <w:num w:numId="255" w16cid:durableId="1160736583">
    <w:abstractNumId w:val="0"/>
  </w:num>
  <w:num w:numId="256" w16cid:durableId="1874536617">
    <w:abstractNumId w:val="77"/>
  </w:num>
  <w:num w:numId="257" w16cid:durableId="864487438">
    <w:abstractNumId w:val="172"/>
  </w:num>
  <w:num w:numId="258" w16cid:durableId="425729962">
    <w:abstractNumId w:val="146"/>
  </w:num>
  <w:num w:numId="259" w16cid:durableId="428429949">
    <w:abstractNumId w:val="100"/>
  </w:num>
  <w:num w:numId="260" w16cid:durableId="1960065942">
    <w:abstractNumId w:val="16"/>
  </w:num>
  <w:num w:numId="261" w16cid:durableId="1963027543">
    <w:abstractNumId w:val="150"/>
  </w:num>
  <w:num w:numId="262" w16cid:durableId="1300769256">
    <w:abstractNumId w:val="60"/>
  </w:num>
  <w:num w:numId="263" w16cid:durableId="1012413588">
    <w:abstractNumId w:val="160"/>
  </w:num>
  <w:num w:numId="264" w16cid:durableId="828979146">
    <w:abstractNumId w:val="108"/>
  </w:num>
  <w:num w:numId="265" w16cid:durableId="634068899">
    <w:abstractNumId w:val="156"/>
  </w:num>
  <w:num w:numId="266" w16cid:durableId="344476546">
    <w:abstractNumId w:val="22"/>
  </w:num>
  <w:num w:numId="267" w16cid:durableId="233635931">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16cid:durableId="186747569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16cid:durableId="1408380933">
    <w:abstractNumId w:val="19"/>
  </w:num>
  <w:num w:numId="270" w16cid:durableId="2021470809">
    <w:abstractNumId w:val="56"/>
  </w:num>
  <w:num w:numId="271" w16cid:durableId="2006466966">
    <w:abstractNumId w:val="38"/>
  </w:num>
  <w:num w:numId="272" w16cid:durableId="837694692">
    <w:abstractNumId w:val="36"/>
  </w:num>
  <w:num w:numId="273" w16cid:durableId="873345191">
    <w:abstractNumId w:val="142"/>
  </w:num>
  <w:num w:numId="274" w16cid:durableId="1694727835">
    <w:abstractNumId w:val="169"/>
  </w:num>
  <w:num w:numId="275" w16cid:durableId="831484699">
    <w:abstractNumId w:val="64"/>
  </w:num>
  <w:num w:numId="276" w16cid:durableId="1373773006">
    <w:abstractNumId w:val="117"/>
  </w:num>
  <w:num w:numId="277" w16cid:durableId="470908262">
    <w:abstractNumId w:val="45"/>
  </w:num>
  <w:num w:numId="278" w16cid:durableId="1502770492">
    <w:abstractNumId w:val="138"/>
  </w:num>
  <w:num w:numId="279" w16cid:durableId="463893305">
    <w:abstractNumId w:val="162"/>
  </w:num>
  <w:num w:numId="280" w16cid:durableId="1588925416">
    <w:abstractNumId w:val="162"/>
  </w:num>
  <w:num w:numId="281" w16cid:durableId="653026832">
    <w:abstractNumId w:val="75"/>
  </w:num>
  <w:num w:numId="282" w16cid:durableId="1852720618">
    <w:abstractNumId w:val="136"/>
  </w:num>
  <w:num w:numId="283" w16cid:durableId="893665926">
    <w:abstractNumId w:val="127"/>
  </w:num>
  <w:num w:numId="284" w16cid:durableId="29303532">
    <w:abstractNumId w:val="158"/>
  </w:num>
  <w:num w:numId="285" w16cid:durableId="553851485">
    <w:abstractNumId w:val="82"/>
  </w:num>
  <w:numIdMacAtCleanup w:val="2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9"/>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588"/>
    <w:rsid w:val="000000E9"/>
    <w:rsid w:val="00003030"/>
    <w:rsid w:val="00004360"/>
    <w:rsid w:val="0000669F"/>
    <w:rsid w:val="000112D4"/>
    <w:rsid w:val="00011990"/>
    <w:rsid w:val="00012860"/>
    <w:rsid w:val="00013323"/>
    <w:rsid w:val="00015DFE"/>
    <w:rsid w:val="000172F5"/>
    <w:rsid w:val="00022657"/>
    <w:rsid w:val="000242A4"/>
    <w:rsid w:val="000273DF"/>
    <w:rsid w:val="0002767C"/>
    <w:rsid w:val="00033BC0"/>
    <w:rsid w:val="00033E3F"/>
    <w:rsid w:val="00035CD2"/>
    <w:rsid w:val="000401FD"/>
    <w:rsid w:val="0004100A"/>
    <w:rsid w:val="00046668"/>
    <w:rsid w:val="0004683A"/>
    <w:rsid w:val="0005047F"/>
    <w:rsid w:val="00062B38"/>
    <w:rsid w:val="000724F7"/>
    <w:rsid w:val="00072FAA"/>
    <w:rsid w:val="00076443"/>
    <w:rsid w:val="00080267"/>
    <w:rsid w:val="00081798"/>
    <w:rsid w:val="0008436E"/>
    <w:rsid w:val="000915EE"/>
    <w:rsid w:val="000959E4"/>
    <w:rsid w:val="000A1D90"/>
    <w:rsid w:val="000A29B6"/>
    <w:rsid w:val="000A7F6E"/>
    <w:rsid w:val="000B00BD"/>
    <w:rsid w:val="000B1415"/>
    <w:rsid w:val="000B49E6"/>
    <w:rsid w:val="000C0D20"/>
    <w:rsid w:val="000C1B8F"/>
    <w:rsid w:val="000D15FA"/>
    <w:rsid w:val="000D3C5D"/>
    <w:rsid w:val="000E249B"/>
    <w:rsid w:val="000E267E"/>
    <w:rsid w:val="000E339D"/>
    <w:rsid w:val="000E3F48"/>
    <w:rsid w:val="000E59CF"/>
    <w:rsid w:val="000E63B1"/>
    <w:rsid w:val="000F192C"/>
    <w:rsid w:val="000F3926"/>
    <w:rsid w:val="000F7E95"/>
    <w:rsid w:val="0010044E"/>
    <w:rsid w:val="001008CB"/>
    <w:rsid w:val="00100D7A"/>
    <w:rsid w:val="00101DB7"/>
    <w:rsid w:val="001040B9"/>
    <w:rsid w:val="00105D50"/>
    <w:rsid w:val="0010764B"/>
    <w:rsid w:val="0010774D"/>
    <w:rsid w:val="00107B54"/>
    <w:rsid w:val="00111D91"/>
    <w:rsid w:val="00111E28"/>
    <w:rsid w:val="00111E95"/>
    <w:rsid w:val="00112200"/>
    <w:rsid w:val="00117799"/>
    <w:rsid w:val="00117F7F"/>
    <w:rsid w:val="001217B6"/>
    <w:rsid w:val="00122120"/>
    <w:rsid w:val="00122C19"/>
    <w:rsid w:val="00122C64"/>
    <w:rsid w:val="001236E1"/>
    <w:rsid w:val="00126B4D"/>
    <w:rsid w:val="001274FD"/>
    <w:rsid w:val="0014283B"/>
    <w:rsid w:val="00143FE0"/>
    <w:rsid w:val="0014478B"/>
    <w:rsid w:val="00146472"/>
    <w:rsid w:val="0014678E"/>
    <w:rsid w:val="00153BF5"/>
    <w:rsid w:val="00157D21"/>
    <w:rsid w:val="0016073A"/>
    <w:rsid w:val="00160ED0"/>
    <w:rsid w:val="00161544"/>
    <w:rsid w:val="001672A4"/>
    <w:rsid w:val="00172595"/>
    <w:rsid w:val="00177D52"/>
    <w:rsid w:val="00181A22"/>
    <w:rsid w:val="001821A1"/>
    <w:rsid w:val="001845FA"/>
    <w:rsid w:val="00184AED"/>
    <w:rsid w:val="00184C95"/>
    <w:rsid w:val="001853BD"/>
    <w:rsid w:val="00186DF8"/>
    <w:rsid w:val="0018774F"/>
    <w:rsid w:val="001A326D"/>
    <w:rsid w:val="001A44A7"/>
    <w:rsid w:val="001B3295"/>
    <w:rsid w:val="001B32E5"/>
    <w:rsid w:val="001C1667"/>
    <w:rsid w:val="001C234D"/>
    <w:rsid w:val="001C27A6"/>
    <w:rsid w:val="001C2D5D"/>
    <w:rsid w:val="001C7359"/>
    <w:rsid w:val="001D3C02"/>
    <w:rsid w:val="001D3D93"/>
    <w:rsid w:val="001D4B23"/>
    <w:rsid w:val="001E15E3"/>
    <w:rsid w:val="001E67E5"/>
    <w:rsid w:val="001F5E17"/>
    <w:rsid w:val="001F6201"/>
    <w:rsid w:val="00205F05"/>
    <w:rsid w:val="002106CD"/>
    <w:rsid w:val="00211C2B"/>
    <w:rsid w:val="00213BC3"/>
    <w:rsid w:val="0021493E"/>
    <w:rsid w:val="00215E1E"/>
    <w:rsid w:val="00221B91"/>
    <w:rsid w:val="00223CDB"/>
    <w:rsid w:val="00224A07"/>
    <w:rsid w:val="0023288B"/>
    <w:rsid w:val="00233CAD"/>
    <w:rsid w:val="00235CF6"/>
    <w:rsid w:val="00252DFA"/>
    <w:rsid w:val="00254665"/>
    <w:rsid w:val="0025624F"/>
    <w:rsid w:val="00257513"/>
    <w:rsid w:val="00257715"/>
    <w:rsid w:val="00261811"/>
    <w:rsid w:val="00263229"/>
    <w:rsid w:val="002644CF"/>
    <w:rsid w:val="00265165"/>
    <w:rsid w:val="0027070F"/>
    <w:rsid w:val="00271411"/>
    <w:rsid w:val="002754C2"/>
    <w:rsid w:val="00275F0F"/>
    <w:rsid w:val="00282588"/>
    <w:rsid w:val="00290246"/>
    <w:rsid w:val="0029310A"/>
    <w:rsid w:val="002A02F2"/>
    <w:rsid w:val="002A0712"/>
    <w:rsid w:val="002A24D7"/>
    <w:rsid w:val="002A640A"/>
    <w:rsid w:val="002B4FA1"/>
    <w:rsid w:val="002B6E44"/>
    <w:rsid w:val="002C4475"/>
    <w:rsid w:val="002C480A"/>
    <w:rsid w:val="002C4C13"/>
    <w:rsid w:val="002C4D08"/>
    <w:rsid w:val="002C52BB"/>
    <w:rsid w:val="002C5811"/>
    <w:rsid w:val="002D243D"/>
    <w:rsid w:val="002D29ED"/>
    <w:rsid w:val="002D3404"/>
    <w:rsid w:val="002D6EE8"/>
    <w:rsid w:val="002E05E5"/>
    <w:rsid w:val="002F33EF"/>
    <w:rsid w:val="002F39B2"/>
    <w:rsid w:val="002F4F8A"/>
    <w:rsid w:val="002F5FA5"/>
    <w:rsid w:val="002F748B"/>
    <w:rsid w:val="00303A61"/>
    <w:rsid w:val="003121D2"/>
    <w:rsid w:val="003134A0"/>
    <w:rsid w:val="00313846"/>
    <w:rsid w:val="003140FC"/>
    <w:rsid w:val="00315018"/>
    <w:rsid w:val="00315C17"/>
    <w:rsid w:val="00316941"/>
    <w:rsid w:val="00320506"/>
    <w:rsid w:val="00322D14"/>
    <w:rsid w:val="00324BB3"/>
    <w:rsid w:val="0032541D"/>
    <w:rsid w:val="003272B4"/>
    <w:rsid w:val="00327EED"/>
    <w:rsid w:val="00333908"/>
    <w:rsid w:val="0033487B"/>
    <w:rsid w:val="0034389E"/>
    <w:rsid w:val="00350454"/>
    <w:rsid w:val="00357C7C"/>
    <w:rsid w:val="00364A0A"/>
    <w:rsid w:val="00365AB7"/>
    <w:rsid w:val="00366599"/>
    <w:rsid w:val="00373724"/>
    <w:rsid w:val="00375630"/>
    <w:rsid w:val="003764E6"/>
    <w:rsid w:val="00385612"/>
    <w:rsid w:val="00385866"/>
    <w:rsid w:val="003866AE"/>
    <w:rsid w:val="00390464"/>
    <w:rsid w:val="003965A9"/>
    <w:rsid w:val="003A19B4"/>
    <w:rsid w:val="003A2086"/>
    <w:rsid w:val="003A5643"/>
    <w:rsid w:val="003A5DD5"/>
    <w:rsid w:val="003B22C7"/>
    <w:rsid w:val="003B5689"/>
    <w:rsid w:val="003B6B29"/>
    <w:rsid w:val="003B6CE5"/>
    <w:rsid w:val="003C01CF"/>
    <w:rsid w:val="003C668A"/>
    <w:rsid w:val="003D12C8"/>
    <w:rsid w:val="003D2A89"/>
    <w:rsid w:val="003D55B0"/>
    <w:rsid w:val="003E655C"/>
    <w:rsid w:val="003F39C4"/>
    <w:rsid w:val="00400A1F"/>
    <w:rsid w:val="00401F78"/>
    <w:rsid w:val="00402F96"/>
    <w:rsid w:val="004060BD"/>
    <w:rsid w:val="00406CC8"/>
    <w:rsid w:val="00411041"/>
    <w:rsid w:val="00413B73"/>
    <w:rsid w:val="00424DB2"/>
    <w:rsid w:val="00427FCF"/>
    <w:rsid w:val="0043084B"/>
    <w:rsid w:val="00435C62"/>
    <w:rsid w:val="0043611D"/>
    <w:rsid w:val="00436A0C"/>
    <w:rsid w:val="004444F5"/>
    <w:rsid w:val="00444796"/>
    <w:rsid w:val="00444AA3"/>
    <w:rsid w:val="00450102"/>
    <w:rsid w:val="00456EB5"/>
    <w:rsid w:val="00457578"/>
    <w:rsid w:val="004609F9"/>
    <w:rsid w:val="00465728"/>
    <w:rsid w:val="0046601E"/>
    <w:rsid w:val="00471645"/>
    <w:rsid w:val="0047318E"/>
    <w:rsid w:val="004749BA"/>
    <w:rsid w:val="00477D9F"/>
    <w:rsid w:val="00480050"/>
    <w:rsid w:val="00482D11"/>
    <w:rsid w:val="00482FC8"/>
    <w:rsid w:val="0048334D"/>
    <w:rsid w:val="004854EA"/>
    <w:rsid w:val="00485EF1"/>
    <w:rsid w:val="004876C3"/>
    <w:rsid w:val="0049278F"/>
    <w:rsid w:val="004A00EE"/>
    <w:rsid w:val="004C049B"/>
    <w:rsid w:val="004C081B"/>
    <w:rsid w:val="004C0AE9"/>
    <w:rsid w:val="004C36F3"/>
    <w:rsid w:val="004C3792"/>
    <w:rsid w:val="004C65B1"/>
    <w:rsid w:val="004D12D6"/>
    <w:rsid w:val="004D5AC5"/>
    <w:rsid w:val="004E7C4E"/>
    <w:rsid w:val="004F0838"/>
    <w:rsid w:val="004F08C5"/>
    <w:rsid w:val="004F28AF"/>
    <w:rsid w:val="004F31A3"/>
    <w:rsid w:val="004F73A5"/>
    <w:rsid w:val="004F7AEE"/>
    <w:rsid w:val="00500417"/>
    <w:rsid w:val="00502784"/>
    <w:rsid w:val="0051227C"/>
    <w:rsid w:val="00514E38"/>
    <w:rsid w:val="0051580A"/>
    <w:rsid w:val="00515FB7"/>
    <w:rsid w:val="0052315A"/>
    <w:rsid w:val="00525174"/>
    <w:rsid w:val="00525C2E"/>
    <w:rsid w:val="005321AC"/>
    <w:rsid w:val="0053229C"/>
    <w:rsid w:val="00534007"/>
    <w:rsid w:val="00534384"/>
    <w:rsid w:val="0053589B"/>
    <w:rsid w:val="00536106"/>
    <w:rsid w:val="0054256C"/>
    <w:rsid w:val="00542820"/>
    <w:rsid w:val="005455EC"/>
    <w:rsid w:val="00545F77"/>
    <w:rsid w:val="005509E3"/>
    <w:rsid w:val="005542D6"/>
    <w:rsid w:val="005608B3"/>
    <w:rsid w:val="00561314"/>
    <w:rsid w:val="00561EBA"/>
    <w:rsid w:val="00565424"/>
    <w:rsid w:val="0056566E"/>
    <w:rsid w:val="00565CA8"/>
    <w:rsid w:val="00571D65"/>
    <w:rsid w:val="005720BE"/>
    <w:rsid w:val="005726F0"/>
    <w:rsid w:val="00572C51"/>
    <w:rsid w:val="00574C4D"/>
    <w:rsid w:val="005756A8"/>
    <w:rsid w:val="00576233"/>
    <w:rsid w:val="0058072B"/>
    <w:rsid w:val="00580ACE"/>
    <w:rsid w:val="005818B2"/>
    <w:rsid w:val="00583073"/>
    <w:rsid w:val="005859FD"/>
    <w:rsid w:val="00585CF6"/>
    <w:rsid w:val="005873BA"/>
    <w:rsid w:val="00594B0B"/>
    <w:rsid w:val="00597E41"/>
    <w:rsid w:val="005A3B5F"/>
    <w:rsid w:val="005A4A57"/>
    <w:rsid w:val="005B2125"/>
    <w:rsid w:val="005B2128"/>
    <w:rsid w:val="005B2959"/>
    <w:rsid w:val="005B2B65"/>
    <w:rsid w:val="005B5935"/>
    <w:rsid w:val="005C29C8"/>
    <w:rsid w:val="005C305E"/>
    <w:rsid w:val="005C3D2E"/>
    <w:rsid w:val="005D147A"/>
    <w:rsid w:val="005D20E9"/>
    <w:rsid w:val="005D6209"/>
    <w:rsid w:val="005E0A00"/>
    <w:rsid w:val="005E1E54"/>
    <w:rsid w:val="005E2722"/>
    <w:rsid w:val="005E31D7"/>
    <w:rsid w:val="005F4E2D"/>
    <w:rsid w:val="005F5F5E"/>
    <w:rsid w:val="005F6D85"/>
    <w:rsid w:val="005F6E22"/>
    <w:rsid w:val="005F75D6"/>
    <w:rsid w:val="006027FB"/>
    <w:rsid w:val="006113B9"/>
    <w:rsid w:val="0061278B"/>
    <w:rsid w:val="006133C7"/>
    <w:rsid w:val="00613683"/>
    <w:rsid w:val="00615A3A"/>
    <w:rsid w:val="00617998"/>
    <w:rsid w:val="00623EFB"/>
    <w:rsid w:val="00625DF5"/>
    <w:rsid w:val="00626EDC"/>
    <w:rsid w:val="00627D4E"/>
    <w:rsid w:val="0063321A"/>
    <w:rsid w:val="0064071C"/>
    <w:rsid w:val="00641A7F"/>
    <w:rsid w:val="00641E8B"/>
    <w:rsid w:val="00652A3B"/>
    <w:rsid w:val="006545C2"/>
    <w:rsid w:val="006560B9"/>
    <w:rsid w:val="00656CBE"/>
    <w:rsid w:val="00657D48"/>
    <w:rsid w:val="00661374"/>
    <w:rsid w:val="006637E4"/>
    <w:rsid w:val="006655F3"/>
    <w:rsid w:val="00680831"/>
    <w:rsid w:val="006814E6"/>
    <w:rsid w:val="0068474E"/>
    <w:rsid w:val="00687F41"/>
    <w:rsid w:val="00691362"/>
    <w:rsid w:val="006924FB"/>
    <w:rsid w:val="006A08E0"/>
    <w:rsid w:val="006A3077"/>
    <w:rsid w:val="006A547A"/>
    <w:rsid w:val="006A745B"/>
    <w:rsid w:val="006A7D6E"/>
    <w:rsid w:val="006B4C11"/>
    <w:rsid w:val="006C2A17"/>
    <w:rsid w:val="006C55E5"/>
    <w:rsid w:val="006C5D86"/>
    <w:rsid w:val="006D3C16"/>
    <w:rsid w:val="006D3C17"/>
    <w:rsid w:val="006D6309"/>
    <w:rsid w:val="006E0F25"/>
    <w:rsid w:val="006E743D"/>
    <w:rsid w:val="006F1B36"/>
    <w:rsid w:val="006F273E"/>
    <w:rsid w:val="006F4454"/>
    <w:rsid w:val="006F58C8"/>
    <w:rsid w:val="006F5AEB"/>
    <w:rsid w:val="006F737A"/>
    <w:rsid w:val="00707617"/>
    <w:rsid w:val="0071053B"/>
    <w:rsid w:val="00713147"/>
    <w:rsid w:val="0072247D"/>
    <w:rsid w:val="007229FD"/>
    <w:rsid w:val="007235EA"/>
    <w:rsid w:val="00724AEC"/>
    <w:rsid w:val="00725CB6"/>
    <w:rsid w:val="00735B39"/>
    <w:rsid w:val="00736585"/>
    <w:rsid w:val="0073659B"/>
    <w:rsid w:val="00736611"/>
    <w:rsid w:val="0073732C"/>
    <w:rsid w:val="00737879"/>
    <w:rsid w:val="007405E8"/>
    <w:rsid w:val="0074536D"/>
    <w:rsid w:val="00745645"/>
    <w:rsid w:val="007459C9"/>
    <w:rsid w:val="00746535"/>
    <w:rsid w:val="00754AB1"/>
    <w:rsid w:val="0075713D"/>
    <w:rsid w:val="00757462"/>
    <w:rsid w:val="00757945"/>
    <w:rsid w:val="00760833"/>
    <w:rsid w:val="00761806"/>
    <w:rsid w:val="0077348C"/>
    <w:rsid w:val="00775F9A"/>
    <w:rsid w:val="007760CC"/>
    <w:rsid w:val="0077614B"/>
    <w:rsid w:val="00783DFE"/>
    <w:rsid w:val="0079020D"/>
    <w:rsid w:val="00793AEA"/>
    <w:rsid w:val="00795285"/>
    <w:rsid w:val="007A0314"/>
    <w:rsid w:val="007A2168"/>
    <w:rsid w:val="007A38B5"/>
    <w:rsid w:val="007A5A79"/>
    <w:rsid w:val="007B13EA"/>
    <w:rsid w:val="007B1A09"/>
    <w:rsid w:val="007B3D73"/>
    <w:rsid w:val="007B534B"/>
    <w:rsid w:val="007B59B7"/>
    <w:rsid w:val="007B7703"/>
    <w:rsid w:val="007C16FA"/>
    <w:rsid w:val="007D0059"/>
    <w:rsid w:val="007D55CA"/>
    <w:rsid w:val="007D6CAE"/>
    <w:rsid w:val="007E1E00"/>
    <w:rsid w:val="007E2940"/>
    <w:rsid w:val="007E55AC"/>
    <w:rsid w:val="007E5DDE"/>
    <w:rsid w:val="007E6E31"/>
    <w:rsid w:val="007F117F"/>
    <w:rsid w:val="007F431C"/>
    <w:rsid w:val="007F5186"/>
    <w:rsid w:val="007F6E01"/>
    <w:rsid w:val="0080126B"/>
    <w:rsid w:val="00805C6F"/>
    <w:rsid w:val="00806A60"/>
    <w:rsid w:val="00806B56"/>
    <w:rsid w:val="00807A14"/>
    <w:rsid w:val="00811CC8"/>
    <w:rsid w:val="00813A63"/>
    <w:rsid w:val="00813C33"/>
    <w:rsid w:val="00815D0E"/>
    <w:rsid w:val="00820C0D"/>
    <w:rsid w:val="00823365"/>
    <w:rsid w:val="00825B29"/>
    <w:rsid w:val="00831A8F"/>
    <w:rsid w:val="00831FDE"/>
    <w:rsid w:val="008329DC"/>
    <w:rsid w:val="00833B09"/>
    <w:rsid w:val="00837AA7"/>
    <w:rsid w:val="0084029F"/>
    <w:rsid w:val="00844078"/>
    <w:rsid w:val="00844B70"/>
    <w:rsid w:val="008470BD"/>
    <w:rsid w:val="00847990"/>
    <w:rsid w:val="008501D8"/>
    <w:rsid w:val="008510C5"/>
    <w:rsid w:val="008539B1"/>
    <w:rsid w:val="00853ABF"/>
    <w:rsid w:val="00861AFD"/>
    <w:rsid w:val="008625D5"/>
    <w:rsid w:val="0086478D"/>
    <w:rsid w:val="00864A05"/>
    <w:rsid w:val="00867F08"/>
    <w:rsid w:val="008708DE"/>
    <w:rsid w:val="00873986"/>
    <w:rsid w:val="00873B24"/>
    <w:rsid w:val="00880569"/>
    <w:rsid w:val="0088088D"/>
    <w:rsid w:val="008823EE"/>
    <w:rsid w:val="00885400"/>
    <w:rsid w:val="008857EA"/>
    <w:rsid w:val="008879D2"/>
    <w:rsid w:val="00892A38"/>
    <w:rsid w:val="00892D96"/>
    <w:rsid w:val="0089430B"/>
    <w:rsid w:val="00894AF6"/>
    <w:rsid w:val="00897F29"/>
    <w:rsid w:val="008A2814"/>
    <w:rsid w:val="008A3B68"/>
    <w:rsid w:val="008A4369"/>
    <w:rsid w:val="008B0786"/>
    <w:rsid w:val="008B0F2C"/>
    <w:rsid w:val="008B28B7"/>
    <w:rsid w:val="008B437B"/>
    <w:rsid w:val="008B5051"/>
    <w:rsid w:val="008C03C0"/>
    <w:rsid w:val="008C0A9C"/>
    <w:rsid w:val="008C28EC"/>
    <w:rsid w:val="008C5993"/>
    <w:rsid w:val="008C7549"/>
    <w:rsid w:val="008D34F0"/>
    <w:rsid w:val="008E6121"/>
    <w:rsid w:val="008F1B4D"/>
    <w:rsid w:val="008F1E9D"/>
    <w:rsid w:val="008F2E80"/>
    <w:rsid w:val="008F4C5E"/>
    <w:rsid w:val="00900EAB"/>
    <w:rsid w:val="00907671"/>
    <w:rsid w:val="00910C21"/>
    <w:rsid w:val="00914474"/>
    <w:rsid w:val="00914DC9"/>
    <w:rsid w:val="0092107A"/>
    <w:rsid w:val="009239EA"/>
    <w:rsid w:val="00923D6A"/>
    <w:rsid w:val="00924666"/>
    <w:rsid w:val="00926D2B"/>
    <w:rsid w:val="009316BC"/>
    <w:rsid w:val="00935740"/>
    <w:rsid w:val="00936195"/>
    <w:rsid w:val="00936C48"/>
    <w:rsid w:val="00944781"/>
    <w:rsid w:val="0094709A"/>
    <w:rsid w:val="009571DC"/>
    <w:rsid w:val="00963285"/>
    <w:rsid w:val="009642D4"/>
    <w:rsid w:val="00964929"/>
    <w:rsid w:val="009656B8"/>
    <w:rsid w:val="00970181"/>
    <w:rsid w:val="00972E33"/>
    <w:rsid w:val="00977BB7"/>
    <w:rsid w:val="00982687"/>
    <w:rsid w:val="0098513A"/>
    <w:rsid w:val="0099202F"/>
    <w:rsid w:val="009A03CA"/>
    <w:rsid w:val="009A0EBC"/>
    <w:rsid w:val="009A162C"/>
    <w:rsid w:val="009A1BD2"/>
    <w:rsid w:val="009A1F71"/>
    <w:rsid w:val="009A32A4"/>
    <w:rsid w:val="009A35ED"/>
    <w:rsid w:val="009A3889"/>
    <w:rsid w:val="009A6F35"/>
    <w:rsid w:val="009A7F34"/>
    <w:rsid w:val="009B1683"/>
    <w:rsid w:val="009B48A6"/>
    <w:rsid w:val="009B7E45"/>
    <w:rsid w:val="009C0E3D"/>
    <w:rsid w:val="009C3982"/>
    <w:rsid w:val="009C4811"/>
    <w:rsid w:val="009C53A0"/>
    <w:rsid w:val="009C5A30"/>
    <w:rsid w:val="009D038F"/>
    <w:rsid w:val="009D08BA"/>
    <w:rsid w:val="009D4675"/>
    <w:rsid w:val="009D5084"/>
    <w:rsid w:val="009E08D8"/>
    <w:rsid w:val="009E57EF"/>
    <w:rsid w:val="009E65A1"/>
    <w:rsid w:val="009F03E2"/>
    <w:rsid w:val="009F207D"/>
    <w:rsid w:val="009F25CC"/>
    <w:rsid w:val="009F272D"/>
    <w:rsid w:val="009F4358"/>
    <w:rsid w:val="009F7AB6"/>
    <w:rsid w:val="00A01A4C"/>
    <w:rsid w:val="00A02407"/>
    <w:rsid w:val="00A04B46"/>
    <w:rsid w:val="00A07D08"/>
    <w:rsid w:val="00A11B49"/>
    <w:rsid w:val="00A15D0E"/>
    <w:rsid w:val="00A27993"/>
    <w:rsid w:val="00A32053"/>
    <w:rsid w:val="00A339A6"/>
    <w:rsid w:val="00A36B86"/>
    <w:rsid w:val="00A44837"/>
    <w:rsid w:val="00A47459"/>
    <w:rsid w:val="00A50A34"/>
    <w:rsid w:val="00A522A7"/>
    <w:rsid w:val="00A540B4"/>
    <w:rsid w:val="00A55A06"/>
    <w:rsid w:val="00A60CDE"/>
    <w:rsid w:val="00A61F3F"/>
    <w:rsid w:val="00A624D0"/>
    <w:rsid w:val="00A64B7E"/>
    <w:rsid w:val="00A67E96"/>
    <w:rsid w:val="00A71E21"/>
    <w:rsid w:val="00A71EB5"/>
    <w:rsid w:val="00A75DEF"/>
    <w:rsid w:val="00A77A80"/>
    <w:rsid w:val="00A80B85"/>
    <w:rsid w:val="00A81DEA"/>
    <w:rsid w:val="00A87042"/>
    <w:rsid w:val="00A91EE5"/>
    <w:rsid w:val="00A92C16"/>
    <w:rsid w:val="00A952E1"/>
    <w:rsid w:val="00A954A2"/>
    <w:rsid w:val="00A96A31"/>
    <w:rsid w:val="00AA06FA"/>
    <w:rsid w:val="00AA1D43"/>
    <w:rsid w:val="00AA2C70"/>
    <w:rsid w:val="00AA5FF9"/>
    <w:rsid w:val="00AB2B87"/>
    <w:rsid w:val="00AB3457"/>
    <w:rsid w:val="00AC018F"/>
    <w:rsid w:val="00AC0BCB"/>
    <w:rsid w:val="00AC1ACF"/>
    <w:rsid w:val="00AC1CCB"/>
    <w:rsid w:val="00AC4628"/>
    <w:rsid w:val="00AC6CED"/>
    <w:rsid w:val="00AC7906"/>
    <w:rsid w:val="00AD308C"/>
    <w:rsid w:val="00AD3214"/>
    <w:rsid w:val="00AD5ABD"/>
    <w:rsid w:val="00AE42AD"/>
    <w:rsid w:val="00AE522C"/>
    <w:rsid w:val="00AE70EA"/>
    <w:rsid w:val="00AE7C03"/>
    <w:rsid w:val="00AF357F"/>
    <w:rsid w:val="00AF39F4"/>
    <w:rsid w:val="00AF739C"/>
    <w:rsid w:val="00B014A4"/>
    <w:rsid w:val="00B0387A"/>
    <w:rsid w:val="00B04AFE"/>
    <w:rsid w:val="00B06FFE"/>
    <w:rsid w:val="00B10335"/>
    <w:rsid w:val="00B115BF"/>
    <w:rsid w:val="00B11A03"/>
    <w:rsid w:val="00B15648"/>
    <w:rsid w:val="00B15846"/>
    <w:rsid w:val="00B17F89"/>
    <w:rsid w:val="00B20E02"/>
    <w:rsid w:val="00B21CC1"/>
    <w:rsid w:val="00B234B3"/>
    <w:rsid w:val="00B3040B"/>
    <w:rsid w:val="00B3134A"/>
    <w:rsid w:val="00B343F1"/>
    <w:rsid w:val="00B34FEA"/>
    <w:rsid w:val="00B4149B"/>
    <w:rsid w:val="00B41841"/>
    <w:rsid w:val="00B42942"/>
    <w:rsid w:val="00B5083D"/>
    <w:rsid w:val="00B51692"/>
    <w:rsid w:val="00B534C9"/>
    <w:rsid w:val="00B54925"/>
    <w:rsid w:val="00B61C75"/>
    <w:rsid w:val="00B64067"/>
    <w:rsid w:val="00B6455D"/>
    <w:rsid w:val="00B650D3"/>
    <w:rsid w:val="00B65DF8"/>
    <w:rsid w:val="00B66CD8"/>
    <w:rsid w:val="00B70B49"/>
    <w:rsid w:val="00B722A9"/>
    <w:rsid w:val="00B7372A"/>
    <w:rsid w:val="00B80C51"/>
    <w:rsid w:val="00B83890"/>
    <w:rsid w:val="00B8456C"/>
    <w:rsid w:val="00B90D18"/>
    <w:rsid w:val="00BA0A53"/>
    <w:rsid w:val="00BA1F0D"/>
    <w:rsid w:val="00BA6B8A"/>
    <w:rsid w:val="00BB0225"/>
    <w:rsid w:val="00BB25DF"/>
    <w:rsid w:val="00BB3357"/>
    <w:rsid w:val="00BB4FA8"/>
    <w:rsid w:val="00BB5B4F"/>
    <w:rsid w:val="00BB6DD1"/>
    <w:rsid w:val="00BC1A11"/>
    <w:rsid w:val="00BC264B"/>
    <w:rsid w:val="00BC5730"/>
    <w:rsid w:val="00BC6B82"/>
    <w:rsid w:val="00BD12B4"/>
    <w:rsid w:val="00BD2267"/>
    <w:rsid w:val="00BD579D"/>
    <w:rsid w:val="00BD76E1"/>
    <w:rsid w:val="00BE0114"/>
    <w:rsid w:val="00BE2901"/>
    <w:rsid w:val="00BE3A89"/>
    <w:rsid w:val="00BE3D76"/>
    <w:rsid w:val="00BF08F7"/>
    <w:rsid w:val="00BF266C"/>
    <w:rsid w:val="00C0063E"/>
    <w:rsid w:val="00C01B8A"/>
    <w:rsid w:val="00C01C36"/>
    <w:rsid w:val="00C03941"/>
    <w:rsid w:val="00C1290D"/>
    <w:rsid w:val="00C15F04"/>
    <w:rsid w:val="00C206D8"/>
    <w:rsid w:val="00C241DB"/>
    <w:rsid w:val="00C2610E"/>
    <w:rsid w:val="00C31C22"/>
    <w:rsid w:val="00C33311"/>
    <w:rsid w:val="00C3511B"/>
    <w:rsid w:val="00C40516"/>
    <w:rsid w:val="00C41DB8"/>
    <w:rsid w:val="00C46A90"/>
    <w:rsid w:val="00C53339"/>
    <w:rsid w:val="00C56161"/>
    <w:rsid w:val="00C57A5F"/>
    <w:rsid w:val="00C61C36"/>
    <w:rsid w:val="00C6274D"/>
    <w:rsid w:val="00C6348C"/>
    <w:rsid w:val="00C64EB7"/>
    <w:rsid w:val="00C71160"/>
    <w:rsid w:val="00C8006D"/>
    <w:rsid w:val="00C80FD4"/>
    <w:rsid w:val="00C82A65"/>
    <w:rsid w:val="00C83937"/>
    <w:rsid w:val="00C9216F"/>
    <w:rsid w:val="00C92508"/>
    <w:rsid w:val="00C93200"/>
    <w:rsid w:val="00C95085"/>
    <w:rsid w:val="00C95AE8"/>
    <w:rsid w:val="00CA03E2"/>
    <w:rsid w:val="00CA36F8"/>
    <w:rsid w:val="00CA5ECE"/>
    <w:rsid w:val="00CA6F4C"/>
    <w:rsid w:val="00CA7C15"/>
    <w:rsid w:val="00CB2B00"/>
    <w:rsid w:val="00CB35DF"/>
    <w:rsid w:val="00CB7522"/>
    <w:rsid w:val="00CC749B"/>
    <w:rsid w:val="00CD092B"/>
    <w:rsid w:val="00CD100D"/>
    <w:rsid w:val="00CD503B"/>
    <w:rsid w:val="00CE03F2"/>
    <w:rsid w:val="00CE0A21"/>
    <w:rsid w:val="00CE2383"/>
    <w:rsid w:val="00CE2A11"/>
    <w:rsid w:val="00CE6645"/>
    <w:rsid w:val="00CE709D"/>
    <w:rsid w:val="00CE7FAF"/>
    <w:rsid w:val="00CF0951"/>
    <w:rsid w:val="00CF4FE6"/>
    <w:rsid w:val="00CF606F"/>
    <w:rsid w:val="00CF76FB"/>
    <w:rsid w:val="00D02ED2"/>
    <w:rsid w:val="00D053B7"/>
    <w:rsid w:val="00D067E9"/>
    <w:rsid w:val="00D140CD"/>
    <w:rsid w:val="00D14D17"/>
    <w:rsid w:val="00D1688D"/>
    <w:rsid w:val="00D16D08"/>
    <w:rsid w:val="00D179C8"/>
    <w:rsid w:val="00D208D6"/>
    <w:rsid w:val="00D22F0B"/>
    <w:rsid w:val="00D236F8"/>
    <w:rsid w:val="00D300EC"/>
    <w:rsid w:val="00D30801"/>
    <w:rsid w:val="00D34246"/>
    <w:rsid w:val="00D35386"/>
    <w:rsid w:val="00D40E3B"/>
    <w:rsid w:val="00D43B3D"/>
    <w:rsid w:val="00D506FF"/>
    <w:rsid w:val="00D515DB"/>
    <w:rsid w:val="00D519B5"/>
    <w:rsid w:val="00D53001"/>
    <w:rsid w:val="00D53761"/>
    <w:rsid w:val="00D54FF4"/>
    <w:rsid w:val="00D5543C"/>
    <w:rsid w:val="00D60399"/>
    <w:rsid w:val="00D616C3"/>
    <w:rsid w:val="00D64A54"/>
    <w:rsid w:val="00D664D5"/>
    <w:rsid w:val="00D66F8F"/>
    <w:rsid w:val="00D67CB4"/>
    <w:rsid w:val="00D72607"/>
    <w:rsid w:val="00D768CD"/>
    <w:rsid w:val="00D774B4"/>
    <w:rsid w:val="00D774F9"/>
    <w:rsid w:val="00D802AE"/>
    <w:rsid w:val="00D82E9E"/>
    <w:rsid w:val="00D83171"/>
    <w:rsid w:val="00D852F7"/>
    <w:rsid w:val="00D86DEF"/>
    <w:rsid w:val="00D876B6"/>
    <w:rsid w:val="00D91136"/>
    <w:rsid w:val="00D9487F"/>
    <w:rsid w:val="00D971B0"/>
    <w:rsid w:val="00DA0258"/>
    <w:rsid w:val="00DA095D"/>
    <w:rsid w:val="00DA1B19"/>
    <w:rsid w:val="00DA4FA1"/>
    <w:rsid w:val="00DA64ED"/>
    <w:rsid w:val="00DB3FD1"/>
    <w:rsid w:val="00DC2770"/>
    <w:rsid w:val="00DC3CFB"/>
    <w:rsid w:val="00DC3DE3"/>
    <w:rsid w:val="00DC46F1"/>
    <w:rsid w:val="00DD52FD"/>
    <w:rsid w:val="00DD6FC5"/>
    <w:rsid w:val="00DE0BE2"/>
    <w:rsid w:val="00DE1C67"/>
    <w:rsid w:val="00DE227B"/>
    <w:rsid w:val="00DE75D0"/>
    <w:rsid w:val="00DF0AC4"/>
    <w:rsid w:val="00DF0D6A"/>
    <w:rsid w:val="00DF1411"/>
    <w:rsid w:val="00DF56EF"/>
    <w:rsid w:val="00DF613E"/>
    <w:rsid w:val="00E01843"/>
    <w:rsid w:val="00E04BF3"/>
    <w:rsid w:val="00E06263"/>
    <w:rsid w:val="00E1039F"/>
    <w:rsid w:val="00E12A87"/>
    <w:rsid w:val="00E12B20"/>
    <w:rsid w:val="00E16744"/>
    <w:rsid w:val="00E200EC"/>
    <w:rsid w:val="00E213A4"/>
    <w:rsid w:val="00E21BBA"/>
    <w:rsid w:val="00E22B92"/>
    <w:rsid w:val="00E23094"/>
    <w:rsid w:val="00E25104"/>
    <w:rsid w:val="00E266E0"/>
    <w:rsid w:val="00E3217F"/>
    <w:rsid w:val="00E330DF"/>
    <w:rsid w:val="00E34632"/>
    <w:rsid w:val="00E37F86"/>
    <w:rsid w:val="00E44A05"/>
    <w:rsid w:val="00E45046"/>
    <w:rsid w:val="00E4605B"/>
    <w:rsid w:val="00E4771F"/>
    <w:rsid w:val="00E50EDD"/>
    <w:rsid w:val="00E52899"/>
    <w:rsid w:val="00E541CA"/>
    <w:rsid w:val="00E57716"/>
    <w:rsid w:val="00E63EA1"/>
    <w:rsid w:val="00E66EF6"/>
    <w:rsid w:val="00E7793D"/>
    <w:rsid w:val="00E813EC"/>
    <w:rsid w:val="00E8689D"/>
    <w:rsid w:val="00E937C0"/>
    <w:rsid w:val="00E9673C"/>
    <w:rsid w:val="00E96EE5"/>
    <w:rsid w:val="00EA25EF"/>
    <w:rsid w:val="00EB128C"/>
    <w:rsid w:val="00EB6276"/>
    <w:rsid w:val="00EB7198"/>
    <w:rsid w:val="00EC2E8E"/>
    <w:rsid w:val="00ED0305"/>
    <w:rsid w:val="00ED0A42"/>
    <w:rsid w:val="00ED1DF8"/>
    <w:rsid w:val="00ED416B"/>
    <w:rsid w:val="00ED67A1"/>
    <w:rsid w:val="00EE3C11"/>
    <w:rsid w:val="00EE4675"/>
    <w:rsid w:val="00EE4992"/>
    <w:rsid w:val="00EE58C3"/>
    <w:rsid w:val="00EE7A39"/>
    <w:rsid w:val="00EE7FA6"/>
    <w:rsid w:val="00EF03FC"/>
    <w:rsid w:val="00EF11FA"/>
    <w:rsid w:val="00F03E48"/>
    <w:rsid w:val="00F05EC8"/>
    <w:rsid w:val="00F078B5"/>
    <w:rsid w:val="00F109A8"/>
    <w:rsid w:val="00F12C54"/>
    <w:rsid w:val="00F1300A"/>
    <w:rsid w:val="00F16C62"/>
    <w:rsid w:val="00F16E3D"/>
    <w:rsid w:val="00F254E7"/>
    <w:rsid w:val="00F26538"/>
    <w:rsid w:val="00F265C7"/>
    <w:rsid w:val="00F30509"/>
    <w:rsid w:val="00F334BC"/>
    <w:rsid w:val="00F352DA"/>
    <w:rsid w:val="00F35BA6"/>
    <w:rsid w:val="00F42530"/>
    <w:rsid w:val="00F427DE"/>
    <w:rsid w:val="00F44038"/>
    <w:rsid w:val="00F523E1"/>
    <w:rsid w:val="00F53D16"/>
    <w:rsid w:val="00F54204"/>
    <w:rsid w:val="00F5422B"/>
    <w:rsid w:val="00F56FC7"/>
    <w:rsid w:val="00F62C28"/>
    <w:rsid w:val="00F633B9"/>
    <w:rsid w:val="00F635AC"/>
    <w:rsid w:val="00F771C7"/>
    <w:rsid w:val="00F80B99"/>
    <w:rsid w:val="00F87DD8"/>
    <w:rsid w:val="00F92F37"/>
    <w:rsid w:val="00F94A6C"/>
    <w:rsid w:val="00FA32F8"/>
    <w:rsid w:val="00FA4954"/>
    <w:rsid w:val="00FA59E7"/>
    <w:rsid w:val="00FA72F1"/>
    <w:rsid w:val="00FB04B5"/>
    <w:rsid w:val="00FB6403"/>
    <w:rsid w:val="00FC0C00"/>
    <w:rsid w:val="00FC2C18"/>
    <w:rsid w:val="00FC577E"/>
    <w:rsid w:val="00FC7481"/>
    <w:rsid w:val="00FD51A3"/>
    <w:rsid w:val="00FE298F"/>
    <w:rsid w:val="00FE2B8E"/>
    <w:rsid w:val="00FE46C0"/>
    <w:rsid w:val="00FE64C2"/>
    <w:rsid w:val="00FF069E"/>
    <w:rsid w:val="00FF13BE"/>
    <w:rsid w:val="00FF3828"/>
    <w:rsid w:val="00FF39C1"/>
    <w:rsid w:val="00FF486C"/>
    <w:rsid w:val="00FF69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B0BCF2"/>
  <w15:docId w15:val="{2C12296C-7D9E-4FA9-AAB6-3FC171768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imes New Roman" w:hAnsi="Aptos" w:cs="Times New Roman"/>
        <w:sz w:val="22"/>
        <w:szCs w:val="22"/>
        <w:lang w:val="it-IT" w:eastAsia="it-IT" w:bidi="ar-SA"/>
      </w:rPr>
    </w:rPrDefault>
    <w:pPrDefault>
      <w:pPr>
        <w:spacing w:line="24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pPr>
  </w:style>
  <w:style w:type="paragraph" w:styleId="Titolo1">
    <w:name w:val="heading 1"/>
    <w:basedOn w:val="Normale"/>
    <w:next w:val="Normale"/>
    <w:uiPriority w:val="9"/>
    <w:qFormat/>
    <w:rsid w:val="004C049B"/>
    <w:pPr>
      <w:keepNext/>
      <w:keepLines/>
      <w:numPr>
        <w:numId w:val="284"/>
      </w:numPr>
      <w:pBdr>
        <w:bottom w:val="single" w:sz="4" w:space="1" w:color="595959"/>
      </w:pBdr>
      <w:spacing w:before="360" w:line="250" w:lineRule="auto"/>
      <w:ind w:left="426" w:hanging="426"/>
      <w:jc w:val="both"/>
      <w:outlineLvl w:val="0"/>
    </w:pPr>
    <w:rPr>
      <w:rFonts w:ascii="Aptos Display" w:eastAsia="Aptos Display" w:hAnsi="Aptos Display" w:cs="Aptos Display"/>
      <w:b/>
      <w:bCs/>
      <w:i/>
      <w:iCs/>
      <w:smallCaps/>
      <w:color w:val="0369A3" w:themeColor="accent2"/>
      <w:sz w:val="32"/>
      <w:szCs w:val="32"/>
    </w:rPr>
  </w:style>
  <w:style w:type="paragraph" w:styleId="Titolo2">
    <w:name w:val="heading 2"/>
    <w:basedOn w:val="Normale"/>
    <w:next w:val="Normale"/>
    <w:autoRedefine/>
    <w:uiPriority w:val="9"/>
    <w:unhideWhenUsed/>
    <w:qFormat/>
    <w:rsid w:val="004C049B"/>
    <w:pPr>
      <w:keepNext/>
      <w:keepLines/>
      <w:numPr>
        <w:ilvl w:val="1"/>
        <w:numId w:val="284"/>
      </w:numPr>
      <w:spacing w:before="360" w:line="250" w:lineRule="auto"/>
      <w:ind w:left="426" w:hanging="426"/>
      <w:outlineLvl w:val="1"/>
    </w:pPr>
    <w:rPr>
      <w:rFonts w:ascii="Aptos Display" w:eastAsia="Aptos Display" w:hAnsi="Aptos Display" w:cs="Aptos Display"/>
      <w:b/>
      <w:bCs/>
      <w:smallCaps/>
      <w:color w:val="000000"/>
    </w:rPr>
  </w:style>
  <w:style w:type="paragraph" w:styleId="Titolo3">
    <w:name w:val="heading 3"/>
    <w:basedOn w:val="Normale"/>
    <w:next w:val="Normale"/>
    <w:uiPriority w:val="9"/>
    <w:unhideWhenUsed/>
    <w:qFormat/>
    <w:pPr>
      <w:keepNext/>
      <w:keepLines/>
      <w:numPr>
        <w:ilvl w:val="2"/>
        <w:numId w:val="284"/>
      </w:numPr>
      <w:spacing w:before="200" w:after="0"/>
      <w:outlineLvl w:val="2"/>
    </w:pPr>
    <w:rPr>
      <w:rFonts w:ascii="Aptos Display" w:eastAsia="Aptos Display" w:hAnsi="Aptos Display" w:cs="Aptos Display"/>
      <w:b/>
      <w:bCs/>
      <w:color w:val="000000"/>
    </w:rPr>
  </w:style>
  <w:style w:type="paragraph" w:styleId="Titolo4">
    <w:name w:val="heading 4"/>
    <w:basedOn w:val="Normale"/>
    <w:next w:val="Normale"/>
    <w:uiPriority w:val="9"/>
    <w:unhideWhenUsed/>
    <w:qFormat/>
    <w:pPr>
      <w:keepNext/>
      <w:keepLines/>
      <w:numPr>
        <w:ilvl w:val="3"/>
        <w:numId w:val="284"/>
      </w:numPr>
      <w:spacing w:before="200" w:after="0"/>
      <w:outlineLvl w:val="3"/>
    </w:pPr>
    <w:rPr>
      <w:rFonts w:ascii="Aptos Display" w:eastAsia="Aptos Display" w:hAnsi="Aptos Display" w:cs="Aptos Display"/>
      <w:b/>
      <w:bCs/>
      <w:i/>
      <w:iCs/>
      <w:color w:val="000000"/>
    </w:rPr>
  </w:style>
  <w:style w:type="paragraph" w:styleId="Titolo5">
    <w:name w:val="heading 5"/>
    <w:basedOn w:val="Normale"/>
    <w:next w:val="Normale"/>
    <w:uiPriority w:val="9"/>
    <w:semiHidden/>
    <w:unhideWhenUsed/>
    <w:qFormat/>
    <w:pPr>
      <w:keepNext/>
      <w:keepLines/>
      <w:numPr>
        <w:ilvl w:val="4"/>
        <w:numId w:val="284"/>
      </w:numPr>
      <w:spacing w:before="200" w:after="0"/>
      <w:outlineLvl w:val="4"/>
    </w:pPr>
    <w:rPr>
      <w:rFonts w:ascii="Aptos Display" w:eastAsia="Aptos Display" w:hAnsi="Aptos Display" w:cs="Aptos Display"/>
      <w:color w:val="0A1D30"/>
    </w:rPr>
  </w:style>
  <w:style w:type="paragraph" w:styleId="Titolo6">
    <w:name w:val="heading 6"/>
    <w:basedOn w:val="Normale"/>
    <w:next w:val="Normale"/>
    <w:uiPriority w:val="9"/>
    <w:semiHidden/>
    <w:unhideWhenUsed/>
    <w:qFormat/>
    <w:pPr>
      <w:keepNext/>
      <w:keepLines/>
      <w:numPr>
        <w:ilvl w:val="5"/>
        <w:numId w:val="284"/>
      </w:numPr>
      <w:spacing w:before="200" w:after="0"/>
      <w:outlineLvl w:val="5"/>
    </w:pPr>
    <w:rPr>
      <w:rFonts w:ascii="Aptos Display" w:eastAsia="Aptos Display" w:hAnsi="Aptos Display" w:cs="Aptos Display"/>
      <w:i/>
      <w:iCs/>
      <w:color w:val="0A1D30"/>
    </w:rPr>
  </w:style>
  <w:style w:type="paragraph" w:styleId="Titolo7">
    <w:name w:val="heading 7"/>
    <w:basedOn w:val="Normale"/>
    <w:next w:val="Normale"/>
    <w:uiPriority w:val="9"/>
    <w:qFormat/>
    <w:pPr>
      <w:keepNext/>
      <w:keepLines/>
      <w:numPr>
        <w:ilvl w:val="6"/>
        <w:numId w:val="284"/>
      </w:numPr>
      <w:spacing w:before="200" w:after="0"/>
      <w:outlineLvl w:val="6"/>
    </w:pPr>
    <w:rPr>
      <w:rFonts w:ascii="Aptos Display" w:eastAsia="Aptos Display" w:hAnsi="Aptos Display" w:cs="Aptos Display"/>
      <w:i/>
      <w:iCs/>
      <w:color w:val="404040"/>
    </w:rPr>
  </w:style>
  <w:style w:type="paragraph" w:styleId="Titolo8">
    <w:name w:val="heading 8"/>
    <w:basedOn w:val="Normale"/>
    <w:next w:val="Normale"/>
    <w:uiPriority w:val="9"/>
    <w:qFormat/>
    <w:pPr>
      <w:keepNext/>
      <w:keepLines/>
      <w:numPr>
        <w:ilvl w:val="7"/>
        <w:numId w:val="284"/>
      </w:numPr>
      <w:spacing w:before="200" w:after="0"/>
      <w:outlineLvl w:val="7"/>
    </w:pPr>
    <w:rPr>
      <w:rFonts w:ascii="Aptos Display" w:eastAsia="Aptos Display" w:hAnsi="Aptos Display" w:cs="Aptos Display"/>
      <w:color w:val="404040"/>
      <w:sz w:val="20"/>
      <w:szCs w:val="20"/>
    </w:rPr>
  </w:style>
  <w:style w:type="paragraph" w:styleId="Titolo9">
    <w:name w:val="heading 9"/>
    <w:basedOn w:val="Normale"/>
    <w:next w:val="Normale"/>
    <w:uiPriority w:val="9"/>
    <w:qFormat/>
    <w:pPr>
      <w:keepNext/>
      <w:keepLines/>
      <w:numPr>
        <w:ilvl w:val="8"/>
        <w:numId w:val="284"/>
      </w:numPr>
      <w:spacing w:before="200" w:after="0"/>
      <w:outlineLvl w:val="8"/>
    </w:pPr>
    <w:rPr>
      <w:rFonts w:ascii="Aptos Display" w:eastAsia="Aptos Display" w:hAnsi="Aptos Display" w:cs="Aptos Display"/>
      <w:i/>
      <w:iCs/>
      <w:color w:val="40404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CharLFO1LVL1">
    <w:name w:val="WW_CharLFO1LVL1"/>
    <w:qFormat/>
    <w:rPr>
      <w:color w:val="0E2841"/>
    </w:rPr>
  </w:style>
  <w:style w:type="character" w:customStyle="1" w:styleId="WWCharLFO1LVL2">
    <w:name w:val="WW_CharLFO1LVL2"/>
    <w:qFormat/>
    <w:rPr>
      <w:sz w:val="24"/>
      <w:szCs w:val="24"/>
    </w:rPr>
  </w:style>
  <w:style w:type="character" w:styleId="Enfasicorsivo">
    <w:name w:val="Emphasis"/>
    <w:basedOn w:val="Carpredefinitoparagrafo"/>
    <w:uiPriority w:val="20"/>
    <w:qFormat/>
    <w:rPr>
      <w:i/>
      <w:iCs/>
      <w:color w:val="auto"/>
    </w:rPr>
  </w:style>
  <w:style w:type="character" w:customStyle="1" w:styleId="Titolo2Carattere">
    <w:name w:val="Titolo 2 Carattere"/>
    <w:basedOn w:val="Carpredefinitoparagrafo"/>
    <w:uiPriority w:val="9"/>
    <w:qFormat/>
    <w:rPr>
      <w:rFonts w:ascii="Aptos Display" w:eastAsia="Times New Roman" w:hAnsi="Aptos Display" w:cs="Times New Roman"/>
      <w:b/>
      <w:bCs/>
      <w:smallCaps/>
      <w:color w:val="000000"/>
      <w:sz w:val="28"/>
      <w:szCs w:val="28"/>
    </w:rPr>
  </w:style>
  <w:style w:type="character" w:customStyle="1" w:styleId="Titolo3Carattere">
    <w:name w:val="Titolo 3 Carattere"/>
    <w:basedOn w:val="Carpredefinitoparagrafo"/>
    <w:uiPriority w:val="9"/>
    <w:qFormat/>
    <w:rPr>
      <w:rFonts w:ascii="Aptos Display" w:eastAsia="Times New Roman" w:hAnsi="Aptos Display" w:cs="Times New Roman"/>
      <w:b/>
      <w:bCs/>
      <w:color w:val="000000"/>
    </w:rPr>
  </w:style>
  <w:style w:type="character" w:customStyle="1" w:styleId="IntestazioneCarattere">
    <w:name w:val="Intestazione Carattere"/>
    <w:basedOn w:val="Carpredefinitoparagrafo"/>
    <w:uiPriority w:val="99"/>
    <w:qFormat/>
  </w:style>
  <w:style w:type="character" w:customStyle="1" w:styleId="PidipaginaCarattere">
    <w:name w:val="Piè di pagina Carattere"/>
    <w:basedOn w:val="Carpredefinitoparagrafo"/>
    <w:uiPriority w:val="99"/>
    <w:qFormat/>
  </w:style>
  <w:style w:type="character" w:customStyle="1" w:styleId="TestonotaapidipaginaCarattere">
    <w:name w:val="Testo nota a piè di pagina Carattere"/>
    <w:qFormat/>
    <w:rPr>
      <w:rFonts w:ascii="Calibri" w:eastAsia="Calibri" w:hAnsi="Calibri" w:cs="Calibri"/>
      <w:sz w:val="16"/>
      <w:szCs w:val="20"/>
    </w:rPr>
  </w:style>
  <w:style w:type="character" w:customStyle="1" w:styleId="Richiamoallanotaapidipagina">
    <w:name w:val="Richiamo alla nota a piè di pagina"/>
    <w:qFormat/>
    <w:rPr>
      <w:vertAlign w:val="superscript"/>
    </w:rPr>
  </w:style>
  <w:style w:type="character" w:customStyle="1" w:styleId="FootnoteCharacters">
    <w:name w:val="Footnote Characters"/>
    <w:qFormat/>
    <w:rPr>
      <w:vertAlign w:val="superscript"/>
    </w:rPr>
  </w:style>
  <w:style w:type="character" w:customStyle="1" w:styleId="Titolo1Carattere">
    <w:name w:val="Titolo 1 Carattere"/>
    <w:basedOn w:val="Carpredefinitoparagrafo"/>
    <w:uiPriority w:val="9"/>
    <w:qFormat/>
    <w:rPr>
      <w:rFonts w:ascii="Aptos Display" w:eastAsia="Times New Roman" w:hAnsi="Aptos Display" w:cs="Times New Roman"/>
      <w:b/>
      <w:bCs/>
      <w:smallCaps/>
      <w:color w:val="000000"/>
      <w:sz w:val="36"/>
      <w:szCs w:val="36"/>
    </w:rPr>
  </w:style>
  <w:style w:type="character" w:customStyle="1" w:styleId="Titolo4Carattere">
    <w:name w:val="Titolo 4 Carattere"/>
    <w:basedOn w:val="Carpredefinitoparagrafo"/>
    <w:uiPriority w:val="9"/>
    <w:qFormat/>
    <w:rPr>
      <w:rFonts w:ascii="Aptos Display" w:eastAsia="Times New Roman" w:hAnsi="Aptos Display" w:cs="Times New Roman"/>
      <w:b/>
      <w:bCs/>
      <w:i/>
      <w:iCs/>
      <w:color w:val="000000"/>
    </w:rPr>
  </w:style>
  <w:style w:type="character" w:customStyle="1" w:styleId="Titolo5Carattere">
    <w:name w:val="Titolo 5 Carattere"/>
    <w:basedOn w:val="Carpredefinitoparagrafo"/>
    <w:uiPriority w:val="9"/>
    <w:qFormat/>
    <w:rPr>
      <w:rFonts w:ascii="Aptos Display" w:eastAsia="Times New Roman" w:hAnsi="Aptos Display" w:cs="Times New Roman"/>
      <w:color w:val="0A1D30"/>
    </w:rPr>
  </w:style>
  <w:style w:type="character" w:customStyle="1" w:styleId="Titolo6Carattere">
    <w:name w:val="Titolo 6 Carattere"/>
    <w:basedOn w:val="Carpredefinitoparagrafo"/>
    <w:uiPriority w:val="9"/>
    <w:qFormat/>
    <w:rPr>
      <w:rFonts w:ascii="Aptos Display" w:eastAsia="Times New Roman" w:hAnsi="Aptos Display" w:cs="Times New Roman"/>
      <w:i/>
      <w:iCs/>
      <w:color w:val="0A1D30"/>
    </w:rPr>
  </w:style>
  <w:style w:type="character" w:customStyle="1" w:styleId="Titolo7Carattere">
    <w:name w:val="Titolo 7 Carattere"/>
    <w:basedOn w:val="Carpredefinitoparagrafo"/>
    <w:uiPriority w:val="9"/>
    <w:qFormat/>
    <w:rPr>
      <w:rFonts w:ascii="Aptos Display" w:eastAsia="Times New Roman" w:hAnsi="Aptos Display" w:cs="Times New Roman"/>
      <w:i/>
      <w:iCs/>
      <w:color w:val="404040"/>
    </w:rPr>
  </w:style>
  <w:style w:type="character" w:customStyle="1" w:styleId="Titolo8Carattere">
    <w:name w:val="Titolo 8 Carattere"/>
    <w:basedOn w:val="Carpredefinitoparagrafo"/>
    <w:uiPriority w:val="9"/>
    <w:qFormat/>
    <w:rPr>
      <w:rFonts w:ascii="Aptos Display" w:eastAsia="Times New Roman" w:hAnsi="Aptos Display" w:cs="Times New Roman"/>
      <w:color w:val="404040"/>
      <w:sz w:val="20"/>
      <w:szCs w:val="20"/>
    </w:rPr>
  </w:style>
  <w:style w:type="character" w:customStyle="1" w:styleId="Titolo9Carattere">
    <w:name w:val="Titolo 9 Carattere"/>
    <w:basedOn w:val="Carpredefinitoparagrafo"/>
    <w:uiPriority w:val="9"/>
    <w:qFormat/>
    <w:rPr>
      <w:rFonts w:ascii="Aptos Display" w:eastAsia="Times New Roman" w:hAnsi="Aptos Display" w:cs="Times New Roman"/>
      <w:i/>
      <w:iCs/>
      <w:color w:val="404040"/>
      <w:sz w:val="20"/>
      <w:szCs w:val="20"/>
    </w:rPr>
  </w:style>
  <w:style w:type="character" w:customStyle="1" w:styleId="MappadocumentoCarattere">
    <w:name w:val="Mappa documento Carattere"/>
    <w:qFormat/>
    <w:rPr>
      <w:rFonts w:ascii="Times New Roman" w:eastAsia="Times New Roman" w:hAnsi="Times New Roman" w:cs="Times New Roman"/>
      <w:sz w:val="24"/>
      <w:szCs w:val="24"/>
    </w:rPr>
  </w:style>
  <w:style w:type="character" w:styleId="Numeropagina">
    <w:name w:val="page number"/>
    <w:basedOn w:val="Carpredefinitoparagrafo"/>
    <w:qFormat/>
  </w:style>
  <w:style w:type="character" w:customStyle="1" w:styleId="TestofumettoCarattere">
    <w:name w:val="Testo fumetto Carattere"/>
    <w:qFormat/>
    <w:rPr>
      <w:rFonts w:ascii="Segoe UI" w:eastAsia="Segoe UI" w:hAnsi="Segoe UI" w:cs="Segoe UI"/>
      <w:sz w:val="18"/>
      <w:szCs w:val="18"/>
    </w:rPr>
  </w:style>
  <w:style w:type="character" w:styleId="Rimandocommento">
    <w:name w:val="annotation reference"/>
    <w:uiPriority w:val="99"/>
    <w:qFormat/>
    <w:rPr>
      <w:sz w:val="16"/>
      <w:szCs w:val="16"/>
    </w:rPr>
  </w:style>
  <w:style w:type="character" w:customStyle="1" w:styleId="TestocommentoCarattere">
    <w:name w:val="Testo commento Carattere"/>
    <w:uiPriority w:val="99"/>
    <w:qFormat/>
    <w:rPr>
      <w:sz w:val="20"/>
      <w:szCs w:val="20"/>
    </w:rPr>
  </w:style>
  <w:style w:type="character" w:customStyle="1" w:styleId="SoggettocommentoCarattere">
    <w:name w:val="Soggetto commento Carattere"/>
    <w:uiPriority w:val="99"/>
    <w:qFormat/>
    <w:rPr>
      <w:b/>
      <w:bCs/>
      <w:sz w:val="20"/>
      <w:szCs w:val="20"/>
    </w:rPr>
  </w:style>
  <w:style w:type="character" w:styleId="Collegamentoipertestuale">
    <w:name w:val="Hyperlink"/>
    <w:basedOn w:val="Carpredefinitoparagrafo"/>
    <w:uiPriority w:val="99"/>
    <w:qFormat/>
    <w:rPr>
      <w:color w:val="7AB6BA"/>
      <w:u w:val="single"/>
    </w:rPr>
  </w:style>
  <w:style w:type="character" w:customStyle="1" w:styleId="ParagrafoelencoCarattere">
    <w:name w:val="Paragrafo elenco Carattere"/>
    <w:aliases w:val="Numbered List Carattere,1st level - Bullet List Paragraph Carattere,Lettre d'introduction Carattere,Paragraph Carattere,Bullet EY Carattere,Bullet point 1 Carattere,DE_HEADING3 Carattere,Bullets Carattere,Elenco_2 Carattere"/>
    <w:uiPriority w:val="1"/>
    <w:qFormat/>
    <w:rPr>
      <w:sz w:val="24"/>
    </w:rPr>
  </w:style>
  <w:style w:type="character" w:customStyle="1" w:styleId="Enfasigrassetto1">
    <w:name w:val="Enfasi (grassetto)1"/>
    <w:qFormat/>
    <w:rPr>
      <w:b/>
    </w:rPr>
  </w:style>
  <w:style w:type="character" w:customStyle="1" w:styleId="Numerato1Carattere">
    <w:name w:val="Numerato 1 Carattere"/>
    <w:qFormat/>
    <w:rPr>
      <w:rFonts w:ascii="Arial" w:eastAsia="Times New Roman" w:hAnsi="Arial" w:cs="Arial"/>
    </w:rPr>
  </w:style>
  <w:style w:type="character" w:customStyle="1" w:styleId="Caratteredellanota">
    <w:name w:val="Carattere della nota"/>
    <w:qFormat/>
    <w:rPr>
      <w:vertAlign w:val="superscript"/>
    </w:rPr>
  </w:style>
  <w:style w:type="character" w:customStyle="1" w:styleId="dossier-scheda-title-it">
    <w:name w:val="dossier-scheda-title-it"/>
    <w:basedOn w:val="Carpredefinitoparagrafo"/>
    <w:qFormat/>
  </w:style>
  <w:style w:type="character" w:customStyle="1" w:styleId="normaltextrun">
    <w:name w:val="normaltextrun"/>
    <w:basedOn w:val="Carpredefinitoparagrafo"/>
    <w:qFormat/>
  </w:style>
  <w:style w:type="character" w:customStyle="1" w:styleId="CorpotestoCarattere">
    <w:name w:val="Corpo testo Carattere"/>
    <w:uiPriority w:val="99"/>
    <w:qFormat/>
    <w:rPr>
      <w:rFonts w:cs="Calibri"/>
      <w:sz w:val="22"/>
      <w:szCs w:val="22"/>
      <w:lang w:eastAsia="en-US"/>
    </w:rPr>
  </w:style>
  <w:style w:type="character" w:customStyle="1" w:styleId="Caratterinotaapidipagina">
    <w:name w:val="Caratteri nota a piè di pagina"/>
    <w:basedOn w:val="Carpredefinitoparagrafo"/>
    <w:qFormat/>
    <w:rPr>
      <w:vertAlign w:val="superscript"/>
    </w:rPr>
  </w:style>
  <w:style w:type="character" w:customStyle="1" w:styleId="cf01">
    <w:name w:val="cf01"/>
    <w:qFormat/>
    <w:rPr>
      <w:rFonts w:ascii="Segoe UI" w:eastAsia="Segoe UI" w:hAnsi="Segoe UI" w:cs="Segoe UI"/>
      <w:color w:val="1F1F1F"/>
      <w:sz w:val="18"/>
      <w:szCs w:val="18"/>
    </w:rPr>
  </w:style>
  <w:style w:type="character" w:styleId="Menzionenonrisolta">
    <w:name w:val="Unresolved Mention"/>
    <w:qFormat/>
    <w:rPr>
      <w:color w:val="605E5C"/>
      <w:shd w:val="clear" w:color="auto" w:fill="E1DFDD"/>
    </w:rPr>
  </w:style>
  <w:style w:type="character" w:customStyle="1" w:styleId="TitoloCarattere">
    <w:name w:val="Titolo Carattere"/>
    <w:basedOn w:val="Carpredefinitoparagrafo"/>
    <w:uiPriority w:val="10"/>
    <w:qFormat/>
    <w:rPr>
      <w:rFonts w:ascii="Aptos Display" w:eastAsia="Times New Roman" w:hAnsi="Aptos Display" w:cs="Times New Roman"/>
      <w:color w:val="000000"/>
      <w:sz w:val="56"/>
      <w:szCs w:val="56"/>
    </w:rPr>
  </w:style>
  <w:style w:type="character" w:customStyle="1" w:styleId="SottotitoloCarattere">
    <w:name w:val="Sottotitolo Carattere"/>
    <w:basedOn w:val="Carpredefinitoparagrafo"/>
    <w:uiPriority w:val="11"/>
    <w:qFormat/>
    <w:rPr>
      <w:color w:val="5A5A5A"/>
      <w:spacing w:val="10"/>
    </w:rPr>
  </w:style>
  <w:style w:type="character" w:styleId="Enfasiintensa">
    <w:name w:val="Intense Emphasis"/>
    <w:basedOn w:val="Carpredefinitoparagrafo"/>
    <w:uiPriority w:val="21"/>
    <w:qFormat/>
    <w:rPr>
      <w:b/>
      <w:bCs/>
      <w:i/>
      <w:iCs/>
      <w:caps/>
    </w:rPr>
  </w:style>
  <w:style w:type="character" w:customStyle="1" w:styleId="CitazioneCarattere">
    <w:name w:val="Citazione Carattere"/>
    <w:basedOn w:val="Carpredefinitoparagrafo"/>
    <w:uiPriority w:val="29"/>
    <w:qFormat/>
    <w:rPr>
      <w:i/>
      <w:iCs/>
      <w:color w:val="000000"/>
    </w:rPr>
  </w:style>
  <w:style w:type="character" w:styleId="Titolodellibro">
    <w:name w:val="Book Title"/>
    <w:basedOn w:val="Carpredefinitoparagrafo"/>
    <w:uiPriority w:val="33"/>
    <w:qFormat/>
    <w:rPr>
      <w:b w:val="0"/>
      <w:bCs w:val="0"/>
      <w:smallCaps/>
      <w:spacing w:val="5"/>
    </w:rPr>
  </w:style>
  <w:style w:type="character" w:styleId="Enfasigrassetto">
    <w:name w:val="Strong"/>
    <w:basedOn w:val="Carpredefinitoparagrafo"/>
    <w:uiPriority w:val="22"/>
    <w:qFormat/>
    <w:rPr>
      <w:b/>
      <w:bCs/>
      <w:color w:val="000000"/>
    </w:rPr>
  </w:style>
  <w:style w:type="character" w:styleId="Rimandonotadichiusura">
    <w:name w:val="endnote reference"/>
    <w:rPr>
      <w:vertAlign w:val="superscript"/>
    </w:rPr>
  </w:style>
  <w:style w:type="character" w:customStyle="1" w:styleId="EndnoteCharacters">
    <w:name w:val="Endnote Characters"/>
    <w:qFormat/>
    <w:rPr>
      <w:vertAlign w:val="superscript"/>
    </w:rPr>
  </w:style>
  <w:style w:type="character" w:customStyle="1" w:styleId="Caratterinotadichiusura">
    <w:name w:val="Caratteri nota di chiusura"/>
    <w:qFormat/>
  </w:style>
  <w:style w:type="character" w:customStyle="1" w:styleId="Saltoaindice">
    <w:name w:val="Salto a indice"/>
    <w:qFormat/>
  </w:style>
  <w:style w:type="character" w:customStyle="1" w:styleId="Punti">
    <w:name w:val="Punti"/>
    <w:qFormat/>
    <w:rPr>
      <w:rFonts w:ascii="OpenSymbol" w:eastAsia="OpenSymbol" w:hAnsi="OpenSymbol" w:cs="OpenSymbol"/>
    </w:rPr>
  </w:style>
  <w:style w:type="character" w:customStyle="1" w:styleId="TestocommentoCarattere1">
    <w:name w:val="Testo commento Carattere1"/>
    <w:qFormat/>
    <w:rPr>
      <w:rFonts w:ascii="Calibri" w:eastAsia="Calibri" w:hAnsi="Calibri" w:cs="Calibri"/>
      <w:lang w:eastAsia="zh-CN"/>
    </w:rPr>
  </w:style>
  <w:style w:type="character" w:styleId="Numeroriga">
    <w:name w:val="line number"/>
  </w:style>
  <w:style w:type="character" w:customStyle="1" w:styleId="Caratteridinumerazione">
    <w:name w:val="Caratteri di numerazione"/>
    <w:qFormat/>
  </w:style>
  <w:style w:type="character" w:customStyle="1" w:styleId="CitazioneintensaCarattere">
    <w:name w:val="Citazione intensa Carattere"/>
    <w:basedOn w:val="Carpredefinitoparagrafo"/>
    <w:uiPriority w:val="30"/>
    <w:qFormat/>
    <w:rPr>
      <w:color w:val="000000"/>
      <w:shd w:val="clear" w:color="auto" w:fill="F2F2F2"/>
    </w:rPr>
  </w:style>
  <w:style w:type="character" w:styleId="Enfasidelicata">
    <w:name w:val="Subtle Emphasis"/>
    <w:basedOn w:val="Carpredefinitoparagrafo"/>
    <w:uiPriority w:val="19"/>
    <w:qFormat/>
    <w:rPr>
      <w:i/>
      <w:iCs/>
      <w:color w:val="404040"/>
    </w:rPr>
  </w:style>
  <w:style w:type="character" w:styleId="Riferimentodelicato">
    <w:name w:val="Subtle Reference"/>
    <w:basedOn w:val="Carpredefinitoparagrafo"/>
    <w:uiPriority w:val="31"/>
    <w:qFormat/>
    <w:rPr>
      <w:smallCaps/>
      <w:color w:val="404040"/>
      <w:u w:val="single" w:color="7F7F7F"/>
    </w:rPr>
  </w:style>
  <w:style w:type="character" w:styleId="Riferimentointenso">
    <w:name w:val="Intense Reference"/>
    <w:basedOn w:val="Carpredefinitoparagrafo"/>
    <w:uiPriority w:val="32"/>
    <w:qFormat/>
    <w:rPr>
      <w:b/>
      <w:bCs/>
      <w:smallCaps/>
      <w:u w:val="single"/>
    </w:rPr>
  </w:style>
  <w:style w:type="character" w:styleId="Rimandonotaapidipagina">
    <w:name w:val="footnote reference"/>
    <w:aliases w:val="Footnote symbol"/>
    <w:basedOn w:val="Carpredefinitoparagrafo"/>
    <w:rPr>
      <w:vertAlign w:val="superscript"/>
    </w:rPr>
  </w:style>
  <w:style w:type="character" w:styleId="Collegamentovisitato">
    <w:name w:val="FollowedHyperlink"/>
    <w:rPr>
      <w:color w:val="800000"/>
      <w:u w:val="single"/>
    </w:rPr>
  </w:style>
  <w:style w:type="character" w:customStyle="1" w:styleId="WWCharLFO2LVL1">
    <w:name w:val="WW_CharLFO2LVL1"/>
    <w:qFormat/>
    <w:rPr>
      <w:color w:val="0E2841"/>
    </w:rPr>
  </w:style>
  <w:style w:type="character" w:customStyle="1" w:styleId="WWCharLFO2LVL2">
    <w:name w:val="WW_CharLFO2LVL2"/>
    <w:qFormat/>
    <w:rPr>
      <w:sz w:val="24"/>
      <w:szCs w:val="24"/>
    </w:rPr>
  </w:style>
  <w:style w:type="character" w:customStyle="1" w:styleId="WWCharLFO3LVL1">
    <w:name w:val="WW_CharLFO3LVL1"/>
    <w:qFormat/>
    <w:rPr>
      <w:color w:val="0E2841"/>
    </w:rPr>
  </w:style>
  <w:style w:type="character" w:customStyle="1" w:styleId="WWCharLFO3LVL2">
    <w:name w:val="WW_CharLFO3LVL2"/>
    <w:qFormat/>
    <w:rPr>
      <w:sz w:val="24"/>
      <w:szCs w:val="24"/>
    </w:rPr>
  </w:style>
  <w:style w:type="character" w:customStyle="1" w:styleId="WWCharLFO4LVL1">
    <w:name w:val="WW_CharLFO4LVL1"/>
    <w:qFormat/>
    <w:rPr>
      <w:b/>
      <w:bCs/>
      <w:i w:val="0"/>
      <w:iCs w:val="0"/>
      <w:sz w:val="32"/>
      <w:szCs w:val="32"/>
    </w:rPr>
  </w:style>
  <w:style w:type="character" w:customStyle="1" w:styleId="WWCharLFO5LVL1">
    <w:name w:val="WW_CharLFO5LVL1"/>
    <w:qFormat/>
    <w:rPr>
      <w:b/>
      <w:bCs/>
      <w:i w:val="0"/>
      <w:iCs w:val="0"/>
      <w:sz w:val="32"/>
    </w:rPr>
  </w:style>
  <w:style w:type="character" w:customStyle="1" w:styleId="WWCharLFO6LVL1">
    <w:name w:val="WW_CharLFO6LVL1"/>
    <w:qFormat/>
    <w:rPr>
      <w:b/>
      <w:bCs/>
    </w:rPr>
  </w:style>
  <w:style w:type="character" w:customStyle="1" w:styleId="WWCharLFO6LVL2">
    <w:name w:val="WW_CharLFO6LVL2"/>
    <w:qFormat/>
    <w:rPr>
      <w:b/>
      <w:i w:val="0"/>
      <w:color w:val="5B9BD5"/>
    </w:rPr>
  </w:style>
  <w:style w:type="character" w:customStyle="1" w:styleId="WWCharLFO6LVL3">
    <w:name w:val="WW_CharLFO6LVL3"/>
    <w:qFormat/>
    <w:rPr>
      <w:b/>
      <w:i/>
    </w:rPr>
  </w:style>
  <w:style w:type="character" w:customStyle="1" w:styleId="WWCharLFO6LVL4">
    <w:name w:val="WW_CharLFO6LVL4"/>
    <w:qFormat/>
    <w:rPr>
      <w:b/>
      <w:i/>
    </w:rPr>
  </w:style>
  <w:style w:type="character" w:customStyle="1" w:styleId="WWCharLFO6LVL5">
    <w:name w:val="WW_CharLFO6LVL5"/>
    <w:qFormat/>
    <w:rPr>
      <w:b/>
      <w:i/>
    </w:rPr>
  </w:style>
  <w:style w:type="character" w:customStyle="1" w:styleId="WWCharLFO6LVL6">
    <w:name w:val="WW_CharLFO6LVL6"/>
    <w:qFormat/>
    <w:rPr>
      <w:b/>
      <w:i/>
    </w:rPr>
  </w:style>
  <w:style w:type="character" w:customStyle="1" w:styleId="WWCharLFO6LVL7">
    <w:name w:val="WW_CharLFO6LVL7"/>
    <w:qFormat/>
    <w:rPr>
      <w:b/>
      <w:i/>
    </w:rPr>
  </w:style>
  <w:style w:type="character" w:customStyle="1" w:styleId="WWCharLFO6LVL8">
    <w:name w:val="WW_CharLFO6LVL8"/>
    <w:qFormat/>
    <w:rPr>
      <w:b/>
      <w:i/>
    </w:rPr>
  </w:style>
  <w:style w:type="character" w:customStyle="1" w:styleId="WWCharLFO6LVL9">
    <w:name w:val="WW_CharLFO6LVL9"/>
    <w:qFormat/>
    <w:rPr>
      <w:b/>
      <w:i/>
    </w:rPr>
  </w:style>
  <w:style w:type="character" w:customStyle="1" w:styleId="WWCharLFO7LVL1">
    <w:name w:val="WW_CharLFO7LVL1"/>
    <w:qFormat/>
    <w:rPr>
      <w:b/>
      <w:bCs/>
      <w:color w:val="156082"/>
    </w:rPr>
  </w:style>
  <w:style w:type="character" w:customStyle="1" w:styleId="WWCharLFO8LVL1">
    <w:name w:val="WW_CharLFO8LVL1"/>
    <w:qFormat/>
    <w:rPr>
      <w:b/>
      <w:bCs/>
      <w:color w:val="0E2841"/>
    </w:rPr>
  </w:style>
  <w:style w:type="character" w:customStyle="1" w:styleId="WWCharLFO8LVL2">
    <w:name w:val="WW_CharLFO8LVL2"/>
    <w:qFormat/>
    <w:rPr>
      <w:rFonts w:ascii="Calibri Light" w:eastAsia="Calibri" w:hAnsi="Calibri Light" w:cs="Calibri Light"/>
    </w:rPr>
  </w:style>
  <w:style w:type="character" w:customStyle="1" w:styleId="WWCharLFO9LVL1">
    <w:name w:val="WW_CharLFO9LVL1"/>
    <w:qFormat/>
    <w:rPr>
      <w:b/>
      <w:bCs/>
    </w:rPr>
  </w:style>
  <w:style w:type="character" w:customStyle="1" w:styleId="WWCharLFO10LVL1">
    <w:name w:val="WW_CharLFO10LVL1"/>
    <w:qFormat/>
    <w:rPr>
      <w:b/>
      <w:bCs/>
    </w:rPr>
  </w:style>
  <w:style w:type="character" w:customStyle="1" w:styleId="WWCharLFO10LVL2">
    <w:name w:val="WW_CharLFO10LVL2"/>
    <w:qFormat/>
    <w:rPr>
      <w:rFonts w:ascii="Times New Roman" w:hAnsi="Times New Roman" w:cs="Calibri"/>
    </w:rPr>
  </w:style>
  <w:style w:type="character" w:customStyle="1" w:styleId="WWCharLFO11LVL1">
    <w:name w:val="WW_CharLFO11LVL1"/>
    <w:qFormat/>
    <w:rPr>
      <w:rFonts w:ascii="Calibri" w:hAnsi="Calibri"/>
      <w:b/>
      <w:bCs/>
      <w:color w:val="auto"/>
      <w:sz w:val="22"/>
      <w:szCs w:val="22"/>
    </w:rPr>
  </w:style>
  <w:style w:type="character" w:customStyle="1" w:styleId="WWCharLFO12LVL1">
    <w:name w:val="WW_CharLFO12LVL1"/>
    <w:qFormat/>
    <w:rPr>
      <w:b/>
      <w:bCs/>
    </w:rPr>
  </w:style>
  <w:style w:type="character" w:customStyle="1" w:styleId="WWCharLFO12LVL2">
    <w:name w:val="WW_CharLFO12LVL2"/>
    <w:qFormat/>
    <w:rPr>
      <w:b/>
      <w:i w:val="0"/>
      <w:color w:val="5B9BD5"/>
    </w:rPr>
  </w:style>
  <w:style w:type="character" w:customStyle="1" w:styleId="WWCharLFO12LVL3">
    <w:name w:val="WW_CharLFO12LVL3"/>
    <w:qFormat/>
    <w:rPr>
      <w:b/>
      <w:i/>
    </w:rPr>
  </w:style>
  <w:style w:type="character" w:customStyle="1" w:styleId="WWCharLFO12LVL4">
    <w:name w:val="WW_CharLFO12LVL4"/>
    <w:qFormat/>
    <w:rPr>
      <w:b/>
      <w:i/>
    </w:rPr>
  </w:style>
  <w:style w:type="character" w:customStyle="1" w:styleId="WWCharLFO12LVL5">
    <w:name w:val="WW_CharLFO12LVL5"/>
    <w:qFormat/>
    <w:rPr>
      <w:b/>
      <w:i/>
    </w:rPr>
  </w:style>
  <w:style w:type="character" w:customStyle="1" w:styleId="WWCharLFO12LVL6">
    <w:name w:val="WW_CharLFO12LVL6"/>
    <w:qFormat/>
    <w:rPr>
      <w:b/>
      <w:i/>
    </w:rPr>
  </w:style>
  <w:style w:type="character" w:customStyle="1" w:styleId="WWCharLFO12LVL7">
    <w:name w:val="WW_CharLFO12LVL7"/>
    <w:qFormat/>
    <w:rPr>
      <w:b/>
      <w:i/>
    </w:rPr>
  </w:style>
  <w:style w:type="character" w:customStyle="1" w:styleId="WWCharLFO12LVL8">
    <w:name w:val="WW_CharLFO12LVL8"/>
    <w:qFormat/>
    <w:rPr>
      <w:b/>
      <w:i/>
    </w:rPr>
  </w:style>
  <w:style w:type="character" w:customStyle="1" w:styleId="WWCharLFO12LVL9">
    <w:name w:val="WW_CharLFO12LVL9"/>
    <w:qFormat/>
    <w:rPr>
      <w:b/>
      <w:i/>
    </w:rPr>
  </w:style>
  <w:style w:type="character" w:customStyle="1" w:styleId="WWCharLFO13LVL1">
    <w:name w:val="WW_CharLFO13LVL1"/>
    <w:qFormat/>
    <w:rPr>
      <w:b/>
      <w:bCs/>
    </w:rPr>
  </w:style>
  <w:style w:type="character" w:customStyle="1" w:styleId="WWCharLFO13LVL2">
    <w:name w:val="WW_CharLFO13LVL2"/>
    <w:qFormat/>
    <w:rPr>
      <w:b/>
      <w:i w:val="0"/>
      <w:color w:val="5B9BD5"/>
    </w:rPr>
  </w:style>
  <w:style w:type="character" w:customStyle="1" w:styleId="WWCharLFO13LVL3">
    <w:name w:val="WW_CharLFO13LVL3"/>
    <w:qFormat/>
    <w:rPr>
      <w:b/>
      <w:i/>
    </w:rPr>
  </w:style>
  <w:style w:type="character" w:customStyle="1" w:styleId="WWCharLFO13LVL4">
    <w:name w:val="WW_CharLFO13LVL4"/>
    <w:qFormat/>
    <w:rPr>
      <w:b/>
      <w:i/>
    </w:rPr>
  </w:style>
  <w:style w:type="character" w:customStyle="1" w:styleId="WWCharLFO13LVL5">
    <w:name w:val="WW_CharLFO13LVL5"/>
    <w:qFormat/>
    <w:rPr>
      <w:b/>
      <w:i/>
    </w:rPr>
  </w:style>
  <w:style w:type="character" w:customStyle="1" w:styleId="WWCharLFO13LVL6">
    <w:name w:val="WW_CharLFO13LVL6"/>
    <w:qFormat/>
    <w:rPr>
      <w:b/>
      <w:i/>
    </w:rPr>
  </w:style>
  <w:style w:type="character" w:customStyle="1" w:styleId="WWCharLFO13LVL7">
    <w:name w:val="WW_CharLFO13LVL7"/>
    <w:qFormat/>
    <w:rPr>
      <w:b/>
      <w:i/>
    </w:rPr>
  </w:style>
  <w:style w:type="character" w:customStyle="1" w:styleId="WWCharLFO13LVL8">
    <w:name w:val="WW_CharLFO13LVL8"/>
    <w:qFormat/>
    <w:rPr>
      <w:b/>
      <w:i/>
    </w:rPr>
  </w:style>
  <w:style w:type="character" w:customStyle="1" w:styleId="WWCharLFO13LVL9">
    <w:name w:val="WW_CharLFO13LVL9"/>
    <w:qFormat/>
    <w:rPr>
      <w:b/>
      <w:i/>
    </w:rPr>
  </w:style>
  <w:style w:type="character" w:customStyle="1" w:styleId="WWCharLFO14LVL1">
    <w:name w:val="WW_CharLFO14LVL1"/>
    <w:qFormat/>
    <w:rPr>
      <w:b/>
      <w:bCs/>
      <w:i w:val="0"/>
    </w:rPr>
  </w:style>
  <w:style w:type="character" w:customStyle="1" w:styleId="WWCharLFO14LVL3">
    <w:name w:val="WW_CharLFO14LVL3"/>
    <w:qFormat/>
    <w:rPr>
      <w:b/>
      <w:bCs/>
    </w:rPr>
  </w:style>
  <w:style w:type="character" w:customStyle="1" w:styleId="WWCharLFO15LVL1">
    <w:name w:val="WW_CharLFO15LVL1"/>
    <w:qFormat/>
    <w:rPr>
      <w:b/>
      <w:bCs/>
      <w:i w:val="0"/>
    </w:rPr>
  </w:style>
  <w:style w:type="character" w:customStyle="1" w:styleId="WWCharLFO15LVL3">
    <w:name w:val="WW_CharLFO15LVL3"/>
    <w:qFormat/>
    <w:rPr>
      <w:b/>
      <w:bCs/>
    </w:rPr>
  </w:style>
  <w:style w:type="character" w:customStyle="1" w:styleId="WWCharLFO16LVL2">
    <w:name w:val="WW_CharLFO16LVL2"/>
    <w:qFormat/>
    <w:rPr>
      <w:rFonts w:eastAsia="Times New Roman"/>
      <w:b/>
      <w:color w:val="1F1F1F"/>
    </w:rPr>
  </w:style>
  <w:style w:type="character" w:customStyle="1" w:styleId="WWCharLFO16LVL3">
    <w:name w:val="WW_CharLFO16LVL3"/>
    <w:qFormat/>
    <w:rPr>
      <w:rFonts w:ascii="Times New Roman" w:hAnsi="Times New Roman" w:cs="Calibri Light"/>
      <w:b/>
      <w:bCs/>
      <w:sz w:val="24"/>
      <w:szCs w:val="24"/>
    </w:rPr>
  </w:style>
  <w:style w:type="character" w:customStyle="1" w:styleId="WWCharLFO16LVL4">
    <w:name w:val="WW_CharLFO16LVL4"/>
    <w:qFormat/>
    <w:rPr>
      <w:b/>
      <w:bCs/>
      <w:color w:val="0B769F"/>
    </w:rPr>
  </w:style>
  <w:style w:type="character" w:customStyle="1" w:styleId="WWCharLFO17LVL1">
    <w:name w:val="WW_CharLFO17LVL1"/>
    <w:qFormat/>
    <w:rPr>
      <w:i w:val="0"/>
      <w:color w:val="156082"/>
    </w:rPr>
  </w:style>
  <w:style w:type="character" w:customStyle="1" w:styleId="WWCharLFO17LVL3">
    <w:name w:val="WW_CharLFO17LVL3"/>
    <w:qFormat/>
    <w:rPr>
      <w:b w:val="0"/>
      <w:bCs w:val="0"/>
    </w:rPr>
  </w:style>
  <w:style w:type="character" w:customStyle="1" w:styleId="WWCharLFO17LVL4">
    <w:name w:val="WW_CharLFO17LVL4"/>
    <w:qFormat/>
    <w:rPr>
      <w:sz w:val="18"/>
    </w:rPr>
  </w:style>
  <w:style w:type="character" w:customStyle="1" w:styleId="WWCharLFO18LVL1">
    <w:name w:val="WW_CharLFO18LVL1"/>
    <w:qFormat/>
    <w:rPr>
      <w:rFonts w:ascii="Times New Roman" w:hAnsi="Times New Roman" w:cs="Calibri Light"/>
    </w:rPr>
  </w:style>
  <w:style w:type="character" w:customStyle="1" w:styleId="WWCharLFO18LVL2">
    <w:name w:val="WW_CharLFO18LVL2"/>
    <w:qFormat/>
    <w:rPr>
      <w:rFonts w:ascii="Times New Roman" w:hAnsi="Times New Roman" w:cs="Aptos"/>
      <w:b/>
    </w:rPr>
  </w:style>
  <w:style w:type="character" w:customStyle="1" w:styleId="WWCharLFO18LVL3">
    <w:name w:val="WW_CharLFO18LVL3"/>
    <w:qFormat/>
    <w:rPr>
      <w:rFonts w:ascii="Times New Roman" w:hAnsi="Times New Roman" w:cs="Calibri Light"/>
      <w:b/>
      <w:bCs/>
      <w:color w:val="156082"/>
      <w:sz w:val="32"/>
      <w:szCs w:val="32"/>
      <w:lang w:eastAsia="en-US"/>
    </w:rPr>
  </w:style>
  <w:style w:type="character" w:customStyle="1" w:styleId="WWCharLFO18LVL4">
    <w:name w:val="WW_CharLFO18LVL4"/>
    <w:qFormat/>
    <w:rPr>
      <w:rFonts w:ascii="Times New Roman" w:hAnsi="Times New Roman" w:cs="Symbol"/>
    </w:rPr>
  </w:style>
  <w:style w:type="character" w:customStyle="1" w:styleId="WWCharLFO18LVL5">
    <w:name w:val="WW_CharLFO18LVL5"/>
    <w:qFormat/>
    <w:rPr>
      <w:rFonts w:ascii="Times New Roman" w:hAnsi="Times New Roman" w:cs="Courier New"/>
    </w:rPr>
  </w:style>
  <w:style w:type="character" w:customStyle="1" w:styleId="WWCharLFO18LVL6">
    <w:name w:val="WW_CharLFO18LVL6"/>
    <w:qFormat/>
    <w:rPr>
      <w:rFonts w:ascii="Times New Roman" w:hAnsi="Times New Roman" w:cs="Wingdings"/>
      <w:strike/>
      <w:color w:val="1F1F1F"/>
      <w:sz w:val="19"/>
      <w:szCs w:val="19"/>
      <w:lang w:eastAsia="it-IT"/>
    </w:rPr>
  </w:style>
  <w:style w:type="character" w:customStyle="1" w:styleId="WWCharLFO18LVL7">
    <w:name w:val="WW_CharLFO18LVL7"/>
    <w:qFormat/>
    <w:rPr>
      <w:rFonts w:ascii="Times New Roman" w:hAnsi="Times New Roman" w:cs="Symbol"/>
    </w:rPr>
  </w:style>
  <w:style w:type="character" w:customStyle="1" w:styleId="WWCharLFO18LVL8">
    <w:name w:val="WW_CharLFO18LVL8"/>
    <w:qFormat/>
    <w:rPr>
      <w:rFonts w:ascii="Times New Roman" w:hAnsi="Times New Roman" w:cs="Courier New"/>
    </w:rPr>
  </w:style>
  <w:style w:type="character" w:customStyle="1" w:styleId="WWCharLFO18LVL9">
    <w:name w:val="WW_CharLFO18LVL9"/>
    <w:qFormat/>
    <w:rPr>
      <w:rFonts w:ascii="Times New Roman" w:hAnsi="Times New Roman" w:cs="Wingdings"/>
      <w:strike/>
      <w:color w:val="1F1F1F"/>
      <w:sz w:val="19"/>
      <w:szCs w:val="19"/>
      <w:lang w:eastAsia="it-IT"/>
    </w:rPr>
  </w:style>
  <w:style w:type="character" w:customStyle="1" w:styleId="WWCharLFO19LVL2">
    <w:name w:val="WW_CharLFO19LVL2"/>
    <w:qFormat/>
    <w:rPr>
      <w:rFonts w:eastAsia="Times New Roman"/>
      <w:b/>
      <w:color w:val="1F1F1F"/>
    </w:rPr>
  </w:style>
  <w:style w:type="character" w:customStyle="1" w:styleId="WWCharLFO19LVL3">
    <w:name w:val="WW_CharLFO19LVL3"/>
    <w:qFormat/>
    <w:rPr>
      <w:rFonts w:ascii="Times New Roman" w:hAnsi="Times New Roman" w:cs="Calibri Light"/>
      <w:b/>
      <w:bCs/>
      <w:sz w:val="24"/>
      <w:szCs w:val="24"/>
    </w:rPr>
  </w:style>
  <w:style w:type="character" w:customStyle="1" w:styleId="WWCharLFO19LVL4">
    <w:name w:val="WW_CharLFO19LVL4"/>
    <w:qFormat/>
    <w:rPr>
      <w:b/>
      <w:bCs/>
      <w:color w:val="0B769F"/>
    </w:rPr>
  </w:style>
  <w:style w:type="character" w:customStyle="1" w:styleId="WWCharLFO20LVL1">
    <w:name w:val="WW_CharLFO20LVL1"/>
    <w:qFormat/>
    <w:rPr>
      <w:b/>
      <w:bCs/>
      <w:i w:val="0"/>
    </w:rPr>
  </w:style>
  <w:style w:type="character" w:customStyle="1" w:styleId="WWCharLFO20LVL3">
    <w:name w:val="WW_CharLFO20LVL3"/>
    <w:qFormat/>
    <w:rPr>
      <w:b/>
      <w:bCs/>
    </w:rPr>
  </w:style>
  <w:style w:type="character" w:customStyle="1" w:styleId="WWCharLFO21LVL1">
    <w:name w:val="WW_CharLFO21LVL1"/>
    <w:qFormat/>
    <w:rPr>
      <w:b/>
      <w:bCs/>
      <w:i w:val="0"/>
      <w:color w:val="auto"/>
      <w:sz w:val="24"/>
      <w:szCs w:val="24"/>
    </w:rPr>
  </w:style>
  <w:style w:type="character" w:customStyle="1" w:styleId="WWCharLFO21LVL3">
    <w:name w:val="WW_CharLFO21LVL3"/>
    <w:qFormat/>
    <w:rPr>
      <w:b/>
      <w:bCs/>
    </w:rPr>
  </w:style>
  <w:style w:type="character" w:customStyle="1" w:styleId="WWCharLFO22LVL1">
    <w:name w:val="WW_CharLFO22LVL1"/>
    <w:qFormat/>
    <w:rPr>
      <w:rFonts w:ascii="Calibri" w:hAnsi="Calibri"/>
      <w:b/>
      <w:i w:val="0"/>
      <w:color w:val="0F9ED5"/>
      <w:sz w:val="24"/>
      <w:szCs w:val="36"/>
    </w:rPr>
  </w:style>
  <w:style w:type="character" w:customStyle="1" w:styleId="WWCharLFO23LVL1">
    <w:name w:val="WW_CharLFO23LVL1"/>
    <w:qFormat/>
    <w:rPr>
      <w:rFonts w:ascii="Calibri" w:hAnsi="Calibri"/>
      <w:b/>
      <w:bCs/>
      <w:color w:val="auto"/>
      <w:sz w:val="24"/>
      <w:szCs w:val="22"/>
    </w:rPr>
  </w:style>
  <w:style w:type="character" w:customStyle="1" w:styleId="WWCharLFO24LVL1">
    <w:name w:val="WW_CharLFO24LVL1"/>
    <w:qFormat/>
    <w:rPr>
      <w:rFonts w:ascii="Times New Roman" w:hAnsi="Times New Roman" w:cs="Symbol"/>
    </w:rPr>
  </w:style>
  <w:style w:type="character" w:customStyle="1" w:styleId="WWCharLFO24LVL2">
    <w:name w:val="WW_CharLFO24LVL2"/>
    <w:qFormat/>
    <w:rPr>
      <w:rFonts w:ascii="Times New Roman" w:hAnsi="Times New Roman" w:cs="Courier New"/>
    </w:rPr>
  </w:style>
  <w:style w:type="character" w:customStyle="1" w:styleId="WWCharLFO24LVL3">
    <w:name w:val="WW_CharLFO24LVL3"/>
    <w:qFormat/>
    <w:rPr>
      <w:rFonts w:ascii="Times New Roman" w:hAnsi="Times New Roman" w:cs="Wingdings"/>
    </w:rPr>
  </w:style>
  <w:style w:type="character" w:customStyle="1" w:styleId="WWCharLFO24LVL4">
    <w:name w:val="WW_CharLFO24LVL4"/>
    <w:qFormat/>
    <w:rPr>
      <w:rFonts w:ascii="Times New Roman" w:hAnsi="Times New Roman" w:cs="Symbol"/>
    </w:rPr>
  </w:style>
  <w:style w:type="character" w:customStyle="1" w:styleId="WWCharLFO24LVL5">
    <w:name w:val="WW_CharLFO24LVL5"/>
    <w:qFormat/>
    <w:rPr>
      <w:rFonts w:ascii="Times New Roman" w:hAnsi="Times New Roman" w:cs="Courier New"/>
    </w:rPr>
  </w:style>
  <w:style w:type="character" w:customStyle="1" w:styleId="WWCharLFO24LVL6">
    <w:name w:val="WW_CharLFO24LVL6"/>
    <w:qFormat/>
    <w:rPr>
      <w:rFonts w:ascii="Times New Roman" w:hAnsi="Times New Roman" w:cs="Wingdings"/>
    </w:rPr>
  </w:style>
  <w:style w:type="character" w:customStyle="1" w:styleId="WWCharLFO24LVL7">
    <w:name w:val="WW_CharLFO24LVL7"/>
    <w:qFormat/>
    <w:rPr>
      <w:rFonts w:ascii="Times New Roman" w:hAnsi="Times New Roman" w:cs="Symbol"/>
    </w:rPr>
  </w:style>
  <w:style w:type="character" w:customStyle="1" w:styleId="WWCharLFO24LVL8">
    <w:name w:val="WW_CharLFO24LVL8"/>
    <w:qFormat/>
    <w:rPr>
      <w:rFonts w:ascii="Times New Roman" w:hAnsi="Times New Roman" w:cs="Courier New"/>
    </w:rPr>
  </w:style>
  <w:style w:type="character" w:customStyle="1" w:styleId="WWCharLFO24LVL9">
    <w:name w:val="WW_CharLFO24LVL9"/>
    <w:qFormat/>
    <w:rPr>
      <w:rFonts w:ascii="Times New Roman" w:hAnsi="Times New Roman" w:cs="Wingdings"/>
    </w:rPr>
  </w:style>
  <w:style w:type="character" w:customStyle="1" w:styleId="WWCharLFO25LVL1">
    <w:name w:val="WW_CharLFO25LVL1"/>
    <w:qFormat/>
    <w:rPr>
      <w:rFonts w:ascii="Times New Roman" w:hAnsi="Times New Roman" w:cs="Calibri Light"/>
      <w:b/>
      <w:bCs/>
      <w:sz w:val="24"/>
      <w:szCs w:val="24"/>
    </w:rPr>
  </w:style>
  <w:style w:type="character" w:customStyle="1" w:styleId="WWCharLFO25LVL2">
    <w:name w:val="WW_CharLFO25LVL2"/>
    <w:qFormat/>
    <w:rPr>
      <w:b/>
      <w:bCs/>
      <w:color w:val="156082"/>
    </w:rPr>
  </w:style>
  <w:style w:type="character" w:customStyle="1" w:styleId="WWCharLFO26LVL1">
    <w:name w:val="WW_CharLFO26LVL1"/>
    <w:qFormat/>
    <w:rPr>
      <w:rFonts w:ascii="Calibri" w:hAnsi="Calibri"/>
      <w:color w:val="auto"/>
      <w:sz w:val="24"/>
    </w:rPr>
  </w:style>
  <w:style w:type="character" w:customStyle="1" w:styleId="WWCharLFO26LVL6">
    <w:name w:val="WW_CharLFO26LVL6"/>
    <w:qFormat/>
    <w:rPr>
      <w:color w:val="156082"/>
    </w:rPr>
  </w:style>
  <w:style w:type="character" w:customStyle="1" w:styleId="WWCharLFO27LVL1">
    <w:name w:val="WW_CharLFO27LVL1"/>
    <w:qFormat/>
    <w:rPr>
      <w:b/>
      <w:bCs/>
    </w:rPr>
  </w:style>
  <w:style w:type="character" w:customStyle="1" w:styleId="WWCharLFO27LVL2">
    <w:name w:val="WW_CharLFO27LVL2"/>
    <w:qFormat/>
    <w:rPr>
      <w:b/>
      <w:i w:val="0"/>
      <w:color w:val="5B9BD5"/>
    </w:rPr>
  </w:style>
  <w:style w:type="character" w:customStyle="1" w:styleId="WWCharLFO27LVL3">
    <w:name w:val="WW_CharLFO27LVL3"/>
    <w:qFormat/>
    <w:rPr>
      <w:b/>
      <w:i/>
    </w:rPr>
  </w:style>
  <w:style w:type="character" w:customStyle="1" w:styleId="WWCharLFO27LVL4">
    <w:name w:val="WW_CharLFO27LVL4"/>
    <w:qFormat/>
    <w:rPr>
      <w:b/>
      <w:i/>
    </w:rPr>
  </w:style>
  <w:style w:type="character" w:customStyle="1" w:styleId="WWCharLFO27LVL5">
    <w:name w:val="WW_CharLFO27LVL5"/>
    <w:qFormat/>
    <w:rPr>
      <w:b/>
      <w:i/>
    </w:rPr>
  </w:style>
  <w:style w:type="character" w:customStyle="1" w:styleId="WWCharLFO27LVL6">
    <w:name w:val="WW_CharLFO27LVL6"/>
    <w:qFormat/>
    <w:rPr>
      <w:b/>
      <w:i/>
    </w:rPr>
  </w:style>
  <w:style w:type="character" w:customStyle="1" w:styleId="WWCharLFO27LVL7">
    <w:name w:val="WW_CharLFO27LVL7"/>
    <w:qFormat/>
    <w:rPr>
      <w:b/>
      <w:i/>
    </w:rPr>
  </w:style>
  <w:style w:type="character" w:customStyle="1" w:styleId="WWCharLFO27LVL8">
    <w:name w:val="WW_CharLFO27LVL8"/>
    <w:qFormat/>
    <w:rPr>
      <w:b/>
      <w:i/>
    </w:rPr>
  </w:style>
  <w:style w:type="character" w:customStyle="1" w:styleId="WWCharLFO27LVL9">
    <w:name w:val="WW_CharLFO27LVL9"/>
    <w:qFormat/>
    <w:rPr>
      <w:b/>
      <w:i/>
    </w:rPr>
  </w:style>
  <w:style w:type="character" w:customStyle="1" w:styleId="WWCharLFO28LVL1">
    <w:name w:val="WW_CharLFO28LVL1"/>
    <w:qFormat/>
    <w:rPr>
      <w:b/>
      <w:bCs/>
    </w:rPr>
  </w:style>
  <w:style w:type="character" w:customStyle="1" w:styleId="WWCharLFO28LVL2">
    <w:name w:val="WW_CharLFO28LVL2"/>
    <w:qFormat/>
    <w:rPr>
      <w:b/>
      <w:i w:val="0"/>
      <w:color w:val="5B9BD5"/>
    </w:rPr>
  </w:style>
  <w:style w:type="character" w:customStyle="1" w:styleId="WWCharLFO28LVL3">
    <w:name w:val="WW_CharLFO28LVL3"/>
    <w:qFormat/>
    <w:rPr>
      <w:b/>
      <w:i/>
    </w:rPr>
  </w:style>
  <w:style w:type="character" w:customStyle="1" w:styleId="WWCharLFO28LVL4">
    <w:name w:val="WW_CharLFO28LVL4"/>
    <w:qFormat/>
    <w:rPr>
      <w:b/>
      <w:i/>
    </w:rPr>
  </w:style>
  <w:style w:type="character" w:customStyle="1" w:styleId="WWCharLFO28LVL5">
    <w:name w:val="WW_CharLFO28LVL5"/>
    <w:qFormat/>
    <w:rPr>
      <w:b/>
      <w:i/>
    </w:rPr>
  </w:style>
  <w:style w:type="character" w:customStyle="1" w:styleId="WWCharLFO28LVL6">
    <w:name w:val="WW_CharLFO28LVL6"/>
    <w:qFormat/>
    <w:rPr>
      <w:b/>
      <w:i/>
    </w:rPr>
  </w:style>
  <w:style w:type="character" w:customStyle="1" w:styleId="WWCharLFO28LVL7">
    <w:name w:val="WW_CharLFO28LVL7"/>
    <w:qFormat/>
    <w:rPr>
      <w:b/>
      <w:i/>
    </w:rPr>
  </w:style>
  <w:style w:type="character" w:customStyle="1" w:styleId="WWCharLFO28LVL8">
    <w:name w:val="WW_CharLFO28LVL8"/>
    <w:qFormat/>
    <w:rPr>
      <w:b/>
      <w:i/>
    </w:rPr>
  </w:style>
  <w:style w:type="character" w:customStyle="1" w:styleId="WWCharLFO28LVL9">
    <w:name w:val="WW_CharLFO28LVL9"/>
    <w:qFormat/>
    <w:rPr>
      <w:b/>
      <w:i/>
    </w:rPr>
  </w:style>
  <w:style w:type="character" w:customStyle="1" w:styleId="WWCharLFO29LVL2">
    <w:name w:val="WW_CharLFO29LVL2"/>
    <w:qFormat/>
    <w:rPr>
      <w:b/>
      <w:bCs/>
      <w:color w:val="0F4761"/>
    </w:rPr>
  </w:style>
  <w:style w:type="character" w:customStyle="1" w:styleId="WWCharLFO30LVL1">
    <w:name w:val="WW_CharLFO30LVL1"/>
    <w:qFormat/>
    <w:rPr>
      <w:b/>
      <w:bCs/>
    </w:rPr>
  </w:style>
  <w:style w:type="character" w:customStyle="1" w:styleId="WWCharLFO30LVL2">
    <w:name w:val="WW_CharLFO30LVL2"/>
    <w:qFormat/>
    <w:rPr>
      <w:b/>
      <w:i w:val="0"/>
      <w:color w:val="5B9BD5"/>
    </w:rPr>
  </w:style>
  <w:style w:type="character" w:customStyle="1" w:styleId="WWCharLFO30LVL3">
    <w:name w:val="WW_CharLFO30LVL3"/>
    <w:qFormat/>
    <w:rPr>
      <w:b/>
      <w:i/>
    </w:rPr>
  </w:style>
  <w:style w:type="character" w:customStyle="1" w:styleId="WWCharLFO30LVL4">
    <w:name w:val="WW_CharLFO30LVL4"/>
    <w:qFormat/>
    <w:rPr>
      <w:b/>
      <w:i/>
    </w:rPr>
  </w:style>
  <w:style w:type="character" w:customStyle="1" w:styleId="WWCharLFO30LVL5">
    <w:name w:val="WW_CharLFO30LVL5"/>
    <w:qFormat/>
    <w:rPr>
      <w:b/>
      <w:i/>
    </w:rPr>
  </w:style>
  <w:style w:type="character" w:customStyle="1" w:styleId="WWCharLFO30LVL6">
    <w:name w:val="WW_CharLFO30LVL6"/>
    <w:qFormat/>
    <w:rPr>
      <w:b/>
      <w:i/>
    </w:rPr>
  </w:style>
  <w:style w:type="character" w:customStyle="1" w:styleId="WWCharLFO30LVL7">
    <w:name w:val="WW_CharLFO30LVL7"/>
    <w:qFormat/>
    <w:rPr>
      <w:b/>
      <w:i/>
    </w:rPr>
  </w:style>
  <w:style w:type="character" w:customStyle="1" w:styleId="WWCharLFO30LVL8">
    <w:name w:val="WW_CharLFO30LVL8"/>
    <w:qFormat/>
    <w:rPr>
      <w:b/>
      <w:i/>
    </w:rPr>
  </w:style>
  <w:style w:type="character" w:customStyle="1" w:styleId="WWCharLFO30LVL9">
    <w:name w:val="WW_CharLFO30LVL9"/>
    <w:qFormat/>
    <w:rPr>
      <w:b/>
      <w:i/>
    </w:rPr>
  </w:style>
  <w:style w:type="character" w:customStyle="1" w:styleId="WWCharLFO31LVL1">
    <w:name w:val="WW_CharLFO31LVL1"/>
    <w:qFormat/>
    <w:rPr>
      <w:b w:val="0"/>
      <w:bCs w:val="0"/>
      <w:color w:val="0F4761"/>
    </w:rPr>
  </w:style>
  <w:style w:type="character" w:customStyle="1" w:styleId="WWCharLFO32LVL1">
    <w:name w:val="WW_CharLFO32LVL1"/>
    <w:qFormat/>
    <w:rPr>
      <w:b w:val="0"/>
      <w:bCs w:val="0"/>
      <w:color w:val="0F4761"/>
    </w:rPr>
  </w:style>
  <w:style w:type="character" w:customStyle="1" w:styleId="WWCharLFO33LVL1">
    <w:name w:val="WW_CharLFO33LVL1"/>
    <w:qFormat/>
    <w:rPr>
      <w:b/>
      <w:bCs/>
    </w:rPr>
  </w:style>
  <w:style w:type="character" w:customStyle="1" w:styleId="WWCharLFO33LVL2">
    <w:name w:val="WW_CharLFO33LVL2"/>
    <w:qFormat/>
    <w:rPr>
      <w:b/>
      <w:i w:val="0"/>
      <w:color w:val="5B9BD5"/>
    </w:rPr>
  </w:style>
  <w:style w:type="character" w:customStyle="1" w:styleId="WWCharLFO33LVL3">
    <w:name w:val="WW_CharLFO33LVL3"/>
    <w:qFormat/>
    <w:rPr>
      <w:b/>
      <w:i/>
    </w:rPr>
  </w:style>
  <w:style w:type="character" w:customStyle="1" w:styleId="WWCharLFO33LVL4">
    <w:name w:val="WW_CharLFO33LVL4"/>
    <w:qFormat/>
    <w:rPr>
      <w:b/>
      <w:i/>
    </w:rPr>
  </w:style>
  <w:style w:type="character" w:customStyle="1" w:styleId="WWCharLFO33LVL5">
    <w:name w:val="WW_CharLFO33LVL5"/>
    <w:qFormat/>
    <w:rPr>
      <w:b/>
      <w:i/>
    </w:rPr>
  </w:style>
  <w:style w:type="character" w:customStyle="1" w:styleId="WWCharLFO33LVL6">
    <w:name w:val="WW_CharLFO33LVL6"/>
    <w:qFormat/>
    <w:rPr>
      <w:b/>
      <w:i/>
    </w:rPr>
  </w:style>
  <w:style w:type="character" w:customStyle="1" w:styleId="WWCharLFO33LVL7">
    <w:name w:val="WW_CharLFO33LVL7"/>
    <w:qFormat/>
    <w:rPr>
      <w:b/>
      <w:i/>
    </w:rPr>
  </w:style>
  <w:style w:type="character" w:customStyle="1" w:styleId="WWCharLFO33LVL8">
    <w:name w:val="WW_CharLFO33LVL8"/>
    <w:qFormat/>
    <w:rPr>
      <w:b/>
      <w:i/>
    </w:rPr>
  </w:style>
  <w:style w:type="character" w:customStyle="1" w:styleId="WWCharLFO33LVL9">
    <w:name w:val="WW_CharLFO33LVL9"/>
    <w:qFormat/>
    <w:rPr>
      <w:b/>
      <w:i/>
    </w:rPr>
  </w:style>
  <w:style w:type="character" w:customStyle="1" w:styleId="WWCharLFO34LVL1">
    <w:name w:val="WW_CharLFO34LVL1"/>
    <w:qFormat/>
    <w:rPr>
      <w:rFonts w:ascii="Calibri" w:hAnsi="Calibri"/>
      <w:b/>
      <w:bCs/>
      <w:color w:val="auto"/>
      <w:sz w:val="24"/>
      <w:szCs w:val="22"/>
    </w:rPr>
  </w:style>
  <w:style w:type="character" w:customStyle="1" w:styleId="WWCharLFO35LVL1">
    <w:name w:val="WW_CharLFO35LVL1"/>
    <w:qFormat/>
    <w:rPr>
      <w:b/>
      <w:bCs/>
    </w:rPr>
  </w:style>
  <w:style w:type="character" w:customStyle="1" w:styleId="WWCharLFO35LVL2">
    <w:name w:val="WW_CharLFO35LVL2"/>
    <w:qFormat/>
    <w:rPr>
      <w:b/>
      <w:i w:val="0"/>
      <w:color w:val="5B9BD5"/>
    </w:rPr>
  </w:style>
  <w:style w:type="character" w:customStyle="1" w:styleId="WWCharLFO35LVL3">
    <w:name w:val="WW_CharLFO35LVL3"/>
    <w:qFormat/>
    <w:rPr>
      <w:b/>
      <w:i/>
    </w:rPr>
  </w:style>
  <w:style w:type="character" w:customStyle="1" w:styleId="WWCharLFO35LVL4">
    <w:name w:val="WW_CharLFO35LVL4"/>
    <w:qFormat/>
    <w:rPr>
      <w:b/>
      <w:i/>
    </w:rPr>
  </w:style>
  <w:style w:type="character" w:customStyle="1" w:styleId="WWCharLFO35LVL5">
    <w:name w:val="WW_CharLFO35LVL5"/>
    <w:qFormat/>
    <w:rPr>
      <w:b/>
      <w:i/>
    </w:rPr>
  </w:style>
  <w:style w:type="character" w:customStyle="1" w:styleId="WWCharLFO35LVL6">
    <w:name w:val="WW_CharLFO35LVL6"/>
    <w:qFormat/>
    <w:rPr>
      <w:b/>
      <w:i/>
    </w:rPr>
  </w:style>
  <w:style w:type="character" w:customStyle="1" w:styleId="WWCharLFO35LVL7">
    <w:name w:val="WW_CharLFO35LVL7"/>
    <w:qFormat/>
    <w:rPr>
      <w:b/>
      <w:i/>
    </w:rPr>
  </w:style>
  <w:style w:type="character" w:customStyle="1" w:styleId="WWCharLFO35LVL8">
    <w:name w:val="WW_CharLFO35LVL8"/>
    <w:qFormat/>
    <w:rPr>
      <w:b/>
      <w:i/>
    </w:rPr>
  </w:style>
  <w:style w:type="character" w:customStyle="1" w:styleId="WWCharLFO35LVL9">
    <w:name w:val="WW_CharLFO35LVL9"/>
    <w:qFormat/>
    <w:rPr>
      <w:b/>
      <w:i/>
    </w:rPr>
  </w:style>
  <w:style w:type="character" w:customStyle="1" w:styleId="WWCharLFO36LVL1">
    <w:name w:val="WW_CharLFO36LVL1"/>
    <w:qFormat/>
    <w:rPr>
      <w:b w:val="0"/>
      <w:bCs w:val="0"/>
      <w:color w:val="0F4761"/>
    </w:rPr>
  </w:style>
  <w:style w:type="character" w:customStyle="1" w:styleId="WWCharLFO37LVL1">
    <w:name w:val="WW_CharLFO37LVL1"/>
    <w:qFormat/>
    <w:rPr>
      <w:b/>
      <w:bCs/>
    </w:rPr>
  </w:style>
  <w:style w:type="character" w:customStyle="1" w:styleId="WWCharLFO37LVL2">
    <w:name w:val="WW_CharLFO37LVL2"/>
    <w:qFormat/>
    <w:rPr>
      <w:b/>
      <w:i w:val="0"/>
      <w:color w:val="5B9BD5"/>
    </w:rPr>
  </w:style>
  <w:style w:type="character" w:customStyle="1" w:styleId="WWCharLFO37LVL3">
    <w:name w:val="WW_CharLFO37LVL3"/>
    <w:qFormat/>
    <w:rPr>
      <w:b/>
      <w:i/>
    </w:rPr>
  </w:style>
  <w:style w:type="character" w:customStyle="1" w:styleId="WWCharLFO37LVL4">
    <w:name w:val="WW_CharLFO37LVL4"/>
    <w:qFormat/>
    <w:rPr>
      <w:b/>
      <w:i/>
    </w:rPr>
  </w:style>
  <w:style w:type="character" w:customStyle="1" w:styleId="WWCharLFO37LVL5">
    <w:name w:val="WW_CharLFO37LVL5"/>
    <w:qFormat/>
    <w:rPr>
      <w:b/>
      <w:i/>
    </w:rPr>
  </w:style>
  <w:style w:type="character" w:customStyle="1" w:styleId="WWCharLFO37LVL6">
    <w:name w:val="WW_CharLFO37LVL6"/>
    <w:qFormat/>
    <w:rPr>
      <w:b/>
      <w:i/>
    </w:rPr>
  </w:style>
  <w:style w:type="character" w:customStyle="1" w:styleId="WWCharLFO37LVL7">
    <w:name w:val="WW_CharLFO37LVL7"/>
    <w:qFormat/>
    <w:rPr>
      <w:b/>
      <w:i/>
    </w:rPr>
  </w:style>
  <w:style w:type="character" w:customStyle="1" w:styleId="WWCharLFO37LVL8">
    <w:name w:val="WW_CharLFO37LVL8"/>
    <w:qFormat/>
    <w:rPr>
      <w:b/>
      <w:i/>
    </w:rPr>
  </w:style>
  <w:style w:type="character" w:customStyle="1" w:styleId="WWCharLFO37LVL9">
    <w:name w:val="WW_CharLFO37LVL9"/>
    <w:qFormat/>
    <w:rPr>
      <w:b/>
      <w:i/>
    </w:rPr>
  </w:style>
  <w:style w:type="character" w:customStyle="1" w:styleId="WWCharLFO38LVL1">
    <w:name w:val="WW_CharLFO38LVL1"/>
    <w:qFormat/>
    <w:rPr>
      <w:b/>
      <w:bCs/>
    </w:rPr>
  </w:style>
  <w:style w:type="character" w:customStyle="1" w:styleId="WWCharLFO38LVL2">
    <w:name w:val="WW_CharLFO38LVL2"/>
    <w:qFormat/>
    <w:rPr>
      <w:rFonts w:ascii="Times New Roman" w:hAnsi="Times New Roman" w:cs="Calibri"/>
    </w:rPr>
  </w:style>
  <w:style w:type="character" w:customStyle="1" w:styleId="WWCharLFO39LVL1">
    <w:name w:val="WW_CharLFO39LVL1"/>
    <w:qFormat/>
    <w:rPr>
      <w:b/>
      <w:bCs/>
      <w:color w:val="156082"/>
      <w:position w:val="0"/>
      <w:sz w:val="20"/>
      <w:vertAlign w:val="baseline"/>
    </w:rPr>
  </w:style>
  <w:style w:type="character" w:customStyle="1" w:styleId="WWCharLFO40LVL1">
    <w:name w:val="WW_CharLFO40LVL1"/>
    <w:qFormat/>
    <w:rPr>
      <w:rFonts w:ascii="Times New Roman" w:hAnsi="Times New Roman" w:cs="Calibri Light"/>
      <w:b/>
      <w:bCs/>
      <w:color w:val="156082"/>
      <w:sz w:val="24"/>
      <w:szCs w:val="24"/>
    </w:rPr>
  </w:style>
  <w:style w:type="character" w:customStyle="1" w:styleId="WWCharLFO41LVL1">
    <w:name w:val="WW_CharLFO41LVL1"/>
    <w:qFormat/>
    <w:rPr>
      <w:b/>
      <w:bCs/>
    </w:rPr>
  </w:style>
  <w:style w:type="character" w:customStyle="1" w:styleId="WWCharLFO41LVL2">
    <w:name w:val="WW_CharLFO41LVL2"/>
    <w:qFormat/>
    <w:rPr>
      <w:rFonts w:ascii="Times New Roman" w:hAnsi="Times New Roman" w:cs="Calibri"/>
    </w:rPr>
  </w:style>
  <w:style w:type="character" w:customStyle="1" w:styleId="WWCharLFO42LVL1">
    <w:name w:val="WW_CharLFO42LVL1"/>
    <w:qFormat/>
    <w:rPr>
      <w:b/>
      <w:bCs/>
    </w:rPr>
  </w:style>
  <w:style w:type="character" w:customStyle="1" w:styleId="WWCharLFO42LVL2">
    <w:name w:val="WW_CharLFO42LVL2"/>
    <w:qFormat/>
    <w:rPr>
      <w:rFonts w:ascii="Times New Roman" w:hAnsi="Times New Roman" w:cs="Calibri"/>
    </w:rPr>
  </w:style>
  <w:style w:type="character" w:customStyle="1" w:styleId="WWCharLFO43LVL1">
    <w:name w:val="WW_CharLFO43LVL1"/>
    <w:qFormat/>
    <w:rPr>
      <w:b/>
      <w:bCs/>
    </w:rPr>
  </w:style>
  <w:style w:type="character" w:customStyle="1" w:styleId="WWCharLFO43LVL2">
    <w:name w:val="WW_CharLFO43LVL2"/>
    <w:qFormat/>
    <w:rPr>
      <w:rFonts w:ascii="Times New Roman" w:hAnsi="Times New Roman" w:cs="Calibri"/>
    </w:rPr>
  </w:style>
  <w:style w:type="character" w:customStyle="1" w:styleId="WWCharLFO44LVL1">
    <w:name w:val="WW_CharLFO44LVL1"/>
    <w:qFormat/>
    <w:rPr>
      <w:b/>
      <w:bCs/>
    </w:rPr>
  </w:style>
  <w:style w:type="character" w:customStyle="1" w:styleId="WWCharLFO44LVL2">
    <w:name w:val="WW_CharLFO44LVL2"/>
    <w:qFormat/>
    <w:rPr>
      <w:rFonts w:ascii="Times New Roman" w:hAnsi="Times New Roman" w:cs="Calibri"/>
    </w:rPr>
  </w:style>
  <w:style w:type="character" w:customStyle="1" w:styleId="WWCharLFO45LVL1">
    <w:name w:val="WW_CharLFO45LVL1"/>
    <w:qFormat/>
    <w:rPr>
      <w:rFonts w:ascii="Calibri" w:hAnsi="Calibri"/>
      <w:b/>
      <w:bCs/>
      <w:color w:val="156082"/>
      <w:sz w:val="24"/>
      <w:szCs w:val="22"/>
    </w:rPr>
  </w:style>
  <w:style w:type="character" w:customStyle="1" w:styleId="WWCharLFO46LVL1">
    <w:name w:val="WW_CharLFO46LVL1"/>
    <w:qFormat/>
    <w:rPr>
      <w:b/>
      <w:bCs/>
    </w:rPr>
  </w:style>
  <w:style w:type="character" w:customStyle="1" w:styleId="WWCharLFO46LVL2">
    <w:name w:val="WW_CharLFO46LVL2"/>
    <w:qFormat/>
    <w:rPr>
      <w:rFonts w:ascii="Times New Roman" w:hAnsi="Times New Roman" w:cs="Calibri"/>
    </w:rPr>
  </w:style>
  <w:style w:type="character" w:customStyle="1" w:styleId="WWCharLFO47LVL1">
    <w:name w:val="WW_CharLFO47LVL1"/>
    <w:qFormat/>
    <w:rPr>
      <w:b/>
      <w:bCs/>
    </w:rPr>
  </w:style>
  <w:style w:type="character" w:customStyle="1" w:styleId="WWCharLFO47LVL2">
    <w:name w:val="WW_CharLFO47LVL2"/>
    <w:qFormat/>
    <w:rPr>
      <w:rFonts w:ascii="Times New Roman" w:hAnsi="Times New Roman" w:cs="Calibri"/>
    </w:rPr>
  </w:style>
  <w:style w:type="character" w:customStyle="1" w:styleId="WWCharLFO48LVL1">
    <w:name w:val="WW_CharLFO48LVL1"/>
    <w:qFormat/>
    <w:rPr>
      <w:b/>
      <w:bCs/>
      <w:color w:val="156082"/>
    </w:rPr>
  </w:style>
  <w:style w:type="character" w:customStyle="1" w:styleId="WWCharLFO49LVL1">
    <w:name w:val="WW_CharLFO49LVL1"/>
    <w:qFormat/>
    <w:rPr>
      <w:b/>
      <w:bCs/>
    </w:rPr>
  </w:style>
  <w:style w:type="character" w:customStyle="1" w:styleId="WWCharLFO49LVL2">
    <w:name w:val="WW_CharLFO49LVL2"/>
    <w:qFormat/>
    <w:rPr>
      <w:rFonts w:ascii="Times New Roman" w:hAnsi="Times New Roman" w:cs="Calibri"/>
    </w:rPr>
  </w:style>
  <w:style w:type="character" w:customStyle="1" w:styleId="WWCharLFO50LVL1">
    <w:name w:val="WW_CharLFO50LVL1"/>
    <w:qFormat/>
    <w:rPr>
      <w:rFonts w:ascii="Times New Roman" w:hAnsi="Times New Roman" w:cs="Wingdings"/>
    </w:rPr>
  </w:style>
  <w:style w:type="character" w:customStyle="1" w:styleId="WWCharLFO50LVL2">
    <w:name w:val="WW_CharLFO50LVL2"/>
    <w:qFormat/>
    <w:rPr>
      <w:rFonts w:ascii="Times New Roman" w:hAnsi="Times New Roman" w:cs="Courier New"/>
    </w:rPr>
  </w:style>
  <w:style w:type="character" w:customStyle="1" w:styleId="WWCharLFO50LVL3">
    <w:name w:val="WW_CharLFO50LVL3"/>
    <w:qFormat/>
    <w:rPr>
      <w:rFonts w:ascii="Times New Roman" w:hAnsi="Times New Roman" w:cs="Wingdings"/>
    </w:rPr>
  </w:style>
  <w:style w:type="character" w:customStyle="1" w:styleId="WWCharLFO50LVL4">
    <w:name w:val="WW_CharLFO50LVL4"/>
    <w:qFormat/>
    <w:rPr>
      <w:rFonts w:ascii="Times New Roman" w:hAnsi="Times New Roman" w:cs="Symbol"/>
    </w:rPr>
  </w:style>
  <w:style w:type="character" w:customStyle="1" w:styleId="WWCharLFO50LVL5">
    <w:name w:val="WW_CharLFO50LVL5"/>
    <w:qFormat/>
    <w:rPr>
      <w:rFonts w:ascii="Times New Roman" w:hAnsi="Times New Roman" w:cs="Courier New"/>
    </w:rPr>
  </w:style>
  <w:style w:type="character" w:customStyle="1" w:styleId="WWCharLFO50LVL6">
    <w:name w:val="WW_CharLFO50LVL6"/>
    <w:qFormat/>
    <w:rPr>
      <w:rFonts w:ascii="Times New Roman" w:hAnsi="Times New Roman" w:cs="Wingdings"/>
    </w:rPr>
  </w:style>
  <w:style w:type="character" w:customStyle="1" w:styleId="WWCharLFO50LVL7">
    <w:name w:val="WW_CharLFO50LVL7"/>
    <w:qFormat/>
    <w:rPr>
      <w:rFonts w:ascii="Times New Roman" w:hAnsi="Times New Roman" w:cs="Symbol"/>
    </w:rPr>
  </w:style>
  <w:style w:type="character" w:customStyle="1" w:styleId="WWCharLFO50LVL8">
    <w:name w:val="WW_CharLFO50LVL8"/>
    <w:qFormat/>
    <w:rPr>
      <w:rFonts w:ascii="Times New Roman" w:hAnsi="Times New Roman" w:cs="Courier New"/>
    </w:rPr>
  </w:style>
  <w:style w:type="character" w:customStyle="1" w:styleId="WWCharLFO50LVL9">
    <w:name w:val="WW_CharLFO50LVL9"/>
    <w:qFormat/>
    <w:rPr>
      <w:rFonts w:ascii="Times New Roman" w:hAnsi="Times New Roman" w:cs="Wingdings"/>
    </w:rPr>
  </w:style>
  <w:style w:type="character" w:customStyle="1" w:styleId="WWCharLFO51LVL1">
    <w:name w:val="WW_CharLFO51LVL1"/>
    <w:qFormat/>
    <w:rPr>
      <w:rFonts w:ascii="Times New Roman" w:hAnsi="Times New Roman" w:cs="Times New Roman"/>
    </w:rPr>
  </w:style>
  <w:style w:type="character" w:customStyle="1" w:styleId="WWCharLFO51LVL2">
    <w:name w:val="WW_CharLFO51LVL2"/>
    <w:qFormat/>
    <w:rPr>
      <w:rFonts w:ascii="Times New Roman" w:hAnsi="Times New Roman" w:cs="Courier New"/>
    </w:rPr>
  </w:style>
  <w:style w:type="character" w:customStyle="1" w:styleId="WWCharLFO51LVL3">
    <w:name w:val="WW_CharLFO51LVL3"/>
    <w:qFormat/>
    <w:rPr>
      <w:rFonts w:ascii="Times New Roman" w:hAnsi="Times New Roman" w:cs="Wingdings"/>
    </w:rPr>
  </w:style>
  <w:style w:type="character" w:customStyle="1" w:styleId="WWCharLFO51LVL4">
    <w:name w:val="WW_CharLFO51LVL4"/>
    <w:qFormat/>
    <w:rPr>
      <w:rFonts w:ascii="Times New Roman" w:hAnsi="Times New Roman" w:cs="Symbol"/>
    </w:rPr>
  </w:style>
  <w:style w:type="character" w:customStyle="1" w:styleId="WWCharLFO51LVL5">
    <w:name w:val="WW_CharLFO51LVL5"/>
    <w:qFormat/>
    <w:rPr>
      <w:rFonts w:ascii="Times New Roman" w:hAnsi="Times New Roman" w:cs="Courier New"/>
    </w:rPr>
  </w:style>
  <w:style w:type="character" w:customStyle="1" w:styleId="WWCharLFO51LVL6">
    <w:name w:val="WW_CharLFO51LVL6"/>
    <w:qFormat/>
    <w:rPr>
      <w:rFonts w:ascii="Times New Roman" w:hAnsi="Times New Roman" w:cs="Wingdings"/>
    </w:rPr>
  </w:style>
  <w:style w:type="character" w:customStyle="1" w:styleId="WWCharLFO51LVL7">
    <w:name w:val="WW_CharLFO51LVL7"/>
    <w:qFormat/>
    <w:rPr>
      <w:rFonts w:ascii="Times New Roman" w:hAnsi="Times New Roman" w:cs="Symbol"/>
    </w:rPr>
  </w:style>
  <w:style w:type="character" w:customStyle="1" w:styleId="WWCharLFO51LVL8">
    <w:name w:val="WW_CharLFO51LVL8"/>
    <w:qFormat/>
    <w:rPr>
      <w:rFonts w:ascii="Times New Roman" w:hAnsi="Times New Roman" w:cs="Courier New"/>
    </w:rPr>
  </w:style>
  <w:style w:type="character" w:customStyle="1" w:styleId="WWCharLFO51LVL9">
    <w:name w:val="WW_CharLFO51LVL9"/>
    <w:qFormat/>
    <w:rPr>
      <w:rFonts w:ascii="Times New Roman" w:hAnsi="Times New Roman" w:cs="Wingdings"/>
    </w:rPr>
  </w:style>
  <w:style w:type="character" w:customStyle="1" w:styleId="WWCharLFO52LVL1">
    <w:name w:val="WW_CharLFO52LVL1"/>
    <w:qFormat/>
    <w:rPr>
      <w:b/>
      <w:bCs/>
    </w:rPr>
  </w:style>
  <w:style w:type="character" w:customStyle="1" w:styleId="WWCharLFO52LVL2">
    <w:name w:val="WW_CharLFO52LVL2"/>
    <w:qFormat/>
    <w:rPr>
      <w:rFonts w:ascii="Times New Roman" w:hAnsi="Times New Roman" w:cs="Calibri"/>
    </w:rPr>
  </w:style>
  <w:style w:type="character" w:customStyle="1" w:styleId="WWCharLFO53LVL1">
    <w:name w:val="WW_CharLFO53LVL1"/>
    <w:qFormat/>
    <w:rPr>
      <w:b/>
      <w:bCs/>
    </w:rPr>
  </w:style>
  <w:style w:type="character" w:customStyle="1" w:styleId="WWCharLFO53LVL2">
    <w:name w:val="WW_CharLFO53LVL2"/>
    <w:qFormat/>
    <w:rPr>
      <w:rFonts w:ascii="Times New Roman" w:hAnsi="Times New Roman" w:cs="Calibri"/>
    </w:rPr>
  </w:style>
  <w:style w:type="character" w:customStyle="1" w:styleId="WWCharLFO54LVL1">
    <w:name w:val="WW_CharLFO54LVL1"/>
    <w:qFormat/>
    <w:rPr>
      <w:b/>
      <w:bCs/>
    </w:rPr>
  </w:style>
  <w:style w:type="character" w:customStyle="1" w:styleId="WWCharLFO54LVL2">
    <w:name w:val="WW_CharLFO54LVL2"/>
    <w:qFormat/>
    <w:rPr>
      <w:rFonts w:ascii="Times New Roman" w:hAnsi="Times New Roman" w:cs="Calibri"/>
    </w:rPr>
  </w:style>
  <w:style w:type="character" w:customStyle="1" w:styleId="WWCharLFO55LVL1">
    <w:name w:val="WW_CharLFO55LVL1"/>
    <w:qFormat/>
    <w:rPr>
      <w:b/>
      <w:bCs/>
    </w:rPr>
  </w:style>
  <w:style w:type="character" w:customStyle="1" w:styleId="WWCharLFO55LVL2">
    <w:name w:val="WW_CharLFO55LVL2"/>
    <w:qFormat/>
    <w:rPr>
      <w:rFonts w:ascii="Times New Roman" w:hAnsi="Times New Roman" w:cs="Calibri"/>
    </w:rPr>
  </w:style>
  <w:style w:type="character" w:customStyle="1" w:styleId="WWCharLFO56LVL1">
    <w:name w:val="WW_CharLFO56LVL1"/>
    <w:qFormat/>
    <w:rPr>
      <w:b/>
      <w:bCs/>
    </w:rPr>
  </w:style>
  <w:style w:type="character" w:customStyle="1" w:styleId="WWCharLFO56LVL2">
    <w:name w:val="WW_CharLFO56LVL2"/>
    <w:qFormat/>
    <w:rPr>
      <w:rFonts w:ascii="Times New Roman" w:hAnsi="Times New Roman" w:cs="Calibri"/>
    </w:rPr>
  </w:style>
  <w:style w:type="character" w:customStyle="1" w:styleId="WWCharLFO57LVL1">
    <w:name w:val="WW_CharLFO57LVL1"/>
    <w:qFormat/>
    <w:rPr>
      <w:b/>
      <w:bCs/>
    </w:rPr>
  </w:style>
  <w:style w:type="character" w:customStyle="1" w:styleId="WWCharLFO57LVL2">
    <w:name w:val="WW_CharLFO57LVL2"/>
    <w:qFormat/>
    <w:rPr>
      <w:rFonts w:ascii="Times New Roman" w:hAnsi="Times New Roman" w:cs="Calibri"/>
    </w:rPr>
  </w:style>
  <w:style w:type="character" w:customStyle="1" w:styleId="WWCharLFO58LVL1">
    <w:name w:val="WW_CharLFO58LVL1"/>
    <w:qFormat/>
    <w:rPr>
      <w:b/>
      <w:bCs/>
      <w:color w:val="156082"/>
    </w:rPr>
  </w:style>
  <w:style w:type="character" w:customStyle="1" w:styleId="WWCharLFO59LVL1">
    <w:name w:val="WW_CharLFO59LVL1"/>
    <w:qFormat/>
    <w:rPr>
      <w:b/>
      <w:bCs/>
      <w:color w:val="156082"/>
    </w:rPr>
  </w:style>
  <w:style w:type="character" w:customStyle="1" w:styleId="WWCharLFO60LVL1">
    <w:name w:val="WW_CharLFO60LVL1"/>
    <w:qFormat/>
    <w:rPr>
      <w:b/>
      <w:bCs/>
      <w:color w:val="156082"/>
    </w:rPr>
  </w:style>
  <w:style w:type="character" w:customStyle="1" w:styleId="WWCharLFO61LVL1">
    <w:name w:val="WW_CharLFO61LVL1"/>
    <w:qFormat/>
    <w:rPr>
      <w:b/>
      <w:bCs/>
      <w:strike w:val="0"/>
      <w:dstrike w:val="0"/>
      <w:color w:val="156082"/>
    </w:rPr>
  </w:style>
  <w:style w:type="character" w:customStyle="1" w:styleId="WWCharLFO62LVL1">
    <w:name w:val="WW_CharLFO62LVL1"/>
    <w:qFormat/>
    <w:rPr>
      <w:color w:val="156082"/>
    </w:rPr>
  </w:style>
  <w:style w:type="character" w:customStyle="1" w:styleId="WWCharLFO63LVL1">
    <w:name w:val="WW_CharLFO63LVL1"/>
    <w:qFormat/>
    <w:rPr>
      <w:color w:val="156082"/>
    </w:rPr>
  </w:style>
  <w:style w:type="character" w:customStyle="1" w:styleId="WWCharLFO64LVL1">
    <w:name w:val="WW_CharLFO64LVL1"/>
    <w:qFormat/>
    <w:rPr>
      <w:b/>
      <w:bCs/>
    </w:rPr>
  </w:style>
  <w:style w:type="character" w:customStyle="1" w:styleId="WWCharLFO64LVL2">
    <w:name w:val="WW_CharLFO64LVL2"/>
    <w:qFormat/>
    <w:rPr>
      <w:rFonts w:ascii="Times New Roman" w:hAnsi="Times New Roman" w:cs="Calibri"/>
    </w:rPr>
  </w:style>
  <w:style w:type="character" w:customStyle="1" w:styleId="WWCharLFO65LVL1">
    <w:name w:val="WW_CharLFO65LVL1"/>
    <w:qFormat/>
    <w:rPr>
      <w:rFonts w:ascii="Times New Roman" w:hAnsi="Times New Roman" w:cs="Wingdings"/>
    </w:rPr>
  </w:style>
  <w:style w:type="character" w:customStyle="1" w:styleId="WWCharLFO65LVL2">
    <w:name w:val="WW_CharLFO65LVL2"/>
    <w:qFormat/>
    <w:rPr>
      <w:rFonts w:ascii="Times New Roman" w:hAnsi="Times New Roman" w:cs="Courier New"/>
    </w:rPr>
  </w:style>
  <w:style w:type="character" w:customStyle="1" w:styleId="WWCharLFO65LVL3">
    <w:name w:val="WW_CharLFO65LVL3"/>
    <w:qFormat/>
    <w:rPr>
      <w:rFonts w:ascii="Times New Roman" w:hAnsi="Times New Roman" w:cs="Wingdings"/>
    </w:rPr>
  </w:style>
  <w:style w:type="character" w:customStyle="1" w:styleId="WWCharLFO65LVL4">
    <w:name w:val="WW_CharLFO65LVL4"/>
    <w:qFormat/>
    <w:rPr>
      <w:rFonts w:ascii="Times New Roman" w:hAnsi="Times New Roman" w:cs="Symbol"/>
    </w:rPr>
  </w:style>
  <w:style w:type="character" w:customStyle="1" w:styleId="WWCharLFO65LVL5">
    <w:name w:val="WW_CharLFO65LVL5"/>
    <w:qFormat/>
    <w:rPr>
      <w:rFonts w:ascii="Times New Roman" w:hAnsi="Times New Roman" w:cs="Courier New"/>
    </w:rPr>
  </w:style>
  <w:style w:type="character" w:customStyle="1" w:styleId="WWCharLFO65LVL6">
    <w:name w:val="WW_CharLFO65LVL6"/>
    <w:qFormat/>
    <w:rPr>
      <w:rFonts w:ascii="Times New Roman" w:hAnsi="Times New Roman" w:cs="Wingdings"/>
    </w:rPr>
  </w:style>
  <w:style w:type="character" w:customStyle="1" w:styleId="WWCharLFO65LVL7">
    <w:name w:val="WW_CharLFO65LVL7"/>
    <w:qFormat/>
    <w:rPr>
      <w:rFonts w:ascii="Times New Roman" w:hAnsi="Times New Roman" w:cs="Symbol"/>
    </w:rPr>
  </w:style>
  <w:style w:type="character" w:customStyle="1" w:styleId="WWCharLFO65LVL8">
    <w:name w:val="WW_CharLFO65LVL8"/>
    <w:qFormat/>
    <w:rPr>
      <w:rFonts w:ascii="Times New Roman" w:hAnsi="Times New Roman" w:cs="Courier New"/>
    </w:rPr>
  </w:style>
  <w:style w:type="character" w:customStyle="1" w:styleId="WWCharLFO65LVL9">
    <w:name w:val="WW_CharLFO65LVL9"/>
    <w:qFormat/>
    <w:rPr>
      <w:rFonts w:ascii="Times New Roman" w:hAnsi="Times New Roman" w:cs="Wingdings"/>
    </w:rPr>
  </w:style>
  <w:style w:type="character" w:customStyle="1" w:styleId="WWCharLFO66LVL1">
    <w:name w:val="WW_CharLFO66LVL1"/>
    <w:qFormat/>
    <w:rPr>
      <w:b/>
      <w:bCs/>
      <w:color w:val="156082"/>
    </w:rPr>
  </w:style>
  <w:style w:type="character" w:customStyle="1" w:styleId="WWCharLFO67LVL1">
    <w:name w:val="WW_CharLFO67LVL1"/>
    <w:qFormat/>
    <w:rPr>
      <w:b/>
      <w:bCs/>
    </w:rPr>
  </w:style>
  <w:style w:type="character" w:customStyle="1" w:styleId="WWCharLFO67LVL2">
    <w:name w:val="WW_CharLFO67LVL2"/>
    <w:qFormat/>
    <w:rPr>
      <w:rFonts w:ascii="Times New Roman" w:hAnsi="Times New Roman" w:cs="Calibri"/>
    </w:rPr>
  </w:style>
  <w:style w:type="character" w:customStyle="1" w:styleId="WWCharLFO68LVL1">
    <w:name w:val="WW_CharLFO68LVL1"/>
    <w:qFormat/>
    <w:rPr>
      <w:b/>
      <w:bCs/>
    </w:rPr>
  </w:style>
  <w:style w:type="character" w:customStyle="1" w:styleId="WWCharLFO68LVL2">
    <w:name w:val="WW_CharLFO68LVL2"/>
    <w:qFormat/>
    <w:rPr>
      <w:rFonts w:ascii="Times New Roman" w:hAnsi="Times New Roman" w:cs="Calibri"/>
    </w:rPr>
  </w:style>
  <w:style w:type="character" w:customStyle="1" w:styleId="WWCharLFO69LVL1">
    <w:name w:val="WW_CharLFO69LVL1"/>
    <w:qFormat/>
    <w:rPr>
      <w:b/>
      <w:bCs/>
      <w:color w:val="156082"/>
    </w:rPr>
  </w:style>
  <w:style w:type="character" w:customStyle="1" w:styleId="WWCharLFO70LVL1">
    <w:name w:val="WW_CharLFO70LVL1"/>
    <w:qFormat/>
    <w:rPr>
      <w:b/>
      <w:bCs/>
    </w:rPr>
  </w:style>
  <w:style w:type="character" w:customStyle="1" w:styleId="WWCharLFO70LVL2">
    <w:name w:val="WW_CharLFO70LVL2"/>
    <w:qFormat/>
    <w:rPr>
      <w:rFonts w:ascii="Times New Roman" w:hAnsi="Times New Roman" w:cs="Calibri"/>
    </w:rPr>
  </w:style>
  <w:style w:type="character" w:customStyle="1" w:styleId="WWCharLFO71LVL1">
    <w:name w:val="WW_CharLFO71LVL1"/>
    <w:qFormat/>
    <w:rPr>
      <w:b/>
      <w:bCs/>
    </w:rPr>
  </w:style>
  <w:style w:type="character" w:customStyle="1" w:styleId="WWCharLFO71LVL2">
    <w:name w:val="WW_CharLFO71LVL2"/>
    <w:qFormat/>
    <w:rPr>
      <w:rFonts w:ascii="Times New Roman" w:hAnsi="Times New Roman" w:cs="Calibri"/>
    </w:rPr>
  </w:style>
  <w:style w:type="character" w:customStyle="1" w:styleId="WWCharLFO72LVL1">
    <w:name w:val="WW_CharLFO72LVL1"/>
    <w:qFormat/>
    <w:rPr>
      <w:b/>
      <w:bCs/>
      <w:color w:val="156082"/>
    </w:rPr>
  </w:style>
  <w:style w:type="character" w:customStyle="1" w:styleId="WWCharLFO73LVL1">
    <w:name w:val="WW_CharLFO73LVL1"/>
    <w:qFormat/>
    <w:rPr>
      <w:b/>
      <w:bCs/>
      <w:color w:val="156082"/>
    </w:rPr>
  </w:style>
  <w:style w:type="character" w:customStyle="1" w:styleId="WWCharLFO74LVL1">
    <w:name w:val="WW_CharLFO74LVL1"/>
    <w:qFormat/>
    <w:rPr>
      <w:b/>
      <w:bCs/>
    </w:rPr>
  </w:style>
  <w:style w:type="character" w:customStyle="1" w:styleId="WWCharLFO74LVL2">
    <w:name w:val="WW_CharLFO74LVL2"/>
    <w:qFormat/>
    <w:rPr>
      <w:rFonts w:ascii="Times New Roman" w:hAnsi="Times New Roman" w:cs="Calibri"/>
    </w:rPr>
  </w:style>
  <w:style w:type="character" w:customStyle="1" w:styleId="WWCharLFO75LVL1">
    <w:name w:val="WW_CharLFO75LVL1"/>
    <w:qFormat/>
    <w:rPr>
      <w:b/>
      <w:bCs/>
      <w:color w:val="156082"/>
    </w:rPr>
  </w:style>
  <w:style w:type="character" w:customStyle="1" w:styleId="WWCharLFO76LVL1">
    <w:name w:val="WW_CharLFO76LVL1"/>
    <w:qFormat/>
    <w:rPr>
      <w:b/>
      <w:bCs/>
    </w:rPr>
  </w:style>
  <w:style w:type="character" w:customStyle="1" w:styleId="WWCharLFO76LVL2">
    <w:name w:val="WW_CharLFO76LVL2"/>
    <w:qFormat/>
    <w:rPr>
      <w:rFonts w:ascii="Times New Roman" w:hAnsi="Times New Roman" w:cs="Calibri"/>
    </w:rPr>
  </w:style>
  <w:style w:type="character" w:customStyle="1" w:styleId="WWCharLFO77LVL1">
    <w:name w:val="WW_CharLFO77LVL1"/>
    <w:qFormat/>
    <w:rPr>
      <w:b/>
      <w:bCs/>
    </w:rPr>
  </w:style>
  <w:style w:type="character" w:customStyle="1" w:styleId="WWCharLFO78LVL1">
    <w:name w:val="WW_CharLFO78LVL1"/>
    <w:qFormat/>
    <w:rPr>
      <w:b/>
      <w:bCs/>
    </w:rPr>
  </w:style>
  <w:style w:type="character" w:customStyle="1" w:styleId="WWCharLFO79LVL1">
    <w:name w:val="WW_CharLFO79LVL1"/>
    <w:qFormat/>
    <w:rPr>
      <w:b/>
      <w:bCs/>
    </w:rPr>
  </w:style>
  <w:style w:type="character" w:customStyle="1" w:styleId="WWCharLFO80LVL1">
    <w:name w:val="WW_CharLFO80LVL1"/>
    <w:qFormat/>
    <w:rPr>
      <w:rFonts w:ascii="Times New Roman" w:hAnsi="Times New Roman" w:cs="Symbol"/>
    </w:rPr>
  </w:style>
  <w:style w:type="character" w:customStyle="1" w:styleId="WWCharLFO80LVL2">
    <w:name w:val="WW_CharLFO80LVL2"/>
    <w:qFormat/>
    <w:rPr>
      <w:rFonts w:ascii="Times New Roman" w:hAnsi="Times New Roman" w:cs="Courier New"/>
    </w:rPr>
  </w:style>
  <w:style w:type="character" w:customStyle="1" w:styleId="WWCharLFO80LVL3">
    <w:name w:val="WW_CharLFO80LVL3"/>
    <w:qFormat/>
    <w:rPr>
      <w:rFonts w:ascii="Times New Roman" w:hAnsi="Times New Roman" w:cs="Wingdings"/>
    </w:rPr>
  </w:style>
  <w:style w:type="character" w:customStyle="1" w:styleId="WWCharLFO80LVL4">
    <w:name w:val="WW_CharLFO80LVL4"/>
    <w:qFormat/>
    <w:rPr>
      <w:rFonts w:ascii="Times New Roman" w:hAnsi="Times New Roman" w:cs="Symbol"/>
    </w:rPr>
  </w:style>
  <w:style w:type="character" w:customStyle="1" w:styleId="WWCharLFO80LVL5">
    <w:name w:val="WW_CharLFO80LVL5"/>
    <w:qFormat/>
    <w:rPr>
      <w:rFonts w:ascii="Times New Roman" w:hAnsi="Times New Roman" w:cs="Courier New"/>
    </w:rPr>
  </w:style>
  <w:style w:type="character" w:customStyle="1" w:styleId="WWCharLFO80LVL6">
    <w:name w:val="WW_CharLFO80LVL6"/>
    <w:qFormat/>
    <w:rPr>
      <w:rFonts w:ascii="Times New Roman" w:hAnsi="Times New Roman" w:cs="Wingdings"/>
    </w:rPr>
  </w:style>
  <w:style w:type="character" w:customStyle="1" w:styleId="WWCharLFO80LVL7">
    <w:name w:val="WW_CharLFO80LVL7"/>
    <w:qFormat/>
    <w:rPr>
      <w:rFonts w:ascii="Times New Roman" w:hAnsi="Times New Roman" w:cs="Symbol"/>
    </w:rPr>
  </w:style>
  <w:style w:type="character" w:customStyle="1" w:styleId="WWCharLFO80LVL8">
    <w:name w:val="WW_CharLFO80LVL8"/>
    <w:qFormat/>
    <w:rPr>
      <w:rFonts w:ascii="Times New Roman" w:hAnsi="Times New Roman" w:cs="Courier New"/>
    </w:rPr>
  </w:style>
  <w:style w:type="character" w:customStyle="1" w:styleId="WWCharLFO80LVL9">
    <w:name w:val="WW_CharLFO80LVL9"/>
    <w:qFormat/>
    <w:rPr>
      <w:rFonts w:ascii="Times New Roman" w:hAnsi="Times New Roman" w:cs="Wingdings"/>
    </w:rPr>
  </w:style>
  <w:style w:type="character" w:customStyle="1" w:styleId="WWCharLFO81LVL1">
    <w:name w:val="WW_CharLFO81LVL1"/>
    <w:qFormat/>
    <w:rPr>
      <w:b/>
      <w:bCs/>
    </w:rPr>
  </w:style>
  <w:style w:type="character" w:customStyle="1" w:styleId="WWCharLFO82LVL1">
    <w:name w:val="WW_CharLFO82LVL1"/>
    <w:qFormat/>
    <w:rPr>
      <w:b/>
      <w:bCs/>
    </w:rPr>
  </w:style>
  <w:style w:type="character" w:customStyle="1" w:styleId="WWCharLFO83LVL1">
    <w:name w:val="WW_CharLFO83LVL1"/>
    <w:qFormat/>
    <w:rPr>
      <w:b/>
      <w:bCs/>
      <w:color w:val="156082"/>
    </w:rPr>
  </w:style>
  <w:style w:type="character" w:customStyle="1" w:styleId="WWCharLFO84LVL1">
    <w:name w:val="WW_CharLFO84LVL1"/>
    <w:qFormat/>
    <w:rPr>
      <w:b/>
      <w:bCs/>
    </w:rPr>
  </w:style>
  <w:style w:type="character" w:customStyle="1" w:styleId="WWCharLFO85LVL1">
    <w:name w:val="WW_CharLFO85LVL1"/>
    <w:qFormat/>
    <w:rPr>
      <w:b/>
      <w:bCs/>
    </w:rPr>
  </w:style>
  <w:style w:type="character" w:customStyle="1" w:styleId="WWCharLFO87LVL1">
    <w:name w:val="WW_CharLFO87LVL1"/>
    <w:qFormat/>
    <w:rPr>
      <w:rFonts w:ascii="Times New Roman" w:hAnsi="Times New Roman" w:cs="Calibri"/>
      <w:b/>
      <w:bCs/>
    </w:rPr>
  </w:style>
  <w:style w:type="character" w:customStyle="1" w:styleId="WWCharLFO87LVL2">
    <w:name w:val="WW_CharLFO87LVL2"/>
    <w:qFormat/>
    <w:rPr>
      <w:rFonts w:ascii="Times New Roman" w:hAnsi="Times New Roman" w:cs="Courier New"/>
    </w:rPr>
  </w:style>
  <w:style w:type="character" w:customStyle="1" w:styleId="WWCharLFO87LVL3">
    <w:name w:val="WW_CharLFO87LVL3"/>
    <w:qFormat/>
    <w:rPr>
      <w:rFonts w:ascii="Times New Roman" w:hAnsi="Times New Roman" w:cs="Wingdings"/>
    </w:rPr>
  </w:style>
  <w:style w:type="character" w:customStyle="1" w:styleId="WWCharLFO87LVL4">
    <w:name w:val="WW_CharLFO87LVL4"/>
    <w:qFormat/>
    <w:rPr>
      <w:rFonts w:ascii="Times New Roman" w:hAnsi="Times New Roman" w:cs="Symbol"/>
    </w:rPr>
  </w:style>
  <w:style w:type="character" w:customStyle="1" w:styleId="WWCharLFO87LVL5">
    <w:name w:val="WW_CharLFO87LVL5"/>
    <w:qFormat/>
    <w:rPr>
      <w:rFonts w:ascii="Times New Roman" w:hAnsi="Times New Roman" w:cs="Courier New"/>
    </w:rPr>
  </w:style>
  <w:style w:type="character" w:customStyle="1" w:styleId="WWCharLFO87LVL6">
    <w:name w:val="WW_CharLFO87LVL6"/>
    <w:qFormat/>
    <w:rPr>
      <w:rFonts w:ascii="Times New Roman" w:hAnsi="Times New Roman" w:cs="Wingdings"/>
    </w:rPr>
  </w:style>
  <w:style w:type="character" w:customStyle="1" w:styleId="WWCharLFO87LVL7">
    <w:name w:val="WW_CharLFO87LVL7"/>
    <w:qFormat/>
    <w:rPr>
      <w:rFonts w:ascii="Times New Roman" w:hAnsi="Times New Roman" w:cs="Symbol"/>
    </w:rPr>
  </w:style>
  <w:style w:type="character" w:customStyle="1" w:styleId="WWCharLFO87LVL8">
    <w:name w:val="WW_CharLFO87LVL8"/>
    <w:qFormat/>
    <w:rPr>
      <w:rFonts w:ascii="Times New Roman" w:hAnsi="Times New Roman" w:cs="Courier New"/>
    </w:rPr>
  </w:style>
  <w:style w:type="character" w:customStyle="1" w:styleId="WWCharLFO87LVL9">
    <w:name w:val="WW_CharLFO87LVL9"/>
    <w:qFormat/>
    <w:rPr>
      <w:rFonts w:ascii="Times New Roman" w:hAnsi="Times New Roman" w:cs="Wingdings"/>
    </w:rPr>
  </w:style>
  <w:style w:type="character" w:customStyle="1" w:styleId="WWCharLFO88LVL1">
    <w:name w:val="WW_CharLFO88LVL1"/>
    <w:qFormat/>
    <w:rPr>
      <w:rFonts w:ascii="Times New Roman" w:hAnsi="Times New Roman" w:cs="Wingdings"/>
      <w:b w:val="0"/>
      <w:i w:val="0"/>
      <w:sz w:val="28"/>
    </w:rPr>
  </w:style>
  <w:style w:type="character" w:customStyle="1" w:styleId="WWCharLFO88LVL2">
    <w:name w:val="WW_CharLFO88LVL2"/>
    <w:qFormat/>
    <w:rPr>
      <w:rFonts w:ascii="Times New Roman" w:hAnsi="Times New Roman" w:cs="Courier New"/>
    </w:rPr>
  </w:style>
  <w:style w:type="character" w:customStyle="1" w:styleId="WWCharLFO88LVL3">
    <w:name w:val="WW_CharLFO88LVL3"/>
    <w:qFormat/>
    <w:rPr>
      <w:rFonts w:ascii="Times New Roman" w:hAnsi="Times New Roman" w:cs="Wingdings"/>
    </w:rPr>
  </w:style>
  <w:style w:type="character" w:customStyle="1" w:styleId="WWCharLFO88LVL4">
    <w:name w:val="WW_CharLFO88LVL4"/>
    <w:qFormat/>
    <w:rPr>
      <w:rFonts w:ascii="Times New Roman" w:hAnsi="Times New Roman" w:cs="Symbol"/>
    </w:rPr>
  </w:style>
  <w:style w:type="character" w:customStyle="1" w:styleId="WWCharLFO88LVL5">
    <w:name w:val="WW_CharLFO88LVL5"/>
    <w:qFormat/>
    <w:rPr>
      <w:rFonts w:ascii="Times New Roman" w:hAnsi="Times New Roman" w:cs="Courier New"/>
    </w:rPr>
  </w:style>
  <w:style w:type="character" w:customStyle="1" w:styleId="WWCharLFO88LVL6">
    <w:name w:val="WW_CharLFO88LVL6"/>
    <w:qFormat/>
    <w:rPr>
      <w:rFonts w:ascii="Times New Roman" w:hAnsi="Times New Roman" w:cs="Wingdings"/>
    </w:rPr>
  </w:style>
  <w:style w:type="character" w:customStyle="1" w:styleId="WWCharLFO88LVL7">
    <w:name w:val="WW_CharLFO88LVL7"/>
    <w:qFormat/>
    <w:rPr>
      <w:rFonts w:ascii="Times New Roman" w:hAnsi="Times New Roman" w:cs="Symbol"/>
    </w:rPr>
  </w:style>
  <w:style w:type="character" w:customStyle="1" w:styleId="WWCharLFO88LVL8">
    <w:name w:val="WW_CharLFO88LVL8"/>
    <w:qFormat/>
    <w:rPr>
      <w:rFonts w:ascii="Times New Roman" w:hAnsi="Times New Roman" w:cs="Courier New"/>
    </w:rPr>
  </w:style>
  <w:style w:type="character" w:customStyle="1" w:styleId="WWCharLFO88LVL9">
    <w:name w:val="WW_CharLFO88LVL9"/>
    <w:qFormat/>
    <w:rPr>
      <w:rFonts w:ascii="Times New Roman" w:hAnsi="Times New Roman" w:cs="Wingdings"/>
    </w:rPr>
  </w:style>
  <w:style w:type="character" w:customStyle="1" w:styleId="WWCharLFO89LVL2">
    <w:name w:val="WW_CharLFO89LVL2"/>
    <w:qFormat/>
    <w:rPr>
      <w:b/>
      <w:bCs/>
    </w:rPr>
  </w:style>
  <w:style w:type="character" w:customStyle="1" w:styleId="WWCharLFO90LVL1">
    <w:name w:val="WW_CharLFO90LVL1"/>
    <w:qFormat/>
    <w:rPr>
      <w:rFonts w:ascii="Times New Roman" w:hAnsi="Times New Roman" w:cs="Wingdings"/>
      <w:b w:val="0"/>
      <w:i w:val="0"/>
      <w:sz w:val="28"/>
    </w:rPr>
  </w:style>
  <w:style w:type="character" w:customStyle="1" w:styleId="WWCharLFO90LVL2">
    <w:name w:val="WW_CharLFO90LVL2"/>
    <w:qFormat/>
    <w:rPr>
      <w:rFonts w:ascii="Times New Roman" w:hAnsi="Times New Roman" w:cs="Courier New"/>
    </w:rPr>
  </w:style>
  <w:style w:type="character" w:customStyle="1" w:styleId="WWCharLFO90LVL3">
    <w:name w:val="WW_CharLFO90LVL3"/>
    <w:qFormat/>
    <w:rPr>
      <w:rFonts w:ascii="Times New Roman" w:hAnsi="Times New Roman" w:cs="Wingdings"/>
    </w:rPr>
  </w:style>
  <w:style w:type="character" w:customStyle="1" w:styleId="WWCharLFO90LVL4">
    <w:name w:val="WW_CharLFO90LVL4"/>
    <w:qFormat/>
    <w:rPr>
      <w:rFonts w:ascii="Times New Roman" w:hAnsi="Times New Roman" w:cs="Symbol"/>
    </w:rPr>
  </w:style>
  <w:style w:type="character" w:customStyle="1" w:styleId="WWCharLFO90LVL5">
    <w:name w:val="WW_CharLFO90LVL5"/>
    <w:qFormat/>
    <w:rPr>
      <w:rFonts w:ascii="Times New Roman" w:hAnsi="Times New Roman" w:cs="Courier New"/>
    </w:rPr>
  </w:style>
  <w:style w:type="character" w:customStyle="1" w:styleId="WWCharLFO90LVL6">
    <w:name w:val="WW_CharLFO90LVL6"/>
    <w:qFormat/>
    <w:rPr>
      <w:rFonts w:ascii="Times New Roman" w:hAnsi="Times New Roman" w:cs="Wingdings"/>
    </w:rPr>
  </w:style>
  <w:style w:type="character" w:customStyle="1" w:styleId="WWCharLFO90LVL7">
    <w:name w:val="WW_CharLFO90LVL7"/>
    <w:qFormat/>
    <w:rPr>
      <w:rFonts w:ascii="Times New Roman" w:hAnsi="Times New Roman" w:cs="Symbol"/>
    </w:rPr>
  </w:style>
  <w:style w:type="character" w:customStyle="1" w:styleId="WWCharLFO90LVL8">
    <w:name w:val="WW_CharLFO90LVL8"/>
    <w:qFormat/>
    <w:rPr>
      <w:rFonts w:ascii="Times New Roman" w:hAnsi="Times New Roman" w:cs="Courier New"/>
    </w:rPr>
  </w:style>
  <w:style w:type="character" w:customStyle="1" w:styleId="WWCharLFO90LVL9">
    <w:name w:val="WW_CharLFO90LVL9"/>
    <w:qFormat/>
    <w:rPr>
      <w:rFonts w:ascii="Times New Roman" w:hAnsi="Times New Roman" w:cs="Wingdings"/>
    </w:rPr>
  </w:style>
  <w:style w:type="character" w:customStyle="1" w:styleId="WWCharLFO91LVL1">
    <w:name w:val="WW_CharLFO91LVL1"/>
    <w:qFormat/>
    <w:rPr>
      <w:b/>
      <w:bCs/>
    </w:rPr>
  </w:style>
  <w:style w:type="character" w:customStyle="1" w:styleId="WWCharLFO91LVL2">
    <w:name w:val="WW_CharLFO91LVL2"/>
    <w:qFormat/>
    <w:rPr>
      <w:b/>
      <w:bCs/>
    </w:rPr>
  </w:style>
  <w:style w:type="character" w:customStyle="1" w:styleId="WWCharLFO92LVL1">
    <w:name w:val="WW_CharLFO92LVL1"/>
    <w:qFormat/>
    <w:rPr>
      <w:b w:val="0"/>
      <w:sz w:val="22"/>
    </w:rPr>
  </w:style>
  <w:style w:type="character" w:customStyle="1" w:styleId="WWCharLFO93LVL1">
    <w:name w:val="WW_CharLFO93LVL1"/>
    <w:qFormat/>
    <w:rPr>
      <w:rFonts w:ascii="Times New Roman" w:hAnsi="Times New Roman" w:cs="Symbol"/>
    </w:rPr>
  </w:style>
  <w:style w:type="character" w:customStyle="1" w:styleId="WWCharLFO93LVL2">
    <w:name w:val="WW_CharLFO93LVL2"/>
    <w:qFormat/>
    <w:rPr>
      <w:rFonts w:ascii="Times New Roman" w:hAnsi="Times New Roman" w:cs="Courier New"/>
    </w:rPr>
  </w:style>
  <w:style w:type="character" w:customStyle="1" w:styleId="WWCharLFO93LVL3">
    <w:name w:val="WW_CharLFO93LVL3"/>
    <w:qFormat/>
    <w:rPr>
      <w:rFonts w:ascii="Times New Roman" w:hAnsi="Times New Roman" w:cs="Wingdings"/>
    </w:rPr>
  </w:style>
  <w:style w:type="character" w:customStyle="1" w:styleId="WWCharLFO93LVL4">
    <w:name w:val="WW_CharLFO93LVL4"/>
    <w:qFormat/>
    <w:rPr>
      <w:rFonts w:ascii="Times New Roman" w:hAnsi="Times New Roman" w:cs="Symbol"/>
    </w:rPr>
  </w:style>
  <w:style w:type="character" w:customStyle="1" w:styleId="WWCharLFO93LVL5">
    <w:name w:val="WW_CharLFO93LVL5"/>
    <w:qFormat/>
    <w:rPr>
      <w:rFonts w:ascii="Times New Roman" w:hAnsi="Times New Roman" w:cs="Courier New"/>
    </w:rPr>
  </w:style>
  <w:style w:type="character" w:customStyle="1" w:styleId="WWCharLFO93LVL6">
    <w:name w:val="WW_CharLFO93LVL6"/>
    <w:qFormat/>
    <w:rPr>
      <w:rFonts w:ascii="Times New Roman" w:hAnsi="Times New Roman" w:cs="Wingdings"/>
    </w:rPr>
  </w:style>
  <w:style w:type="character" w:customStyle="1" w:styleId="WWCharLFO93LVL7">
    <w:name w:val="WW_CharLFO93LVL7"/>
    <w:qFormat/>
    <w:rPr>
      <w:rFonts w:ascii="Times New Roman" w:hAnsi="Times New Roman" w:cs="Symbol"/>
    </w:rPr>
  </w:style>
  <w:style w:type="character" w:customStyle="1" w:styleId="WWCharLFO93LVL8">
    <w:name w:val="WW_CharLFO93LVL8"/>
    <w:qFormat/>
    <w:rPr>
      <w:rFonts w:ascii="Times New Roman" w:hAnsi="Times New Roman" w:cs="Courier New"/>
    </w:rPr>
  </w:style>
  <w:style w:type="character" w:customStyle="1" w:styleId="WWCharLFO93LVL9">
    <w:name w:val="WW_CharLFO93LVL9"/>
    <w:qFormat/>
    <w:rPr>
      <w:rFonts w:ascii="Times New Roman" w:hAnsi="Times New Roman" w:cs="Wingdings"/>
    </w:rPr>
  </w:style>
  <w:style w:type="character" w:customStyle="1" w:styleId="WWCharLFO94LVL1">
    <w:name w:val="WW_CharLFO94LVL1"/>
    <w:qFormat/>
    <w:rPr>
      <w:rFonts w:ascii="Times New Roman" w:hAnsi="Times New Roman" w:cs="Symbol"/>
    </w:rPr>
  </w:style>
  <w:style w:type="character" w:customStyle="1" w:styleId="WWCharLFO94LVL2">
    <w:name w:val="WW_CharLFO94LVL2"/>
    <w:qFormat/>
    <w:rPr>
      <w:rFonts w:ascii="Times New Roman" w:hAnsi="Times New Roman" w:cs="Courier New"/>
    </w:rPr>
  </w:style>
  <w:style w:type="character" w:customStyle="1" w:styleId="WWCharLFO94LVL3">
    <w:name w:val="WW_CharLFO94LVL3"/>
    <w:qFormat/>
    <w:rPr>
      <w:rFonts w:ascii="Times New Roman" w:hAnsi="Times New Roman" w:cs="Wingdings"/>
    </w:rPr>
  </w:style>
  <w:style w:type="character" w:customStyle="1" w:styleId="WWCharLFO94LVL4">
    <w:name w:val="WW_CharLFO94LVL4"/>
    <w:qFormat/>
    <w:rPr>
      <w:rFonts w:ascii="Times New Roman" w:hAnsi="Times New Roman" w:cs="Symbol"/>
    </w:rPr>
  </w:style>
  <w:style w:type="character" w:customStyle="1" w:styleId="WWCharLFO94LVL5">
    <w:name w:val="WW_CharLFO94LVL5"/>
    <w:qFormat/>
    <w:rPr>
      <w:rFonts w:ascii="Times New Roman" w:hAnsi="Times New Roman" w:cs="Courier New"/>
    </w:rPr>
  </w:style>
  <w:style w:type="character" w:customStyle="1" w:styleId="WWCharLFO94LVL6">
    <w:name w:val="WW_CharLFO94LVL6"/>
    <w:qFormat/>
    <w:rPr>
      <w:rFonts w:ascii="Times New Roman" w:hAnsi="Times New Roman" w:cs="Wingdings"/>
    </w:rPr>
  </w:style>
  <w:style w:type="character" w:customStyle="1" w:styleId="WWCharLFO94LVL7">
    <w:name w:val="WW_CharLFO94LVL7"/>
    <w:qFormat/>
    <w:rPr>
      <w:rFonts w:ascii="Times New Roman" w:hAnsi="Times New Roman" w:cs="Symbol"/>
    </w:rPr>
  </w:style>
  <w:style w:type="character" w:customStyle="1" w:styleId="WWCharLFO94LVL8">
    <w:name w:val="WW_CharLFO94LVL8"/>
    <w:qFormat/>
    <w:rPr>
      <w:rFonts w:ascii="Times New Roman" w:hAnsi="Times New Roman" w:cs="Courier New"/>
    </w:rPr>
  </w:style>
  <w:style w:type="character" w:customStyle="1" w:styleId="WWCharLFO94LVL9">
    <w:name w:val="WW_CharLFO94LVL9"/>
    <w:qFormat/>
    <w:rPr>
      <w:rFonts w:ascii="Times New Roman" w:hAnsi="Times New Roman" w:cs="Wingdings"/>
    </w:rPr>
  </w:style>
  <w:style w:type="character" w:customStyle="1" w:styleId="WWCharLFO95LVL1">
    <w:name w:val="WW_CharLFO95LVL1"/>
    <w:qFormat/>
    <w:rPr>
      <w:b/>
      <w:bCs/>
    </w:rPr>
  </w:style>
  <w:style w:type="character" w:customStyle="1" w:styleId="WWCharLFO95LVL2">
    <w:name w:val="WW_CharLFO95LVL2"/>
    <w:qFormat/>
    <w:rPr>
      <w:rFonts w:ascii="Times New Roman" w:hAnsi="Times New Roman" w:cs="Calibri"/>
    </w:rPr>
  </w:style>
  <w:style w:type="character" w:customStyle="1" w:styleId="WWCharLFO96LVL1">
    <w:name w:val="WW_CharLFO96LVL1"/>
    <w:qFormat/>
    <w:rPr>
      <w:sz w:val="21"/>
    </w:rPr>
  </w:style>
  <w:style w:type="character" w:customStyle="1" w:styleId="WWCharLFO98LVL1">
    <w:name w:val="WW_CharLFO98LVL1"/>
    <w:qFormat/>
    <w:rPr>
      <w:rFonts w:ascii="Times New Roman" w:hAnsi="Times New Roman" w:cs="Wingdings"/>
      <w:b w:val="0"/>
      <w:i w:val="0"/>
      <w:sz w:val="28"/>
    </w:rPr>
  </w:style>
  <w:style w:type="character" w:customStyle="1" w:styleId="WWCharLFO98LVL2">
    <w:name w:val="WW_CharLFO98LVL2"/>
    <w:qFormat/>
    <w:rPr>
      <w:rFonts w:ascii="Times New Roman" w:hAnsi="Times New Roman" w:cs="Courier New"/>
    </w:rPr>
  </w:style>
  <w:style w:type="character" w:customStyle="1" w:styleId="WWCharLFO98LVL3">
    <w:name w:val="WW_CharLFO98LVL3"/>
    <w:qFormat/>
    <w:rPr>
      <w:rFonts w:ascii="Times New Roman" w:hAnsi="Times New Roman" w:cs="Wingdings"/>
    </w:rPr>
  </w:style>
  <w:style w:type="character" w:customStyle="1" w:styleId="WWCharLFO98LVL4">
    <w:name w:val="WW_CharLFO98LVL4"/>
    <w:qFormat/>
    <w:rPr>
      <w:rFonts w:ascii="Times New Roman" w:hAnsi="Times New Roman" w:cs="Symbol"/>
    </w:rPr>
  </w:style>
  <w:style w:type="character" w:customStyle="1" w:styleId="WWCharLFO98LVL5">
    <w:name w:val="WW_CharLFO98LVL5"/>
    <w:qFormat/>
    <w:rPr>
      <w:rFonts w:ascii="Times New Roman" w:hAnsi="Times New Roman" w:cs="Courier New"/>
    </w:rPr>
  </w:style>
  <w:style w:type="character" w:customStyle="1" w:styleId="WWCharLFO98LVL6">
    <w:name w:val="WW_CharLFO98LVL6"/>
    <w:qFormat/>
    <w:rPr>
      <w:rFonts w:ascii="Times New Roman" w:hAnsi="Times New Roman" w:cs="Wingdings"/>
    </w:rPr>
  </w:style>
  <w:style w:type="character" w:customStyle="1" w:styleId="WWCharLFO98LVL7">
    <w:name w:val="WW_CharLFO98LVL7"/>
    <w:qFormat/>
    <w:rPr>
      <w:rFonts w:ascii="Times New Roman" w:hAnsi="Times New Roman" w:cs="Symbol"/>
    </w:rPr>
  </w:style>
  <w:style w:type="character" w:customStyle="1" w:styleId="WWCharLFO98LVL8">
    <w:name w:val="WW_CharLFO98LVL8"/>
    <w:qFormat/>
    <w:rPr>
      <w:rFonts w:ascii="Times New Roman" w:hAnsi="Times New Roman" w:cs="Courier New"/>
    </w:rPr>
  </w:style>
  <w:style w:type="character" w:customStyle="1" w:styleId="WWCharLFO98LVL9">
    <w:name w:val="WW_CharLFO98LVL9"/>
    <w:qFormat/>
    <w:rPr>
      <w:rFonts w:ascii="Times New Roman" w:hAnsi="Times New Roman" w:cs="Wingdings"/>
    </w:rPr>
  </w:style>
  <w:style w:type="character" w:customStyle="1" w:styleId="WWCharLFO99LVL1">
    <w:name w:val="WW_CharLFO99LVL1"/>
    <w:qFormat/>
    <w:rPr>
      <w:rFonts w:ascii="Times New Roman" w:hAnsi="Times New Roman" w:cs="Verdana"/>
    </w:rPr>
  </w:style>
  <w:style w:type="character" w:customStyle="1" w:styleId="WWCharLFO99LVL2">
    <w:name w:val="WW_CharLFO99LVL2"/>
    <w:qFormat/>
    <w:rPr>
      <w:rFonts w:ascii="Times New Roman" w:hAnsi="Times New Roman" w:cs="Courier New"/>
    </w:rPr>
  </w:style>
  <w:style w:type="character" w:customStyle="1" w:styleId="WWCharLFO99LVL3">
    <w:name w:val="WW_CharLFO99LVL3"/>
    <w:qFormat/>
    <w:rPr>
      <w:rFonts w:ascii="Times New Roman" w:hAnsi="Times New Roman" w:cs="Wingdings"/>
    </w:rPr>
  </w:style>
  <w:style w:type="character" w:customStyle="1" w:styleId="WWCharLFO99LVL4">
    <w:name w:val="WW_CharLFO99LVL4"/>
    <w:qFormat/>
    <w:rPr>
      <w:rFonts w:ascii="Times New Roman" w:hAnsi="Times New Roman" w:cs="Symbol"/>
    </w:rPr>
  </w:style>
  <w:style w:type="character" w:customStyle="1" w:styleId="WWCharLFO99LVL5">
    <w:name w:val="WW_CharLFO99LVL5"/>
    <w:qFormat/>
    <w:rPr>
      <w:rFonts w:ascii="Times New Roman" w:hAnsi="Times New Roman" w:cs="Courier New"/>
    </w:rPr>
  </w:style>
  <w:style w:type="character" w:customStyle="1" w:styleId="WWCharLFO99LVL6">
    <w:name w:val="WW_CharLFO99LVL6"/>
    <w:qFormat/>
    <w:rPr>
      <w:rFonts w:ascii="Times New Roman" w:hAnsi="Times New Roman" w:cs="Wingdings"/>
    </w:rPr>
  </w:style>
  <w:style w:type="character" w:customStyle="1" w:styleId="WWCharLFO99LVL7">
    <w:name w:val="WW_CharLFO99LVL7"/>
    <w:qFormat/>
    <w:rPr>
      <w:rFonts w:ascii="Times New Roman" w:hAnsi="Times New Roman" w:cs="Symbol"/>
    </w:rPr>
  </w:style>
  <w:style w:type="character" w:customStyle="1" w:styleId="WWCharLFO99LVL8">
    <w:name w:val="WW_CharLFO99LVL8"/>
    <w:qFormat/>
    <w:rPr>
      <w:rFonts w:ascii="Times New Roman" w:hAnsi="Times New Roman" w:cs="Courier New"/>
    </w:rPr>
  </w:style>
  <w:style w:type="character" w:customStyle="1" w:styleId="WWCharLFO99LVL9">
    <w:name w:val="WW_CharLFO99LVL9"/>
    <w:qFormat/>
    <w:rPr>
      <w:rFonts w:ascii="Times New Roman" w:hAnsi="Times New Roman" w:cs="Wingdings"/>
    </w:rPr>
  </w:style>
  <w:style w:type="character" w:customStyle="1" w:styleId="WWCharLFO100LVL1">
    <w:name w:val="WW_CharLFO100LVL1"/>
    <w:qFormat/>
    <w:rPr>
      <w:b/>
      <w:bCs/>
    </w:rPr>
  </w:style>
  <w:style w:type="character" w:customStyle="1" w:styleId="WWCharLFO100LVL2">
    <w:name w:val="WW_CharLFO100LVL2"/>
    <w:qFormat/>
    <w:rPr>
      <w:rFonts w:ascii="Times New Roman" w:hAnsi="Times New Roman" w:cs="Calibri"/>
    </w:rPr>
  </w:style>
  <w:style w:type="character" w:customStyle="1" w:styleId="WWCharLFO101LVL1">
    <w:name w:val="WW_CharLFO101LVL1"/>
    <w:qFormat/>
    <w:rPr>
      <w:rFonts w:ascii="Times New Roman" w:hAnsi="Times New Roman" w:cs="Wingdings"/>
      <w:b w:val="0"/>
      <w:i w:val="0"/>
      <w:sz w:val="28"/>
    </w:rPr>
  </w:style>
  <w:style w:type="character" w:customStyle="1" w:styleId="WWCharLFO101LVL2">
    <w:name w:val="WW_CharLFO101LVL2"/>
    <w:qFormat/>
    <w:rPr>
      <w:rFonts w:ascii="Times New Roman" w:hAnsi="Times New Roman" w:cs="Courier New"/>
    </w:rPr>
  </w:style>
  <w:style w:type="character" w:customStyle="1" w:styleId="WWCharLFO101LVL3">
    <w:name w:val="WW_CharLFO101LVL3"/>
    <w:qFormat/>
    <w:rPr>
      <w:rFonts w:ascii="Times New Roman" w:hAnsi="Times New Roman" w:cs="Wingdings"/>
    </w:rPr>
  </w:style>
  <w:style w:type="character" w:customStyle="1" w:styleId="WWCharLFO101LVL4">
    <w:name w:val="WW_CharLFO101LVL4"/>
    <w:qFormat/>
    <w:rPr>
      <w:rFonts w:ascii="Times New Roman" w:hAnsi="Times New Roman" w:cs="Symbol"/>
    </w:rPr>
  </w:style>
  <w:style w:type="character" w:customStyle="1" w:styleId="WWCharLFO101LVL5">
    <w:name w:val="WW_CharLFO101LVL5"/>
    <w:qFormat/>
    <w:rPr>
      <w:rFonts w:ascii="Times New Roman" w:hAnsi="Times New Roman" w:cs="Courier New"/>
    </w:rPr>
  </w:style>
  <w:style w:type="character" w:customStyle="1" w:styleId="WWCharLFO101LVL6">
    <w:name w:val="WW_CharLFO101LVL6"/>
    <w:qFormat/>
    <w:rPr>
      <w:rFonts w:ascii="Times New Roman" w:hAnsi="Times New Roman" w:cs="Wingdings"/>
    </w:rPr>
  </w:style>
  <w:style w:type="character" w:customStyle="1" w:styleId="WWCharLFO101LVL7">
    <w:name w:val="WW_CharLFO101LVL7"/>
    <w:qFormat/>
    <w:rPr>
      <w:rFonts w:ascii="Times New Roman" w:hAnsi="Times New Roman" w:cs="Symbol"/>
    </w:rPr>
  </w:style>
  <w:style w:type="character" w:customStyle="1" w:styleId="WWCharLFO101LVL8">
    <w:name w:val="WW_CharLFO101LVL8"/>
    <w:qFormat/>
    <w:rPr>
      <w:rFonts w:ascii="Times New Roman" w:hAnsi="Times New Roman" w:cs="Courier New"/>
    </w:rPr>
  </w:style>
  <w:style w:type="character" w:customStyle="1" w:styleId="WWCharLFO101LVL9">
    <w:name w:val="WW_CharLFO101LVL9"/>
    <w:qFormat/>
    <w:rPr>
      <w:rFonts w:ascii="Times New Roman" w:hAnsi="Times New Roman" w:cs="Wingdings"/>
    </w:rPr>
  </w:style>
  <w:style w:type="character" w:customStyle="1" w:styleId="WWCharLFO102LVL1">
    <w:name w:val="WW_CharLFO102LVL1"/>
    <w:qFormat/>
    <w:rPr>
      <w:rFonts w:ascii="Times New Roman" w:hAnsi="Times New Roman" w:cs="Calibri Light"/>
    </w:rPr>
  </w:style>
  <w:style w:type="character" w:customStyle="1" w:styleId="WWCharLFO102LVL2">
    <w:name w:val="WW_CharLFO102LVL2"/>
    <w:qFormat/>
    <w:rPr>
      <w:rFonts w:ascii="Times New Roman" w:hAnsi="Times New Roman" w:cs="Courier New"/>
    </w:rPr>
  </w:style>
  <w:style w:type="character" w:customStyle="1" w:styleId="WWCharLFO102LVL3">
    <w:name w:val="WW_CharLFO102LVL3"/>
    <w:qFormat/>
    <w:rPr>
      <w:rFonts w:ascii="Times New Roman" w:hAnsi="Times New Roman" w:cs="Wingdings"/>
    </w:rPr>
  </w:style>
  <w:style w:type="character" w:customStyle="1" w:styleId="WWCharLFO102LVL4">
    <w:name w:val="WW_CharLFO102LVL4"/>
    <w:qFormat/>
    <w:rPr>
      <w:rFonts w:ascii="Times New Roman" w:hAnsi="Times New Roman" w:cs="Symbol"/>
    </w:rPr>
  </w:style>
  <w:style w:type="character" w:customStyle="1" w:styleId="WWCharLFO102LVL5">
    <w:name w:val="WW_CharLFO102LVL5"/>
    <w:qFormat/>
    <w:rPr>
      <w:rFonts w:ascii="Times New Roman" w:hAnsi="Times New Roman" w:cs="Courier New"/>
    </w:rPr>
  </w:style>
  <w:style w:type="character" w:customStyle="1" w:styleId="WWCharLFO102LVL6">
    <w:name w:val="WW_CharLFO102LVL6"/>
    <w:qFormat/>
    <w:rPr>
      <w:rFonts w:ascii="Times New Roman" w:hAnsi="Times New Roman" w:cs="Wingdings"/>
    </w:rPr>
  </w:style>
  <w:style w:type="character" w:customStyle="1" w:styleId="WWCharLFO102LVL7">
    <w:name w:val="WW_CharLFO102LVL7"/>
    <w:qFormat/>
    <w:rPr>
      <w:rFonts w:ascii="Times New Roman" w:hAnsi="Times New Roman" w:cs="Symbol"/>
    </w:rPr>
  </w:style>
  <w:style w:type="character" w:customStyle="1" w:styleId="WWCharLFO102LVL8">
    <w:name w:val="WW_CharLFO102LVL8"/>
    <w:qFormat/>
    <w:rPr>
      <w:rFonts w:ascii="Times New Roman" w:hAnsi="Times New Roman" w:cs="Courier New"/>
    </w:rPr>
  </w:style>
  <w:style w:type="character" w:customStyle="1" w:styleId="WWCharLFO102LVL9">
    <w:name w:val="WW_CharLFO102LVL9"/>
    <w:qFormat/>
    <w:rPr>
      <w:rFonts w:ascii="Times New Roman" w:hAnsi="Times New Roman" w:cs="Wingdings"/>
    </w:rPr>
  </w:style>
  <w:style w:type="character" w:customStyle="1" w:styleId="WWCharLFO103LVL1">
    <w:name w:val="WW_CharLFO103LVL1"/>
    <w:qFormat/>
    <w:rPr>
      <w:rFonts w:ascii="Times New Roman" w:hAnsi="Times New Roman" w:cs="Calibri Light"/>
    </w:rPr>
  </w:style>
  <w:style w:type="character" w:customStyle="1" w:styleId="WWCharLFO103LVL2">
    <w:name w:val="WW_CharLFO103LVL2"/>
    <w:qFormat/>
    <w:rPr>
      <w:rFonts w:ascii="Times New Roman" w:hAnsi="Times New Roman" w:cs="Courier New"/>
    </w:rPr>
  </w:style>
  <w:style w:type="character" w:customStyle="1" w:styleId="WWCharLFO103LVL3">
    <w:name w:val="WW_CharLFO103LVL3"/>
    <w:qFormat/>
    <w:rPr>
      <w:rFonts w:ascii="Times New Roman" w:hAnsi="Times New Roman" w:cs="Wingdings"/>
    </w:rPr>
  </w:style>
  <w:style w:type="character" w:customStyle="1" w:styleId="WWCharLFO103LVL4">
    <w:name w:val="WW_CharLFO103LVL4"/>
    <w:qFormat/>
    <w:rPr>
      <w:rFonts w:ascii="Times New Roman" w:hAnsi="Times New Roman" w:cs="Symbol"/>
    </w:rPr>
  </w:style>
  <w:style w:type="character" w:customStyle="1" w:styleId="WWCharLFO103LVL5">
    <w:name w:val="WW_CharLFO103LVL5"/>
    <w:qFormat/>
    <w:rPr>
      <w:rFonts w:ascii="Times New Roman" w:hAnsi="Times New Roman" w:cs="Courier New"/>
    </w:rPr>
  </w:style>
  <w:style w:type="character" w:customStyle="1" w:styleId="WWCharLFO103LVL6">
    <w:name w:val="WW_CharLFO103LVL6"/>
    <w:qFormat/>
    <w:rPr>
      <w:rFonts w:ascii="Times New Roman" w:hAnsi="Times New Roman" w:cs="Wingdings"/>
    </w:rPr>
  </w:style>
  <w:style w:type="character" w:customStyle="1" w:styleId="WWCharLFO103LVL7">
    <w:name w:val="WW_CharLFO103LVL7"/>
    <w:qFormat/>
    <w:rPr>
      <w:rFonts w:ascii="Times New Roman" w:hAnsi="Times New Roman" w:cs="Symbol"/>
    </w:rPr>
  </w:style>
  <w:style w:type="character" w:customStyle="1" w:styleId="WWCharLFO103LVL8">
    <w:name w:val="WW_CharLFO103LVL8"/>
    <w:qFormat/>
    <w:rPr>
      <w:rFonts w:ascii="Times New Roman" w:hAnsi="Times New Roman" w:cs="Courier New"/>
    </w:rPr>
  </w:style>
  <w:style w:type="character" w:customStyle="1" w:styleId="WWCharLFO103LVL9">
    <w:name w:val="WW_CharLFO103LVL9"/>
    <w:qFormat/>
    <w:rPr>
      <w:rFonts w:ascii="Times New Roman" w:hAnsi="Times New Roman" w:cs="Wingdings"/>
    </w:rPr>
  </w:style>
  <w:style w:type="character" w:customStyle="1" w:styleId="WWCharLFO104LVL1">
    <w:name w:val="WW_CharLFO104LVL1"/>
    <w:qFormat/>
    <w:rPr>
      <w:b/>
      <w:bCs/>
      <w:color w:val="156082"/>
    </w:rPr>
  </w:style>
  <w:style w:type="character" w:customStyle="1" w:styleId="WWCharLFO105LVL1">
    <w:name w:val="WW_CharLFO105LVL1"/>
    <w:qFormat/>
    <w:rPr>
      <w:b/>
      <w:bCs/>
      <w:color w:val="156082"/>
    </w:rPr>
  </w:style>
  <w:style w:type="character" w:customStyle="1" w:styleId="WWCharLFO106LVL1">
    <w:name w:val="WW_CharLFO106LVL1"/>
    <w:qFormat/>
    <w:rPr>
      <w:b w:val="0"/>
      <w:i w:val="0"/>
      <w:sz w:val="21"/>
    </w:rPr>
  </w:style>
  <w:style w:type="character" w:customStyle="1" w:styleId="WWCharLFO106LVL2">
    <w:name w:val="WW_CharLFO106LVL2"/>
    <w:qFormat/>
    <w:rPr>
      <w:rFonts w:ascii="Times New Roman" w:hAnsi="Times New Roman" w:cs="Courier New"/>
    </w:rPr>
  </w:style>
  <w:style w:type="character" w:customStyle="1" w:styleId="WWCharLFO106LVL3">
    <w:name w:val="WW_CharLFO106LVL3"/>
    <w:qFormat/>
    <w:rPr>
      <w:rFonts w:ascii="Times New Roman" w:hAnsi="Times New Roman" w:cs="Wingdings"/>
    </w:rPr>
  </w:style>
  <w:style w:type="character" w:customStyle="1" w:styleId="WWCharLFO106LVL4">
    <w:name w:val="WW_CharLFO106LVL4"/>
    <w:qFormat/>
    <w:rPr>
      <w:rFonts w:ascii="Times New Roman" w:hAnsi="Times New Roman" w:cs="Symbol"/>
    </w:rPr>
  </w:style>
  <w:style w:type="character" w:customStyle="1" w:styleId="WWCharLFO106LVL5">
    <w:name w:val="WW_CharLFO106LVL5"/>
    <w:qFormat/>
    <w:rPr>
      <w:rFonts w:ascii="Times New Roman" w:hAnsi="Times New Roman" w:cs="Courier New"/>
    </w:rPr>
  </w:style>
  <w:style w:type="character" w:customStyle="1" w:styleId="WWCharLFO106LVL6">
    <w:name w:val="WW_CharLFO106LVL6"/>
    <w:qFormat/>
    <w:rPr>
      <w:rFonts w:ascii="Times New Roman" w:hAnsi="Times New Roman" w:cs="Wingdings"/>
    </w:rPr>
  </w:style>
  <w:style w:type="character" w:customStyle="1" w:styleId="WWCharLFO106LVL7">
    <w:name w:val="WW_CharLFO106LVL7"/>
    <w:qFormat/>
    <w:rPr>
      <w:rFonts w:ascii="Times New Roman" w:hAnsi="Times New Roman" w:cs="Symbol"/>
    </w:rPr>
  </w:style>
  <w:style w:type="character" w:customStyle="1" w:styleId="WWCharLFO106LVL8">
    <w:name w:val="WW_CharLFO106LVL8"/>
    <w:qFormat/>
    <w:rPr>
      <w:rFonts w:ascii="Times New Roman" w:hAnsi="Times New Roman" w:cs="Courier New"/>
    </w:rPr>
  </w:style>
  <w:style w:type="character" w:customStyle="1" w:styleId="WWCharLFO106LVL9">
    <w:name w:val="WW_CharLFO106LVL9"/>
    <w:qFormat/>
    <w:rPr>
      <w:rFonts w:ascii="Times New Roman" w:hAnsi="Times New Roman" w:cs="Wingdings"/>
    </w:rPr>
  </w:style>
  <w:style w:type="character" w:customStyle="1" w:styleId="WWCharLFO107LVL1">
    <w:name w:val="WW_CharLFO107LVL1"/>
    <w:qFormat/>
    <w:rPr>
      <w:rFonts w:ascii="Calibri Light" w:hAnsi="Calibri Light" w:cs="Times New Roman"/>
      <w:b w:val="0"/>
      <w:bCs/>
      <w:i w:val="0"/>
      <w:sz w:val="24"/>
    </w:rPr>
  </w:style>
  <w:style w:type="character" w:customStyle="1" w:styleId="WWCharLFO107LVL2">
    <w:name w:val="WW_CharLFO107LVL2"/>
    <w:qFormat/>
    <w:rPr>
      <w:rFonts w:ascii="Times New Roman" w:hAnsi="Times New Roman" w:cs="Courier New"/>
    </w:rPr>
  </w:style>
  <w:style w:type="character" w:customStyle="1" w:styleId="WWCharLFO107LVL3">
    <w:name w:val="WW_CharLFO107LVL3"/>
    <w:qFormat/>
    <w:rPr>
      <w:rFonts w:ascii="Times New Roman" w:hAnsi="Times New Roman" w:cs="Wingdings"/>
    </w:rPr>
  </w:style>
  <w:style w:type="character" w:customStyle="1" w:styleId="WWCharLFO107LVL4">
    <w:name w:val="WW_CharLFO107LVL4"/>
    <w:qFormat/>
    <w:rPr>
      <w:rFonts w:ascii="Times New Roman" w:hAnsi="Times New Roman" w:cs="Symbol"/>
    </w:rPr>
  </w:style>
  <w:style w:type="character" w:customStyle="1" w:styleId="WWCharLFO107LVL5">
    <w:name w:val="WW_CharLFO107LVL5"/>
    <w:qFormat/>
    <w:rPr>
      <w:rFonts w:ascii="Times New Roman" w:hAnsi="Times New Roman" w:cs="Courier New"/>
    </w:rPr>
  </w:style>
  <w:style w:type="character" w:customStyle="1" w:styleId="WWCharLFO107LVL6">
    <w:name w:val="WW_CharLFO107LVL6"/>
    <w:qFormat/>
    <w:rPr>
      <w:rFonts w:ascii="Times New Roman" w:hAnsi="Times New Roman" w:cs="Wingdings"/>
    </w:rPr>
  </w:style>
  <w:style w:type="character" w:customStyle="1" w:styleId="WWCharLFO107LVL7">
    <w:name w:val="WW_CharLFO107LVL7"/>
    <w:qFormat/>
    <w:rPr>
      <w:rFonts w:ascii="Times New Roman" w:hAnsi="Times New Roman" w:cs="Symbol"/>
    </w:rPr>
  </w:style>
  <w:style w:type="character" w:customStyle="1" w:styleId="WWCharLFO107LVL8">
    <w:name w:val="WW_CharLFO107LVL8"/>
    <w:qFormat/>
    <w:rPr>
      <w:rFonts w:ascii="Times New Roman" w:hAnsi="Times New Roman" w:cs="Courier New"/>
    </w:rPr>
  </w:style>
  <w:style w:type="character" w:customStyle="1" w:styleId="WWCharLFO107LVL9">
    <w:name w:val="WW_CharLFO107LVL9"/>
    <w:qFormat/>
    <w:rPr>
      <w:rFonts w:ascii="Times New Roman" w:hAnsi="Times New Roman" w:cs="Wingdings"/>
    </w:rPr>
  </w:style>
  <w:style w:type="character" w:customStyle="1" w:styleId="WWCharLFO108LVL1">
    <w:name w:val="WW_CharLFO108LVL1"/>
    <w:qFormat/>
    <w:rPr>
      <w:rFonts w:ascii="Times New Roman" w:hAnsi="Times New Roman" w:cs="Courier New"/>
    </w:rPr>
  </w:style>
  <w:style w:type="character" w:customStyle="1" w:styleId="WWCharLFO108LVL2">
    <w:name w:val="WW_CharLFO108LVL2"/>
    <w:qFormat/>
    <w:rPr>
      <w:rFonts w:ascii="Times New Roman" w:hAnsi="Times New Roman" w:cs="Courier New"/>
    </w:rPr>
  </w:style>
  <w:style w:type="character" w:customStyle="1" w:styleId="WWCharLFO108LVL3">
    <w:name w:val="WW_CharLFO108LVL3"/>
    <w:qFormat/>
    <w:rPr>
      <w:rFonts w:ascii="Times New Roman" w:hAnsi="Times New Roman" w:cs="Wingdings"/>
    </w:rPr>
  </w:style>
  <w:style w:type="character" w:customStyle="1" w:styleId="WWCharLFO108LVL4">
    <w:name w:val="WW_CharLFO108LVL4"/>
    <w:qFormat/>
    <w:rPr>
      <w:rFonts w:ascii="Times New Roman" w:hAnsi="Times New Roman" w:cs="Symbol"/>
    </w:rPr>
  </w:style>
  <w:style w:type="character" w:customStyle="1" w:styleId="WWCharLFO108LVL5">
    <w:name w:val="WW_CharLFO108LVL5"/>
    <w:qFormat/>
    <w:rPr>
      <w:rFonts w:ascii="Times New Roman" w:hAnsi="Times New Roman" w:cs="Courier New"/>
    </w:rPr>
  </w:style>
  <w:style w:type="character" w:customStyle="1" w:styleId="WWCharLFO108LVL6">
    <w:name w:val="WW_CharLFO108LVL6"/>
    <w:qFormat/>
    <w:rPr>
      <w:rFonts w:ascii="Times New Roman" w:hAnsi="Times New Roman" w:cs="Wingdings"/>
    </w:rPr>
  </w:style>
  <w:style w:type="character" w:customStyle="1" w:styleId="WWCharLFO108LVL7">
    <w:name w:val="WW_CharLFO108LVL7"/>
    <w:qFormat/>
    <w:rPr>
      <w:rFonts w:ascii="Times New Roman" w:hAnsi="Times New Roman" w:cs="Symbol"/>
    </w:rPr>
  </w:style>
  <w:style w:type="character" w:customStyle="1" w:styleId="WWCharLFO108LVL8">
    <w:name w:val="WW_CharLFO108LVL8"/>
    <w:qFormat/>
    <w:rPr>
      <w:rFonts w:ascii="Times New Roman" w:hAnsi="Times New Roman" w:cs="Courier New"/>
    </w:rPr>
  </w:style>
  <w:style w:type="character" w:customStyle="1" w:styleId="WWCharLFO108LVL9">
    <w:name w:val="WW_CharLFO108LVL9"/>
    <w:qFormat/>
    <w:rPr>
      <w:rFonts w:ascii="Times New Roman" w:hAnsi="Times New Roman" w:cs="Wingdings"/>
    </w:rPr>
  </w:style>
  <w:style w:type="character" w:customStyle="1" w:styleId="WWCharLFO109LVL1">
    <w:name w:val="WW_CharLFO109LVL1"/>
    <w:qFormat/>
    <w:rPr>
      <w:b/>
      <w:bCs/>
      <w:i w:val="0"/>
    </w:rPr>
  </w:style>
  <w:style w:type="character" w:customStyle="1" w:styleId="WWCharLFO109LVL3">
    <w:name w:val="WW_CharLFO109LVL3"/>
    <w:qFormat/>
    <w:rPr>
      <w:b/>
      <w:bCs/>
    </w:rPr>
  </w:style>
  <w:style w:type="character" w:customStyle="1" w:styleId="WWCharLFO110LVL1">
    <w:name w:val="WW_CharLFO110LVL1"/>
    <w:qFormat/>
    <w:rPr>
      <w:rFonts w:ascii="Times New Roman" w:hAnsi="Times New Roman" w:cs="Calibri Light"/>
    </w:rPr>
  </w:style>
  <w:style w:type="character" w:customStyle="1" w:styleId="WWCharLFO110LVL2">
    <w:name w:val="WW_CharLFO110LVL2"/>
    <w:qFormat/>
    <w:rPr>
      <w:rFonts w:ascii="Times New Roman" w:hAnsi="Times New Roman" w:cs="Courier New"/>
    </w:rPr>
  </w:style>
  <w:style w:type="character" w:customStyle="1" w:styleId="WWCharLFO110LVL3">
    <w:name w:val="WW_CharLFO110LVL3"/>
    <w:qFormat/>
    <w:rPr>
      <w:rFonts w:ascii="Times New Roman" w:hAnsi="Times New Roman" w:cs="Wingdings"/>
    </w:rPr>
  </w:style>
  <w:style w:type="character" w:customStyle="1" w:styleId="WWCharLFO110LVL4">
    <w:name w:val="WW_CharLFO110LVL4"/>
    <w:qFormat/>
    <w:rPr>
      <w:rFonts w:ascii="Times New Roman" w:hAnsi="Times New Roman" w:cs="Symbol"/>
    </w:rPr>
  </w:style>
  <w:style w:type="character" w:customStyle="1" w:styleId="WWCharLFO110LVL5">
    <w:name w:val="WW_CharLFO110LVL5"/>
    <w:qFormat/>
    <w:rPr>
      <w:rFonts w:ascii="Times New Roman" w:hAnsi="Times New Roman" w:cs="Courier New"/>
    </w:rPr>
  </w:style>
  <w:style w:type="character" w:customStyle="1" w:styleId="WWCharLFO110LVL6">
    <w:name w:val="WW_CharLFO110LVL6"/>
    <w:qFormat/>
    <w:rPr>
      <w:rFonts w:ascii="Times New Roman" w:hAnsi="Times New Roman" w:cs="Wingdings"/>
    </w:rPr>
  </w:style>
  <w:style w:type="character" w:customStyle="1" w:styleId="WWCharLFO110LVL7">
    <w:name w:val="WW_CharLFO110LVL7"/>
    <w:qFormat/>
    <w:rPr>
      <w:rFonts w:ascii="Times New Roman" w:hAnsi="Times New Roman" w:cs="Symbol"/>
    </w:rPr>
  </w:style>
  <w:style w:type="character" w:customStyle="1" w:styleId="WWCharLFO110LVL8">
    <w:name w:val="WW_CharLFO110LVL8"/>
    <w:qFormat/>
    <w:rPr>
      <w:rFonts w:ascii="Times New Roman" w:hAnsi="Times New Roman" w:cs="Courier New"/>
    </w:rPr>
  </w:style>
  <w:style w:type="character" w:customStyle="1" w:styleId="WWCharLFO110LVL9">
    <w:name w:val="WW_CharLFO110LVL9"/>
    <w:qFormat/>
    <w:rPr>
      <w:rFonts w:ascii="Times New Roman" w:hAnsi="Times New Roman" w:cs="Wingdings"/>
    </w:rPr>
  </w:style>
  <w:style w:type="character" w:customStyle="1" w:styleId="WWCharLFO111LVL1">
    <w:name w:val="WW_CharLFO111LVL1"/>
    <w:qFormat/>
    <w:rPr>
      <w:b/>
      <w:bCs/>
      <w:i w:val="0"/>
      <w:iCs w:val="0"/>
      <w:sz w:val="32"/>
    </w:rPr>
  </w:style>
  <w:style w:type="character" w:customStyle="1" w:styleId="WWCharLFO112LVL1">
    <w:name w:val="WW_CharLFO112LVL1"/>
    <w:qFormat/>
    <w:rPr>
      <w:b/>
      <w:bCs/>
      <w:i w:val="0"/>
      <w:iCs w:val="0"/>
      <w:sz w:val="32"/>
    </w:rPr>
  </w:style>
  <w:style w:type="character" w:customStyle="1" w:styleId="WWCharLFO113LVL1">
    <w:name w:val="WW_CharLFO113LVL1"/>
    <w:qFormat/>
    <w:rPr>
      <w:b/>
      <w:bCs/>
      <w:i w:val="0"/>
      <w:iCs w:val="0"/>
      <w:sz w:val="32"/>
    </w:rPr>
  </w:style>
  <w:style w:type="character" w:customStyle="1" w:styleId="WWCharLFO114LVL1">
    <w:name w:val="WW_CharLFO114LVL1"/>
    <w:qFormat/>
    <w:rPr>
      <w:b/>
      <w:bCs/>
      <w:i w:val="0"/>
      <w:iCs w:val="0"/>
      <w:sz w:val="32"/>
    </w:rPr>
  </w:style>
  <w:style w:type="character" w:customStyle="1" w:styleId="WWCharLFO115LVL1">
    <w:name w:val="WW_CharLFO115LVL1"/>
    <w:qFormat/>
    <w:rPr>
      <w:b/>
      <w:bCs/>
      <w:i w:val="0"/>
      <w:iCs w:val="0"/>
      <w:sz w:val="32"/>
    </w:rPr>
  </w:style>
  <w:style w:type="character" w:customStyle="1" w:styleId="WWCharLFO116LVL1">
    <w:name w:val="WW_CharLFO116LVL1"/>
    <w:qFormat/>
    <w:rPr>
      <w:b/>
      <w:bCs/>
      <w:i w:val="0"/>
      <w:iCs w:val="0"/>
      <w:sz w:val="32"/>
    </w:rPr>
  </w:style>
  <w:style w:type="character" w:customStyle="1" w:styleId="WWCharLFO117LVL1">
    <w:name w:val="WW_CharLFO117LVL1"/>
    <w:qFormat/>
    <w:rPr>
      <w:b/>
      <w:bCs/>
      <w:i w:val="0"/>
      <w:iCs w:val="0"/>
      <w:sz w:val="32"/>
    </w:rPr>
  </w:style>
  <w:style w:type="character" w:customStyle="1" w:styleId="WWCharLFO118LVL1">
    <w:name w:val="WW_CharLFO118LVL1"/>
    <w:qFormat/>
    <w:rPr>
      <w:b/>
      <w:bCs/>
      <w:i w:val="0"/>
      <w:iCs w:val="0"/>
      <w:sz w:val="32"/>
    </w:rPr>
  </w:style>
  <w:style w:type="character" w:customStyle="1" w:styleId="WWCharLFO119LVL1">
    <w:name w:val="WW_CharLFO119LVL1"/>
    <w:qFormat/>
    <w:rPr>
      <w:b/>
      <w:bCs/>
      <w:i w:val="0"/>
      <w:iCs w:val="0"/>
      <w:sz w:val="32"/>
    </w:rPr>
  </w:style>
  <w:style w:type="character" w:customStyle="1" w:styleId="WWCharLFO120LVL1">
    <w:name w:val="WW_CharLFO120LVL1"/>
    <w:qFormat/>
    <w:rPr>
      <w:b/>
      <w:bCs/>
      <w:i w:val="0"/>
      <w:iCs w:val="0"/>
      <w:sz w:val="32"/>
    </w:rPr>
  </w:style>
  <w:style w:type="character" w:customStyle="1" w:styleId="WWCharLFO121LVL1">
    <w:name w:val="WW_CharLFO121LVL1"/>
    <w:qFormat/>
    <w:rPr>
      <w:b/>
      <w:bCs/>
      <w:i w:val="0"/>
      <w:iCs w:val="0"/>
      <w:sz w:val="32"/>
    </w:rPr>
  </w:style>
  <w:style w:type="character" w:customStyle="1" w:styleId="WWCharLFO122LVL1">
    <w:name w:val="WW_CharLFO122LVL1"/>
    <w:qFormat/>
    <w:rPr>
      <w:b/>
      <w:bCs/>
      <w:i w:val="0"/>
      <w:iCs w:val="0"/>
      <w:sz w:val="32"/>
    </w:rPr>
  </w:style>
  <w:style w:type="character" w:customStyle="1" w:styleId="WWCharLFO123LVL1">
    <w:name w:val="WW_CharLFO123LVL1"/>
    <w:qFormat/>
    <w:rPr>
      <w:b/>
      <w:bCs/>
      <w:i w:val="0"/>
      <w:iCs w:val="0"/>
      <w:sz w:val="32"/>
    </w:rPr>
  </w:style>
  <w:style w:type="character" w:customStyle="1" w:styleId="WWCharLFO124LVL1">
    <w:name w:val="WW_CharLFO124LVL1"/>
    <w:qFormat/>
    <w:rPr>
      <w:b/>
      <w:bCs/>
      <w:i w:val="0"/>
      <w:iCs w:val="0"/>
      <w:sz w:val="32"/>
    </w:rPr>
  </w:style>
  <w:style w:type="character" w:customStyle="1" w:styleId="WWCharLFO125LVL1">
    <w:name w:val="WW_CharLFO125LVL1"/>
    <w:qFormat/>
    <w:rPr>
      <w:b/>
      <w:bCs/>
      <w:i w:val="0"/>
      <w:iCs w:val="0"/>
      <w:sz w:val="32"/>
    </w:rPr>
  </w:style>
  <w:style w:type="character" w:customStyle="1" w:styleId="WWCharLFO126LVL1">
    <w:name w:val="WW_CharLFO126LVL1"/>
    <w:qFormat/>
    <w:rPr>
      <w:b/>
      <w:bCs/>
      <w:i w:val="0"/>
      <w:iCs w:val="0"/>
      <w:sz w:val="32"/>
    </w:rPr>
  </w:style>
  <w:style w:type="character" w:customStyle="1" w:styleId="WWCharLFO127LVL1">
    <w:name w:val="WW_CharLFO127LVL1"/>
    <w:qFormat/>
    <w:rPr>
      <w:b/>
      <w:bCs/>
      <w:i w:val="0"/>
      <w:iCs w:val="0"/>
      <w:sz w:val="32"/>
    </w:rPr>
  </w:style>
  <w:style w:type="character" w:customStyle="1" w:styleId="WWCharLFO128LVL1">
    <w:name w:val="WW_CharLFO128LVL1"/>
    <w:qFormat/>
    <w:rPr>
      <w:b/>
      <w:bCs/>
      <w:i w:val="0"/>
      <w:iCs w:val="0"/>
      <w:sz w:val="32"/>
    </w:rPr>
  </w:style>
  <w:style w:type="character" w:customStyle="1" w:styleId="WWCharLFO129LVL1">
    <w:name w:val="WW_CharLFO129LVL1"/>
    <w:qFormat/>
    <w:rPr>
      <w:b/>
      <w:bCs/>
      <w:i w:val="0"/>
      <w:iCs w:val="0"/>
      <w:sz w:val="32"/>
    </w:rPr>
  </w:style>
  <w:style w:type="character" w:customStyle="1" w:styleId="WWCharLFO130LVL1">
    <w:name w:val="WW_CharLFO130LVL1"/>
    <w:qFormat/>
    <w:rPr>
      <w:b/>
      <w:bCs/>
      <w:i w:val="0"/>
      <w:iCs w:val="0"/>
      <w:sz w:val="32"/>
    </w:rPr>
  </w:style>
  <w:style w:type="character" w:customStyle="1" w:styleId="WWCharLFO131LVL1">
    <w:name w:val="WW_CharLFO131LVL1"/>
    <w:qFormat/>
    <w:rPr>
      <w:b/>
      <w:bCs/>
      <w:i w:val="0"/>
      <w:iCs w:val="0"/>
      <w:sz w:val="32"/>
    </w:rPr>
  </w:style>
  <w:style w:type="character" w:customStyle="1" w:styleId="WWCharLFO132LVL1">
    <w:name w:val="WW_CharLFO132LVL1"/>
    <w:qFormat/>
    <w:rPr>
      <w:b/>
      <w:bCs/>
      <w:i w:val="0"/>
      <w:iCs w:val="0"/>
      <w:sz w:val="32"/>
    </w:rPr>
  </w:style>
  <w:style w:type="character" w:customStyle="1" w:styleId="WWCharLFO133LVL1">
    <w:name w:val="WW_CharLFO133LVL1"/>
    <w:qFormat/>
    <w:rPr>
      <w:b/>
      <w:bCs/>
      <w:i w:val="0"/>
      <w:iCs w:val="0"/>
      <w:sz w:val="32"/>
    </w:rPr>
  </w:style>
  <w:style w:type="character" w:customStyle="1" w:styleId="WWCharLFO134LVL1">
    <w:name w:val="WW_CharLFO134LVL1"/>
    <w:qFormat/>
    <w:rPr>
      <w:b/>
      <w:bCs/>
      <w:i w:val="0"/>
      <w:iCs w:val="0"/>
      <w:sz w:val="32"/>
    </w:rPr>
  </w:style>
  <w:style w:type="character" w:customStyle="1" w:styleId="WWCharLFO135LVL1">
    <w:name w:val="WW_CharLFO135LVL1"/>
    <w:qFormat/>
    <w:rPr>
      <w:b/>
      <w:bCs/>
      <w:i w:val="0"/>
      <w:iCs w:val="0"/>
      <w:sz w:val="32"/>
    </w:rPr>
  </w:style>
  <w:style w:type="character" w:customStyle="1" w:styleId="WWCharLFO136LVL1">
    <w:name w:val="WW_CharLFO136LVL1"/>
    <w:qFormat/>
    <w:rPr>
      <w:b/>
      <w:bCs/>
      <w:i w:val="0"/>
      <w:iCs w:val="0"/>
      <w:sz w:val="32"/>
    </w:rPr>
  </w:style>
  <w:style w:type="character" w:customStyle="1" w:styleId="WWCharLFO137LVL1">
    <w:name w:val="WW_CharLFO137LVL1"/>
    <w:qFormat/>
    <w:rPr>
      <w:b/>
      <w:bCs/>
      <w:i w:val="0"/>
      <w:iCs w:val="0"/>
      <w:sz w:val="32"/>
    </w:rPr>
  </w:style>
  <w:style w:type="character" w:customStyle="1" w:styleId="WWCharLFO138LVL1">
    <w:name w:val="WW_CharLFO138LVL1"/>
    <w:qFormat/>
    <w:rPr>
      <w:b/>
      <w:bCs/>
      <w:i w:val="0"/>
      <w:iCs w:val="0"/>
      <w:sz w:val="32"/>
    </w:rPr>
  </w:style>
  <w:style w:type="character" w:customStyle="1" w:styleId="WWCharLFO139LVL1">
    <w:name w:val="WW_CharLFO139LVL1"/>
    <w:qFormat/>
    <w:rPr>
      <w:b/>
      <w:bCs/>
      <w:i w:val="0"/>
      <w:iCs w:val="0"/>
      <w:sz w:val="32"/>
    </w:rPr>
  </w:style>
  <w:style w:type="character" w:customStyle="1" w:styleId="WWCharLFO140LVL1">
    <w:name w:val="WW_CharLFO140LVL1"/>
    <w:qFormat/>
    <w:rPr>
      <w:b/>
      <w:bCs/>
      <w:i w:val="0"/>
      <w:iCs w:val="0"/>
      <w:sz w:val="32"/>
    </w:rPr>
  </w:style>
  <w:style w:type="character" w:customStyle="1" w:styleId="WWCharLFO141LVL1">
    <w:name w:val="WW_CharLFO141LVL1"/>
    <w:qFormat/>
    <w:rPr>
      <w:b/>
      <w:bCs/>
      <w:i w:val="0"/>
      <w:iCs w:val="0"/>
      <w:sz w:val="32"/>
    </w:rPr>
  </w:style>
  <w:style w:type="character" w:customStyle="1" w:styleId="WWCharLFO142LVL1">
    <w:name w:val="WW_CharLFO142LVL1"/>
    <w:qFormat/>
    <w:rPr>
      <w:b/>
      <w:bCs/>
      <w:i w:val="0"/>
      <w:iCs w:val="0"/>
      <w:sz w:val="32"/>
    </w:rPr>
  </w:style>
  <w:style w:type="character" w:customStyle="1" w:styleId="WWCharLFO143LVL1">
    <w:name w:val="WW_CharLFO143LVL1"/>
    <w:qFormat/>
    <w:rPr>
      <w:b/>
      <w:bCs/>
      <w:i w:val="0"/>
      <w:iCs w:val="0"/>
      <w:sz w:val="32"/>
    </w:rPr>
  </w:style>
  <w:style w:type="character" w:customStyle="1" w:styleId="WWCharLFO144LVL1">
    <w:name w:val="WW_CharLFO144LVL1"/>
    <w:qFormat/>
    <w:rPr>
      <w:b/>
      <w:bCs/>
      <w:i w:val="0"/>
      <w:iCs w:val="0"/>
      <w:sz w:val="32"/>
    </w:rPr>
  </w:style>
  <w:style w:type="character" w:customStyle="1" w:styleId="WWCharLFO145LVL1">
    <w:name w:val="WW_CharLFO145LVL1"/>
    <w:qFormat/>
    <w:rPr>
      <w:b/>
      <w:bCs/>
      <w:i w:val="0"/>
      <w:iCs w:val="0"/>
      <w:sz w:val="32"/>
    </w:rPr>
  </w:style>
  <w:style w:type="character" w:customStyle="1" w:styleId="WWCharLFO146LVL1">
    <w:name w:val="WW_CharLFO146LVL1"/>
    <w:qFormat/>
    <w:rPr>
      <w:b/>
      <w:bCs/>
      <w:i w:val="0"/>
      <w:iCs w:val="0"/>
      <w:sz w:val="32"/>
    </w:rPr>
  </w:style>
  <w:style w:type="character" w:customStyle="1" w:styleId="WWCharLFO147LVL1">
    <w:name w:val="WW_CharLFO147LVL1"/>
    <w:qFormat/>
    <w:rPr>
      <w:b/>
      <w:bCs/>
      <w:i w:val="0"/>
      <w:iCs w:val="0"/>
      <w:sz w:val="32"/>
    </w:rPr>
  </w:style>
  <w:style w:type="character" w:customStyle="1" w:styleId="WWCharLFO148LVL1">
    <w:name w:val="WW_CharLFO148LVL1"/>
    <w:qFormat/>
    <w:rPr>
      <w:b/>
      <w:bCs/>
      <w:i w:val="0"/>
      <w:iCs w:val="0"/>
      <w:sz w:val="32"/>
    </w:rPr>
  </w:style>
  <w:style w:type="character" w:customStyle="1" w:styleId="WWCharLFO149LVL1">
    <w:name w:val="WW_CharLFO149LVL1"/>
    <w:qFormat/>
    <w:rPr>
      <w:b/>
      <w:bCs/>
      <w:i w:val="0"/>
      <w:iCs w:val="0"/>
      <w:sz w:val="32"/>
    </w:rPr>
  </w:style>
  <w:style w:type="character" w:customStyle="1" w:styleId="WWCharLFO150LVL1">
    <w:name w:val="WW_CharLFO150LVL1"/>
    <w:qFormat/>
    <w:rPr>
      <w:rFonts w:ascii="Times New Roman" w:hAnsi="Times New Roman" w:cs="Calibri Light"/>
      <w:b/>
      <w:bCs/>
    </w:rPr>
  </w:style>
  <w:style w:type="character" w:customStyle="1" w:styleId="WWCharLFO150LVL2">
    <w:name w:val="WW_CharLFO150LVL2"/>
    <w:qFormat/>
    <w:rPr>
      <w:b/>
      <w:i w:val="0"/>
      <w:color w:val="5B9BD5"/>
    </w:rPr>
  </w:style>
  <w:style w:type="character" w:customStyle="1" w:styleId="WWCharLFO150LVL3">
    <w:name w:val="WW_CharLFO150LVL3"/>
    <w:qFormat/>
    <w:rPr>
      <w:b/>
      <w:i/>
    </w:rPr>
  </w:style>
  <w:style w:type="character" w:customStyle="1" w:styleId="WWCharLFO150LVL4">
    <w:name w:val="WW_CharLFO150LVL4"/>
    <w:qFormat/>
    <w:rPr>
      <w:b/>
      <w:i/>
    </w:rPr>
  </w:style>
  <w:style w:type="character" w:customStyle="1" w:styleId="WWCharLFO150LVL5">
    <w:name w:val="WW_CharLFO150LVL5"/>
    <w:qFormat/>
    <w:rPr>
      <w:b/>
      <w:i/>
    </w:rPr>
  </w:style>
  <w:style w:type="character" w:customStyle="1" w:styleId="WWCharLFO150LVL6">
    <w:name w:val="WW_CharLFO150LVL6"/>
    <w:qFormat/>
    <w:rPr>
      <w:b/>
      <w:i/>
    </w:rPr>
  </w:style>
  <w:style w:type="character" w:customStyle="1" w:styleId="WWCharLFO150LVL7">
    <w:name w:val="WW_CharLFO150LVL7"/>
    <w:qFormat/>
    <w:rPr>
      <w:b/>
      <w:i/>
    </w:rPr>
  </w:style>
  <w:style w:type="character" w:customStyle="1" w:styleId="WWCharLFO150LVL8">
    <w:name w:val="WW_CharLFO150LVL8"/>
    <w:qFormat/>
    <w:rPr>
      <w:b/>
      <w:i/>
    </w:rPr>
  </w:style>
  <w:style w:type="character" w:customStyle="1" w:styleId="WWCharLFO150LVL9">
    <w:name w:val="WW_CharLFO150LVL9"/>
    <w:qFormat/>
    <w:rPr>
      <w:b/>
      <w:i/>
    </w:rPr>
  </w:style>
  <w:style w:type="character" w:customStyle="1" w:styleId="WWCharLFO151LVL1">
    <w:name w:val="WW_CharLFO151LVL1"/>
    <w:qFormat/>
    <w:rPr>
      <w:rFonts w:ascii="Times New Roman" w:hAnsi="Times New Roman" w:cs="Calibri Light"/>
    </w:rPr>
  </w:style>
  <w:style w:type="character" w:customStyle="1" w:styleId="WWCharLFO152LVL1">
    <w:name w:val="WW_CharLFO152LVL1"/>
    <w:qFormat/>
    <w:rPr>
      <w:rFonts w:ascii="Times New Roman" w:hAnsi="Times New Roman" w:cs="Calibri Light"/>
      <w:sz w:val="19"/>
    </w:rPr>
  </w:style>
  <w:style w:type="character" w:customStyle="1" w:styleId="WWCharLFO152LVL2">
    <w:name w:val="WW_CharLFO152LVL2"/>
    <w:qFormat/>
    <w:rPr>
      <w:rFonts w:ascii="Times New Roman" w:hAnsi="Times New Roman" w:cs="Courier New"/>
    </w:rPr>
  </w:style>
  <w:style w:type="character" w:customStyle="1" w:styleId="WWCharLFO152LVL3">
    <w:name w:val="WW_CharLFO152LVL3"/>
    <w:qFormat/>
    <w:rPr>
      <w:rFonts w:ascii="Times New Roman" w:hAnsi="Times New Roman" w:cs="Wingdings"/>
    </w:rPr>
  </w:style>
  <w:style w:type="character" w:customStyle="1" w:styleId="WWCharLFO152LVL4">
    <w:name w:val="WW_CharLFO152LVL4"/>
    <w:qFormat/>
    <w:rPr>
      <w:rFonts w:ascii="Times New Roman" w:hAnsi="Times New Roman" w:cs="Symbol"/>
    </w:rPr>
  </w:style>
  <w:style w:type="character" w:customStyle="1" w:styleId="WWCharLFO152LVL5">
    <w:name w:val="WW_CharLFO152LVL5"/>
    <w:qFormat/>
    <w:rPr>
      <w:rFonts w:ascii="Times New Roman" w:hAnsi="Times New Roman" w:cs="Courier New"/>
    </w:rPr>
  </w:style>
  <w:style w:type="character" w:customStyle="1" w:styleId="WWCharLFO152LVL6">
    <w:name w:val="WW_CharLFO152LVL6"/>
    <w:qFormat/>
    <w:rPr>
      <w:rFonts w:ascii="Times New Roman" w:hAnsi="Times New Roman" w:cs="Wingdings"/>
    </w:rPr>
  </w:style>
  <w:style w:type="character" w:customStyle="1" w:styleId="WWCharLFO152LVL7">
    <w:name w:val="WW_CharLFO152LVL7"/>
    <w:qFormat/>
    <w:rPr>
      <w:rFonts w:ascii="Times New Roman" w:hAnsi="Times New Roman" w:cs="Symbol"/>
    </w:rPr>
  </w:style>
  <w:style w:type="character" w:customStyle="1" w:styleId="WWCharLFO152LVL8">
    <w:name w:val="WW_CharLFO152LVL8"/>
    <w:qFormat/>
    <w:rPr>
      <w:rFonts w:ascii="Times New Roman" w:hAnsi="Times New Roman" w:cs="Courier New"/>
    </w:rPr>
  </w:style>
  <w:style w:type="character" w:customStyle="1" w:styleId="WWCharLFO152LVL9">
    <w:name w:val="WW_CharLFO152LVL9"/>
    <w:qFormat/>
    <w:rPr>
      <w:rFonts w:ascii="Times New Roman" w:hAnsi="Times New Roman" w:cs="Wingdings"/>
    </w:rPr>
  </w:style>
  <w:style w:type="character" w:customStyle="1" w:styleId="WWCharLFO153LVL1">
    <w:name w:val="WW_CharLFO153LVL1"/>
    <w:qFormat/>
    <w:rPr>
      <w:sz w:val="20"/>
    </w:rPr>
  </w:style>
  <w:style w:type="character" w:customStyle="1" w:styleId="WWCharLFO153LVL2">
    <w:name w:val="WW_CharLFO153LVL2"/>
    <w:qFormat/>
    <w:rPr>
      <w:rFonts w:ascii="Times New Roman" w:hAnsi="Times New Roman" w:cs="Courier New"/>
      <w:sz w:val="20"/>
    </w:rPr>
  </w:style>
  <w:style w:type="character" w:customStyle="1" w:styleId="WWCharLFO153LVL3">
    <w:name w:val="WW_CharLFO153LVL3"/>
    <w:qFormat/>
    <w:rPr>
      <w:rFonts w:ascii="Times New Roman" w:hAnsi="Times New Roman" w:cs="Wingdings"/>
      <w:sz w:val="20"/>
    </w:rPr>
  </w:style>
  <w:style w:type="character" w:customStyle="1" w:styleId="WWCharLFO153LVL4">
    <w:name w:val="WW_CharLFO153LVL4"/>
    <w:qFormat/>
    <w:rPr>
      <w:rFonts w:ascii="Times New Roman" w:hAnsi="Times New Roman" w:cs="Wingdings"/>
      <w:sz w:val="20"/>
    </w:rPr>
  </w:style>
  <w:style w:type="character" w:customStyle="1" w:styleId="WWCharLFO153LVL5">
    <w:name w:val="WW_CharLFO153LVL5"/>
    <w:qFormat/>
    <w:rPr>
      <w:rFonts w:ascii="Times New Roman" w:hAnsi="Times New Roman" w:cs="Wingdings"/>
      <w:sz w:val="20"/>
    </w:rPr>
  </w:style>
  <w:style w:type="character" w:customStyle="1" w:styleId="WWCharLFO153LVL6">
    <w:name w:val="WW_CharLFO153LVL6"/>
    <w:qFormat/>
    <w:rPr>
      <w:rFonts w:ascii="Times New Roman" w:hAnsi="Times New Roman" w:cs="Wingdings"/>
      <w:sz w:val="20"/>
    </w:rPr>
  </w:style>
  <w:style w:type="character" w:customStyle="1" w:styleId="WWCharLFO153LVL7">
    <w:name w:val="WW_CharLFO153LVL7"/>
    <w:qFormat/>
    <w:rPr>
      <w:rFonts w:ascii="Times New Roman" w:hAnsi="Times New Roman" w:cs="Wingdings"/>
      <w:sz w:val="20"/>
    </w:rPr>
  </w:style>
  <w:style w:type="character" w:customStyle="1" w:styleId="WWCharLFO153LVL8">
    <w:name w:val="WW_CharLFO153LVL8"/>
    <w:qFormat/>
    <w:rPr>
      <w:rFonts w:ascii="Times New Roman" w:hAnsi="Times New Roman" w:cs="Wingdings"/>
      <w:sz w:val="20"/>
    </w:rPr>
  </w:style>
  <w:style w:type="character" w:customStyle="1" w:styleId="WWCharLFO153LVL9">
    <w:name w:val="WW_CharLFO153LVL9"/>
    <w:qFormat/>
    <w:rPr>
      <w:rFonts w:ascii="Times New Roman" w:hAnsi="Times New Roman" w:cs="Wingdings"/>
      <w:sz w:val="20"/>
    </w:rPr>
  </w:style>
  <w:style w:type="character" w:customStyle="1" w:styleId="WWCharLFO154LVL1">
    <w:name w:val="WW_CharLFO154LVL1"/>
    <w:qFormat/>
    <w:rPr>
      <w:rFonts w:ascii="Aptos Display" w:eastAsia="Calibri" w:hAnsi="Aptos Display" w:cs="Calibri"/>
      <w:b/>
      <w:bCs/>
      <w:color w:val="0E2841"/>
      <w:sz w:val="24"/>
      <w:szCs w:val="24"/>
    </w:rPr>
  </w:style>
  <w:style w:type="character" w:customStyle="1" w:styleId="WWCharLFO154LVL2">
    <w:name w:val="WW_CharLFO154LVL2"/>
    <w:qFormat/>
    <w:rPr>
      <w:rFonts w:ascii="Times New Roman" w:hAnsi="Times New Roman" w:cs="Courier New"/>
      <w:sz w:val="20"/>
    </w:rPr>
  </w:style>
  <w:style w:type="character" w:customStyle="1" w:styleId="WWCharLFO154LVL3">
    <w:name w:val="WW_CharLFO154LVL3"/>
    <w:qFormat/>
    <w:rPr>
      <w:rFonts w:ascii="Times New Roman" w:hAnsi="Times New Roman" w:cs="Wingdings"/>
      <w:sz w:val="20"/>
    </w:rPr>
  </w:style>
  <w:style w:type="character" w:customStyle="1" w:styleId="WWCharLFO154LVL4">
    <w:name w:val="WW_CharLFO154LVL4"/>
    <w:qFormat/>
    <w:rPr>
      <w:rFonts w:ascii="Times New Roman" w:hAnsi="Times New Roman" w:cs="Wingdings"/>
      <w:sz w:val="20"/>
    </w:rPr>
  </w:style>
  <w:style w:type="character" w:customStyle="1" w:styleId="WWCharLFO154LVL5">
    <w:name w:val="WW_CharLFO154LVL5"/>
    <w:qFormat/>
    <w:rPr>
      <w:rFonts w:ascii="Times New Roman" w:hAnsi="Times New Roman" w:cs="Wingdings"/>
      <w:sz w:val="20"/>
    </w:rPr>
  </w:style>
  <w:style w:type="character" w:customStyle="1" w:styleId="WWCharLFO154LVL6">
    <w:name w:val="WW_CharLFO154LVL6"/>
    <w:qFormat/>
    <w:rPr>
      <w:rFonts w:ascii="Times New Roman" w:hAnsi="Times New Roman" w:cs="Wingdings"/>
      <w:sz w:val="20"/>
    </w:rPr>
  </w:style>
  <w:style w:type="character" w:customStyle="1" w:styleId="WWCharLFO154LVL7">
    <w:name w:val="WW_CharLFO154LVL7"/>
    <w:qFormat/>
    <w:rPr>
      <w:rFonts w:ascii="Times New Roman" w:hAnsi="Times New Roman" w:cs="Wingdings"/>
      <w:sz w:val="20"/>
    </w:rPr>
  </w:style>
  <w:style w:type="character" w:customStyle="1" w:styleId="WWCharLFO154LVL8">
    <w:name w:val="WW_CharLFO154LVL8"/>
    <w:qFormat/>
    <w:rPr>
      <w:rFonts w:ascii="Times New Roman" w:hAnsi="Times New Roman" w:cs="Wingdings"/>
      <w:sz w:val="20"/>
    </w:rPr>
  </w:style>
  <w:style w:type="character" w:customStyle="1" w:styleId="WWCharLFO154LVL9">
    <w:name w:val="WW_CharLFO154LVL9"/>
    <w:qFormat/>
    <w:rPr>
      <w:rFonts w:ascii="Times New Roman" w:hAnsi="Times New Roman" w:cs="Wingdings"/>
      <w:sz w:val="20"/>
    </w:rPr>
  </w:style>
  <w:style w:type="character" w:customStyle="1" w:styleId="WWCharLFO155LVL1">
    <w:name w:val="WW_CharLFO155LVL1"/>
    <w:qFormat/>
    <w:rPr>
      <w:rFonts w:ascii="Times New Roman" w:hAnsi="Times New Roman" w:cs="Symbol"/>
      <w:sz w:val="20"/>
    </w:rPr>
  </w:style>
  <w:style w:type="character" w:customStyle="1" w:styleId="WWCharLFO155LVL2">
    <w:name w:val="WW_CharLFO155LVL2"/>
    <w:qFormat/>
    <w:rPr>
      <w:rFonts w:ascii="Times New Roman" w:hAnsi="Times New Roman" w:cs="Courier New"/>
      <w:sz w:val="20"/>
    </w:rPr>
  </w:style>
  <w:style w:type="character" w:customStyle="1" w:styleId="WWCharLFO155LVL3">
    <w:name w:val="WW_CharLFO155LVL3"/>
    <w:qFormat/>
    <w:rPr>
      <w:rFonts w:ascii="Times New Roman" w:hAnsi="Times New Roman" w:cs="Wingdings"/>
      <w:sz w:val="20"/>
    </w:rPr>
  </w:style>
  <w:style w:type="character" w:customStyle="1" w:styleId="WWCharLFO155LVL4">
    <w:name w:val="WW_CharLFO155LVL4"/>
    <w:qFormat/>
    <w:rPr>
      <w:rFonts w:ascii="Times New Roman" w:hAnsi="Times New Roman" w:cs="Wingdings"/>
      <w:sz w:val="20"/>
    </w:rPr>
  </w:style>
  <w:style w:type="character" w:customStyle="1" w:styleId="WWCharLFO155LVL5">
    <w:name w:val="WW_CharLFO155LVL5"/>
    <w:qFormat/>
    <w:rPr>
      <w:rFonts w:ascii="Times New Roman" w:hAnsi="Times New Roman" w:cs="Wingdings"/>
      <w:sz w:val="20"/>
    </w:rPr>
  </w:style>
  <w:style w:type="character" w:customStyle="1" w:styleId="WWCharLFO155LVL6">
    <w:name w:val="WW_CharLFO155LVL6"/>
    <w:qFormat/>
    <w:rPr>
      <w:rFonts w:ascii="Times New Roman" w:hAnsi="Times New Roman" w:cs="Wingdings"/>
      <w:sz w:val="20"/>
    </w:rPr>
  </w:style>
  <w:style w:type="character" w:customStyle="1" w:styleId="WWCharLFO155LVL7">
    <w:name w:val="WW_CharLFO155LVL7"/>
    <w:qFormat/>
    <w:rPr>
      <w:rFonts w:ascii="Times New Roman" w:hAnsi="Times New Roman" w:cs="Wingdings"/>
      <w:sz w:val="20"/>
    </w:rPr>
  </w:style>
  <w:style w:type="character" w:customStyle="1" w:styleId="WWCharLFO155LVL8">
    <w:name w:val="WW_CharLFO155LVL8"/>
    <w:qFormat/>
    <w:rPr>
      <w:rFonts w:ascii="Times New Roman" w:hAnsi="Times New Roman" w:cs="Wingdings"/>
      <w:sz w:val="20"/>
    </w:rPr>
  </w:style>
  <w:style w:type="character" w:customStyle="1" w:styleId="WWCharLFO155LVL9">
    <w:name w:val="WW_CharLFO155LVL9"/>
    <w:qFormat/>
    <w:rPr>
      <w:rFonts w:ascii="Times New Roman" w:hAnsi="Times New Roman" w:cs="Wingdings"/>
      <w:sz w:val="20"/>
    </w:rPr>
  </w:style>
  <w:style w:type="character" w:customStyle="1" w:styleId="WWCharLFO156LVL1">
    <w:name w:val="WW_CharLFO156LVL1"/>
    <w:qFormat/>
    <w:rPr>
      <w:rFonts w:ascii="Times New Roman" w:hAnsi="Times New Roman" w:cs="Calibri Light"/>
    </w:rPr>
  </w:style>
  <w:style w:type="character" w:customStyle="1" w:styleId="WWCharLFO156LVL2">
    <w:name w:val="WW_CharLFO156LVL2"/>
    <w:qFormat/>
    <w:rPr>
      <w:rFonts w:ascii="Times New Roman" w:hAnsi="Times New Roman" w:cs="Calibri Light"/>
    </w:rPr>
  </w:style>
  <w:style w:type="character" w:customStyle="1" w:styleId="WWCharLFO156LVL3">
    <w:name w:val="WW_CharLFO156LVL3"/>
    <w:qFormat/>
    <w:rPr>
      <w:rFonts w:ascii="Times New Roman" w:hAnsi="Times New Roman" w:cs="Wingdings"/>
    </w:rPr>
  </w:style>
  <w:style w:type="character" w:customStyle="1" w:styleId="WWCharLFO156LVL4">
    <w:name w:val="WW_CharLFO156LVL4"/>
    <w:qFormat/>
    <w:rPr>
      <w:rFonts w:ascii="Times New Roman" w:hAnsi="Times New Roman" w:cs="Symbol"/>
    </w:rPr>
  </w:style>
  <w:style w:type="character" w:customStyle="1" w:styleId="WWCharLFO156LVL5">
    <w:name w:val="WW_CharLFO156LVL5"/>
    <w:qFormat/>
    <w:rPr>
      <w:rFonts w:ascii="Times New Roman" w:hAnsi="Times New Roman" w:cs="Courier New"/>
    </w:rPr>
  </w:style>
  <w:style w:type="character" w:customStyle="1" w:styleId="WWCharLFO156LVL6">
    <w:name w:val="WW_CharLFO156LVL6"/>
    <w:qFormat/>
    <w:rPr>
      <w:rFonts w:ascii="Times New Roman" w:hAnsi="Times New Roman" w:cs="Wingdings"/>
    </w:rPr>
  </w:style>
  <w:style w:type="character" w:customStyle="1" w:styleId="WWCharLFO156LVL7">
    <w:name w:val="WW_CharLFO156LVL7"/>
    <w:qFormat/>
    <w:rPr>
      <w:rFonts w:ascii="Times New Roman" w:hAnsi="Times New Roman" w:cs="Symbol"/>
    </w:rPr>
  </w:style>
  <w:style w:type="character" w:customStyle="1" w:styleId="WWCharLFO156LVL8">
    <w:name w:val="WW_CharLFO156LVL8"/>
    <w:qFormat/>
    <w:rPr>
      <w:rFonts w:ascii="Times New Roman" w:hAnsi="Times New Roman" w:cs="Courier New"/>
    </w:rPr>
  </w:style>
  <w:style w:type="character" w:customStyle="1" w:styleId="WWCharLFO156LVL9">
    <w:name w:val="WW_CharLFO156LVL9"/>
    <w:qFormat/>
    <w:rPr>
      <w:rFonts w:ascii="Times New Roman" w:hAnsi="Times New Roman" w:cs="Wingdings"/>
    </w:rPr>
  </w:style>
  <w:style w:type="character" w:customStyle="1" w:styleId="WWCharLFO157LVL1">
    <w:name w:val="WW_CharLFO157LVL1"/>
    <w:qFormat/>
    <w:rPr>
      <w:rFonts w:ascii="Times New Roman" w:hAnsi="Times New Roman" w:cs="Wingdings"/>
      <w:sz w:val="20"/>
    </w:rPr>
  </w:style>
  <w:style w:type="character" w:customStyle="1" w:styleId="WWCharLFO157LVL2">
    <w:name w:val="WW_CharLFO157LVL2"/>
    <w:qFormat/>
    <w:rPr>
      <w:rFonts w:ascii="Times New Roman" w:hAnsi="Times New Roman" w:cs="Courier New"/>
      <w:sz w:val="20"/>
    </w:rPr>
  </w:style>
  <w:style w:type="character" w:customStyle="1" w:styleId="WWCharLFO157LVL3">
    <w:name w:val="WW_CharLFO157LVL3"/>
    <w:qFormat/>
    <w:rPr>
      <w:rFonts w:ascii="Times New Roman" w:hAnsi="Times New Roman" w:cs="Wingdings"/>
      <w:sz w:val="20"/>
    </w:rPr>
  </w:style>
  <w:style w:type="character" w:customStyle="1" w:styleId="WWCharLFO157LVL4">
    <w:name w:val="WW_CharLFO157LVL4"/>
    <w:qFormat/>
    <w:rPr>
      <w:rFonts w:ascii="Times New Roman" w:hAnsi="Times New Roman" w:cs="Wingdings"/>
      <w:sz w:val="20"/>
    </w:rPr>
  </w:style>
  <w:style w:type="character" w:customStyle="1" w:styleId="WWCharLFO157LVL5">
    <w:name w:val="WW_CharLFO157LVL5"/>
    <w:qFormat/>
    <w:rPr>
      <w:rFonts w:ascii="Times New Roman" w:hAnsi="Times New Roman" w:cs="Wingdings"/>
      <w:sz w:val="20"/>
    </w:rPr>
  </w:style>
  <w:style w:type="character" w:customStyle="1" w:styleId="WWCharLFO157LVL6">
    <w:name w:val="WW_CharLFO157LVL6"/>
    <w:qFormat/>
    <w:rPr>
      <w:rFonts w:ascii="Times New Roman" w:hAnsi="Times New Roman" w:cs="Wingdings"/>
      <w:sz w:val="20"/>
    </w:rPr>
  </w:style>
  <w:style w:type="character" w:customStyle="1" w:styleId="WWCharLFO157LVL7">
    <w:name w:val="WW_CharLFO157LVL7"/>
    <w:qFormat/>
    <w:rPr>
      <w:rFonts w:ascii="Times New Roman" w:hAnsi="Times New Roman" w:cs="Wingdings"/>
      <w:sz w:val="20"/>
    </w:rPr>
  </w:style>
  <w:style w:type="character" w:customStyle="1" w:styleId="WWCharLFO157LVL8">
    <w:name w:val="WW_CharLFO157LVL8"/>
    <w:qFormat/>
    <w:rPr>
      <w:rFonts w:ascii="Times New Roman" w:hAnsi="Times New Roman" w:cs="Wingdings"/>
      <w:sz w:val="20"/>
    </w:rPr>
  </w:style>
  <w:style w:type="character" w:customStyle="1" w:styleId="WWCharLFO157LVL9">
    <w:name w:val="WW_CharLFO157LVL9"/>
    <w:qFormat/>
    <w:rPr>
      <w:rFonts w:ascii="Times New Roman" w:hAnsi="Times New Roman" w:cs="Wingdings"/>
      <w:sz w:val="20"/>
    </w:rPr>
  </w:style>
  <w:style w:type="character" w:customStyle="1" w:styleId="WWCharLFO158LVL1">
    <w:name w:val="WW_CharLFO158LVL1"/>
    <w:qFormat/>
    <w:rPr>
      <w:rFonts w:ascii="Times New Roman" w:hAnsi="Times New Roman" w:cs="Calibri Light"/>
    </w:rPr>
  </w:style>
  <w:style w:type="character" w:customStyle="1" w:styleId="WWCharLFO158LVL2">
    <w:name w:val="WW_CharLFO158LVL2"/>
    <w:qFormat/>
    <w:rPr>
      <w:rFonts w:ascii="Times New Roman" w:hAnsi="Times New Roman" w:cs="Courier New"/>
    </w:rPr>
  </w:style>
  <w:style w:type="character" w:customStyle="1" w:styleId="WWCharLFO158LVL3">
    <w:name w:val="WW_CharLFO158LVL3"/>
    <w:qFormat/>
    <w:rPr>
      <w:rFonts w:ascii="Times New Roman" w:hAnsi="Times New Roman" w:cs="Wingdings"/>
    </w:rPr>
  </w:style>
  <w:style w:type="character" w:customStyle="1" w:styleId="WWCharLFO158LVL4">
    <w:name w:val="WW_CharLFO158LVL4"/>
    <w:qFormat/>
    <w:rPr>
      <w:rFonts w:ascii="Times New Roman" w:hAnsi="Times New Roman" w:cs="Symbol"/>
    </w:rPr>
  </w:style>
  <w:style w:type="character" w:customStyle="1" w:styleId="WWCharLFO158LVL5">
    <w:name w:val="WW_CharLFO158LVL5"/>
    <w:qFormat/>
    <w:rPr>
      <w:rFonts w:ascii="Times New Roman" w:hAnsi="Times New Roman" w:cs="Courier New"/>
    </w:rPr>
  </w:style>
  <w:style w:type="character" w:customStyle="1" w:styleId="WWCharLFO158LVL6">
    <w:name w:val="WW_CharLFO158LVL6"/>
    <w:qFormat/>
    <w:rPr>
      <w:rFonts w:ascii="Times New Roman" w:hAnsi="Times New Roman" w:cs="Wingdings"/>
    </w:rPr>
  </w:style>
  <w:style w:type="character" w:customStyle="1" w:styleId="WWCharLFO158LVL7">
    <w:name w:val="WW_CharLFO158LVL7"/>
    <w:qFormat/>
    <w:rPr>
      <w:rFonts w:ascii="Times New Roman" w:hAnsi="Times New Roman" w:cs="Symbol"/>
    </w:rPr>
  </w:style>
  <w:style w:type="character" w:customStyle="1" w:styleId="WWCharLFO158LVL8">
    <w:name w:val="WW_CharLFO158LVL8"/>
    <w:qFormat/>
    <w:rPr>
      <w:rFonts w:ascii="Times New Roman" w:hAnsi="Times New Roman" w:cs="Courier New"/>
    </w:rPr>
  </w:style>
  <w:style w:type="character" w:customStyle="1" w:styleId="WWCharLFO158LVL9">
    <w:name w:val="WW_CharLFO158LVL9"/>
    <w:qFormat/>
    <w:rPr>
      <w:rFonts w:ascii="Times New Roman" w:hAnsi="Times New Roman" w:cs="Wingdings"/>
    </w:rPr>
  </w:style>
  <w:style w:type="character" w:customStyle="1" w:styleId="WWCharLFO159LVL1">
    <w:name w:val="WW_CharLFO159LVL1"/>
    <w:qFormat/>
    <w:rPr>
      <w:rFonts w:ascii="Times New Roman" w:hAnsi="Times New Roman" w:cs="Calibri Light"/>
    </w:rPr>
  </w:style>
  <w:style w:type="character" w:customStyle="1" w:styleId="WWCharLFO159LVL2">
    <w:name w:val="WW_CharLFO159LVL2"/>
    <w:qFormat/>
    <w:rPr>
      <w:rFonts w:ascii="Times New Roman" w:hAnsi="Times New Roman" w:cs="Courier New"/>
    </w:rPr>
  </w:style>
  <w:style w:type="character" w:customStyle="1" w:styleId="WWCharLFO159LVL3">
    <w:name w:val="WW_CharLFO159LVL3"/>
    <w:qFormat/>
    <w:rPr>
      <w:rFonts w:ascii="Times New Roman" w:hAnsi="Times New Roman" w:cs="Wingdings"/>
    </w:rPr>
  </w:style>
  <w:style w:type="character" w:customStyle="1" w:styleId="WWCharLFO159LVL4">
    <w:name w:val="WW_CharLFO159LVL4"/>
    <w:qFormat/>
    <w:rPr>
      <w:rFonts w:ascii="Times New Roman" w:hAnsi="Times New Roman" w:cs="Symbol"/>
    </w:rPr>
  </w:style>
  <w:style w:type="character" w:customStyle="1" w:styleId="WWCharLFO159LVL5">
    <w:name w:val="WW_CharLFO159LVL5"/>
    <w:qFormat/>
    <w:rPr>
      <w:rFonts w:ascii="Times New Roman" w:hAnsi="Times New Roman" w:cs="Courier New"/>
    </w:rPr>
  </w:style>
  <w:style w:type="character" w:customStyle="1" w:styleId="WWCharLFO159LVL6">
    <w:name w:val="WW_CharLFO159LVL6"/>
    <w:qFormat/>
    <w:rPr>
      <w:rFonts w:ascii="Times New Roman" w:hAnsi="Times New Roman" w:cs="Wingdings"/>
    </w:rPr>
  </w:style>
  <w:style w:type="character" w:customStyle="1" w:styleId="WWCharLFO159LVL7">
    <w:name w:val="WW_CharLFO159LVL7"/>
    <w:qFormat/>
    <w:rPr>
      <w:rFonts w:ascii="Times New Roman" w:hAnsi="Times New Roman" w:cs="Symbol"/>
    </w:rPr>
  </w:style>
  <w:style w:type="character" w:customStyle="1" w:styleId="WWCharLFO159LVL8">
    <w:name w:val="WW_CharLFO159LVL8"/>
    <w:qFormat/>
    <w:rPr>
      <w:rFonts w:ascii="Times New Roman" w:hAnsi="Times New Roman" w:cs="Courier New"/>
    </w:rPr>
  </w:style>
  <w:style w:type="character" w:customStyle="1" w:styleId="WWCharLFO159LVL9">
    <w:name w:val="WW_CharLFO159LVL9"/>
    <w:qFormat/>
    <w:rPr>
      <w:rFonts w:ascii="Times New Roman" w:hAnsi="Times New Roman" w:cs="Wingdings"/>
    </w:rPr>
  </w:style>
  <w:style w:type="character" w:customStyle="1" w:styleId="WWCharLFO160LVL1">
    <w:name w:val="WW_CharLFO160LVL1"/>
    <w:qFormat/>
    <w:rPr>
      <w:rFonts w:ascii="Times New Roman" w:hAnsi="Times New Roman" w:cs="Calibri Light"/>
    </w:rPr>
  </w:style>
  <w:style w:type="character" w:customStyle="1" w:styleId="WWCharLFO160LVL2">
    <w:name w:val="WW_CharLFO160LVL2"/>
    <w:qFormat/>
    <w:rPr>
      <w:rFonts w:ascii="Times New Roman" w:hAnsi="Times New Roman" w:cs="Courier New"/>
    </w:rPr>
  </w:style>
  <w:style w:type="character" w:customStyle="1" w:styleId="WWCharLFO160LVL3">
    <w:name w:val="WW_CharLFO160LVL3"/>
    <w:qFormat/>
    <w:rPr>
      <w:rFonts w:ascii="Times New Roman" w:hAnsi="Times New Roman" w:cs="Wingdings"/>
    </w:rPr>
  </w:style>
  <w:style w:type="character" w:customStyle="1" w:styleId="WWCharLFO160LVL4">
    <w:name w:val="WW_CharLFO160LVL4"/>
    <w:qFormat/>
    <w:rPr>
      <w:rFonts w:ascii="Times New Roman" w:hAnsi="Times New Roman" w:cs="Symbol"/>
    </w:rPr>
  </w:style>
  <w:style w:type="character" w:customStyle="1" w:styleId="WWCharLFO160LVL5">
    <w:name w:val="WW_CharLFO160LVL5"/>
    <w:qFormat/>
    <w:rPr>
      <w:rFonts w:ascii="Times New Roman" w:hAnsi="Times New Roman" w:cs="Courier New"/>
    </w:rPr>
  </w:style>
  <w:style w:type="character" w:customStyle="1" w:styleId="WWCharLFO160LVL6">
    <w:name w:val="WW_CharLFO160LVL6"/>
    <w:qFormat/>
    <w:rPr>
      <w:rFonts w:ascii="Times New Roman" w:hAnsi="Times New Roman" w:cs="Wingdings"/>
    </w:rPr>
  </w:style>
  <w:style w:type="character" w:customStyle="1" w:styleId="WWCharLFO160LVL7">
    <w:name w:val="WW_CharLFO160LVL7"/>
    <w:qFormat/>
    <w:rPr>
      <w:rFonts w:ascii="Times New Roman" w:hAnsi="Times New Roman" w:cs="Symbol"/>
    </w:rPr>
  </w:style>
  <w:style w:type="character" w:customStyle="1" w:styleId="WWCharLFO160LVL8">
    <w:name w:val="WW_CharLFO160LVL8"/>
    <w:qFormat/>
    <w:rPr>
      <w:rFonts w:ascii="Times New Roman" w:hAnsi="Times New Roman" w:cs="Courier New"/>
    </w:rPr>
  </w:style>
  <w:style w:type="character" w:customStyle="1" w:styleId="WWCharLFO160LVL9">
    <w:name w:val="WW_CharLFO160LVL9"/>
    <w:qFormat/>
    <w:rPr>
      <w:rFonts w:ascii="Times New Roman" w:hAnsi="Times New Roman" w:cs="Wingdings"/>
    </w:rPr>
  </w:style>
  <w:style w:type="character" w:customStyle="1" w:styleId="WWCharLFO161LVL1">
    <w:name w:val="WW_CharLFO161LVL1"/>
    <w:qFormat/>
    <w:rPr>
      <w:rFonts w:ascii="Times New Roman" w:hAnsi="Times New Roman" w:cs="Wingdings"/>
      <w:b/>
      <w:bCs/>
      <w:color w:val="156082"/>
    </w:rPr>
  </w:style>
  <w:style w:type="character" w:customStyle="1" w:styleId="WWCharLFO161LVL2">
    <w:name w:val="WW_CharLFO161LVL2"/>
    <w:qFormat/>
    <w:rPr>
      <w:rFonts w:ascii="Times New Roman" w:hAnsi="Times New Roman" w:cs="Courier New"/>
    </w:rPr>
  </w:style>
  <w:style w:type="character" w:customStyle="1" w:styleId="WWCharLFO161LVL3">
    <w:name w:val="WW_CharLFO161LVL3"/>
    <w:qFormat/>
    <w:rPr>
      <w:rFonts w:ascii="Times New Roman" w:hAnsi="Times New Roman" w:cs="Wingdings"/>
    </w:rPr>
  </w:style>
  <w:style w:type="character" w:customStyle="1" w:styleId="WWCharLFO161LVL4">
    <w:name w:val="WW_CharLFO161LVL4"/>
    <w:qFormat/>
    <w:rPr>
      <w:rFonts w:ascii="Times New Roman" w:hAnsi="Times New Roman" w:cs="Symbol"/>
    </w:rPr>
  </w:style>
  <w:style w:type="character" w:customStyle="1" w:styleId="WWCharLFO161LVL5">
    <w:name w:val="WW_CharLFO161LVL5"/>
    <w:qFormat/>
    <w:rPr>
      <w:rFonts w:ascii="Times New Roman" w:hAnsi="Times New Roman" w:cs="Courier New"/>
    </w:rPr>
  </w:style>
  <w:style w:type="character" w:customStyle="1" w:styleId="WWCharLFO161LVL6">
    <w:name w:val="WW_CharLFO161LVL6"/>
    <w:qFormat/>
    <w:rPr>
      <w:rFonts w:ascii="Times New Roman" w:hAnsi="Times New Roman" w:cs="Wingdings"/>
    </w:rPr>
  </w:style>
  <w:style w:type="character" w:customStyle="1" w:styleId="WWCharLFO161LVL7">
    <w:name w:val="WW_CharLFO161LVL7"/>
    <w:qFormat/>
    <w:rPr>
      <w:rFonts w:ascii="Times New Roman" w:hAnsi="Times New Roman" w:cs="Symbol"/>
    </w:rPr>
  </w:style>
  <w:style w:type="character" w:customStyle="1" w:styleId="WWCharLFO161LVL8">
    <w:name w:val="WW_CharLFO161LVL8"/>
    <w:qFormat/>
    <w:rPr>
      <w:rFonts w:ascii="Times New Roman" w:hAnsi="Times New Roman" w:cs="Courier New"/>
    </w:rPr>
  </w:style>
  <w:style w:type="character" w:customStyle="1" w:styleId="WWCharLFO161LVL9">
    <w:name w:val="WW_CharLFO161LVL9"/>
    <w:qFormat/>
    <w:rPr>
      <w:rFonts w:ascii="Times New Roman" w:hAnsi="Times New Roman" w:cs="Wingdings"/>
    </w:rPr>
  </w:style>
  <w:style w:type="character" w:customStyle="1" w:styleId="WWCharLFO162LVL1">
    <w:name w:val="WW_CharLFO162LVL1"/>
    <w:qFormat/>
    <w:rPr>
      <w:rFonts w:ascii="Times New Roman" w:hAnsi="Times New Roman" w:cs="Wingdings"/>
      <w:b/>
      <w:bCs/>
      <w:color w:val="156082"/>
    </w:rPr>
  </w:style>
  <w:style w:type="character" w:customStyle="1" w:styleId="WWCharLFO162LVL2">
    <w:name w:val="WW_CharLFO162LVL2"/>
    <w:qFormat/>
    <w:rPr>
      <w:rFonts w:ascii="Times New Roman" w:hAnsi="Times New Roman" w:cs="Courier New"/>
    </w:rPr>
  </w:style>
  <w:style w:type="character" w:customStyle="1" w:styleId="WWCharLFO162LVL3">
    <w:name w:val="WW_CharLFO162LVL3"/>
    <w:qFormat/>
    <w:rPr>
      <w:rFonts w:ascii="Times New Roman" w:hAnsi="Times New Roman" w:cs="Wingdings"/>
    </w:rPr>
  </w:style>
  <w:style w:type="character" w:customStyle="1" w:styleId="WWCharLFO162LVL4">
    <w:name w:val="WW_CharLFO162LVL4"/>
    <w:qFormat/>
    <w:rPr>
      <w:rFonts w:ascii="Times New Roman" w:hAnsi="Times New Roman" w:cs="Symbol"/>
    </w:rPr>
  </w:style>
  <w:style w:type="character" w:customStyle="1" w:styleId="WWCharLFO162LVL5">
    <w:name w:val="WW_CharLFO162LVL5"/>
    <w:qFormat/>
    <w:rPr>
      <w:rFonts w:ascii="Times New Roman" w:hAnsi="Times New Roman" w:cs="Courier New"/>
    </w:rPr>
  </w:style>
  <w:style w:type="character" w:customStyle="1" w:styleId="WWCharLFO162LVL6">
    <w:name w:val="WW_CharLFO162LVL6"/>
    <w:qFormat/>
    <w:rPr>
      <w:rFonts w:ascii="Times New Roman" w:hAnsi="Times New Roman" w:cs="Wingdings"/>
    </w:rPr>
  </w:style>
  <w:style w:type="character" w:customStyle="1" w:styleId="WWCharLFO162LVL7">
    <w:name w:val="WW_CharLFO162LVL7"/>
    <w:qFormat/>
    <w:rPr>
      <w:rFonts w:ascii="Times New Roman" w:hAnsi="Times New Roman" w:cs="Symbol"/>
    </w:rPr>
  </w:style>
  <w:style w:type="character" w:customStyle="1" w:styleId="WWCharLFO162LVL8">
    <w:name w:val="WW_CharLFO162LVL8"/>
    <w:qFormat/>
    <w:rPr>
      <w:rFonts w:ascii="Times New Roman" w:hAnsi="Times New Roman" w:cs="Courier New"/>
    </w:rPr>
  </w:style>
  <w:style w:type="character" w:customStyle="1" w:styleId="WWCharLFO162LVL9">
    <w:name w:val="WW_CharLFO162LVL9"/>
    <w:qFormat/>
    <w:rPr>
      <w:rFonts w:ascii="Times New Roman" w:hAnsi="Times New Roman" w:cs="Wingdings"/>
    </w:rPr>
  </w:style>
  <w:style w:type="character" w:customStyle="1" w:styleId="WWCharLFO163LVL1">
    <w:name w:val="WW_CharLFO163LVL1"/>
    <w:qFormat/>
    <w:rPr>
      <w:rFonts w:ascii="Times New Roman" w:hAnsi="Times New Roman" w:cs="Wingdings"/>
      <w:b/>
      <w:bCs/>
      <w:color w:val="156082"/>
    </w:rPr>
  </w:style>
  <w:style w:type="character" w:customStyle="1" w:styleId="WWCharLFO163LVL2">
    <w:name w:val="WW_CharLFO163LVL2"/>
    <w:qFormat/>
    <w:rPr>
      <w:rFonts w:ascii="Times New Roman" w:hAnsi="Times New Roman" w:cs="Calibri Light"/>
    </w:rPr>
  </w:style>
  <w:style w:type="character" w:customStyle="1" w:styleId="WWCharLFO163LVL3">
    <w:name w:val="WW_CharLFO163LVL3"/>
    <w:qFormat/>
    <w:rPr>
      <w:rFonts w:ascii="Times New Roman" w:hAnsi="Times New Roman" w:cs="Wingdings"/>
    </w:rPr>
  </w:style>
  <w:style w:type="character" w:customStyle="1" w:styleId="WWCharLFO163LVL4">
    <w:name w:val="WW_CharLFO163LVL4"/>
    <w:qFormat/>
    <w:rPr>
      <w:rFonts w:ascii="Times New Roman" w:hAnsi="Times New Roman" w:cs="Symbol"/>
    </w:rPr>
  </w:style>
  <w:style w:type="character" w:customStyle="1" w:styleId="WWCharLFO163LVL5">
    <w:name w:val="WW_CharLFO163LVL5"/>
    <w:qFormat/>
    <w:rPr>
      <w:rFonts w:ascii="Times New Roman" w:hAnsi="Times New Roman" w:cs="Courier New"/>
    </w:rPr>
  </w:style>
  <w:style w:type="character" w:customStyle="1" w:styleId="WWCharLFO163LVL6">
    <w:name w:val="WW_CharLFO163LVL6"/>
    <w:qFormat/>
    <w:rPr>
      <w:rFonts w:ascii="Times New Roman" w:hAnsi="Times New Roman" w:cs="Wingdings"/>
    </w:rPr>
  </w:style>
  <w:style w:type="character" w:customStyle="1" w:styleId="WWCharLFO163LVL7">
    <w:name w:val="WW_CharLFO163LVL7"/>
    <w:qFormat/>
    <w:rPr>
      <w:rFonts w:ascii="Times New Roman" w:hAnsi="Times New Roman" w:cs="Symbol"/>
    </w:rPr>
  </w:style>
  <w:style w:type="character" w:customStyle="1" w:styleId="WWCharLFO163LVL8">
    <w:name w:val="WW_CharLFO163LVL8"/>
    <w:qFormat/>
    <w:rPr>
      <w:rFonts w:ascii="Times New Roman" w:hAnsi="Times New Roman" w:cs="Courier New"/>
    </w:rPr>
  </w:style>
  <w:style w:type="character" w:customStyle="1" w:styleId="WWCharLFO163LVL9">
    <w:name w:val="WW_CharLFO163LVL9"/>
    <w:qFormat/>
    <w:rPr>
      <w:rFonts w:ascii="Times New Roman" w:hAnsi="Times New Roman" w:cs="Wingdings"/>
    </w:rPr>
  </w:style>
  <w:style w:type="character" w:customStyle="1" w:styleId="WWCharLFO164LVL1">
    <w:name w:val="WW_CharLFO164LVL1"/>
    <w:qFormat/>
    <w:rPr>
      <w:rFonts w:ascii="Times New Roman" w:hAnsi="Times New Roman" w:cs="Calibri Light"/>
      <w:b w:val="0"/>
      <w:i w:val="0"/>
      <w:strike w:val="0"/>
      <w:dstrike w:val="0"/>
      <w:color w:val="000000"/>
      <w:position w:val="0"/>
      <w:sz w:val="22"/>
      <w:szCs w:val="22"/>
      <w:u w:val="none"/>
      <w:shd w:val="clear" w:color="auto" w:fill="auto"/>
      <w:vertAlign w:val="baseline"/>
    </w:rPr>
  </w:style>
  <w:style w:type="character" w:customStyle="1" w:styleId="WWCharLFO164LVL2">
    <w:name w:val="WW_CharLFO164LVL2"/>
    <w:qFormat/>
    <w:rPr>
      <w:rFonts w:ascii="Times New Roman" w:hAnsi="Times New Roman" w:cs="Times New Roman"/>
      <w:b w:val="0"/>
      <w:i w:val="0"/>
      <w:strike w:val="0"/>
      <w:dstrike w:val="0"/>
      <w:color w:val="000000"/>
      <w:position w:val="0"/>
      <w:sz w:val="22"/>
      <w:szCs w:val="22"/>
      <w:u w:val="none"/>
      <w:shd w:val="clear" w:color="auto" w:fill="auto"/>
      <w:vertAlign w:val="baseline"/>
    </w:rPr>
  </w:style>
  <w:style w:type="character" w:customStyle="1" w:styleId="WWCharLFO164LVL3">
    <w:name w:val="WW_CharLFO164LVL3"/>
    <w:qFormat/>
    <w:rPr>
      <w:rFonts w:ascii="Times New Roman" w:hAnsi="Times New Roman" w:cs="Times New Roman"/>
      <w:b w:val="0"/>
      <w:i w:val="0"/>
      <w:strike w:val="0"/>
      <w:dstrike w:val="0"/>
      <w:color w:val="000000"/>
      <w:position w:val="0"/>
      <w:sz w:val="22"/>
      <w:szCs w:val="22"/>
      <w:u w:val="none"/>
      <w:shd w:val="clear" w:color="auto" w:fill="auto"/>
      <w:vertAlign w:val="baseline"/>
    </w:rPr>
  </w:style>
  <w:style w:type="character" w:customStyle="1" w:styleId="WWCharLFO164LVL4">
    <w:name w:val="WW_CharLFO164LVL4"/>
    <w:qFormat/>
    <w:rPr>
      <w:rFonts w:ascii="Times New Roman" w:hAnsi="Times New Roman" w:cs="Times New Roman"/>
      <w:b w:val="0"/>
      <w:i w:val="0"/>
      <w:strike w:val="0"/>
      <w:dstrike w:val="0"/>
      <w:color w:val="000000"/>
      <w:position w:val="0"/>
      <w:sz w:val="22"/>
      <w:szCs w:val="22"/>
      <w:u w:val="none"/>
      <w:shd w:val="clear" w:color="auto" w:fill="auto"/>
      <w:vertAlign w:val="baseline"/>
    </w:rPr>
  </w:style>
  <w:style w:type="character" w:customStyle="1" w:styleId="WWCharLFO164LVL5">
    <w:name w:val="WW_CharLFO164LVL5"/>
    <w:qFormat/>
    <w:rPr>
      <w:rFonts w:ascii="Times New Roman" w:hAnsi="Times New Roman" w:cs="Times New Roman"/>
      <w:b w:val="0"/>
      <w:i w:val="0"/>
      <w:strike w:val="0"/>
      <w:dstrike w:val="0"/>
      <w:color w:val="000000"/>
      <w:position w:val="0"/>
      <w:sz w:val="22"/>
      <w:szCs w:val="22"/>
      <w:u w:val="none"/>
      <w:shd w:val="clear" w:color="auto" w:fill="auto"/>
      <w:vertAlign w:val="baseline"/>
    </w:rPr>
  </w:style>
  <w:style w:type="character" w:customStyle="1" w:styleId="WWCharLFO164LVL6">
    <w:name w:val="WW_CharLFO164LVL6"/>
    <w:qFormat/>
    <w:rPr>
      <w:rFonts w:ascii="Times New Roman" w:hAnsi="Times New Roman" w:cs="Times New Roman"/>
      <w:b w:val="0"/>
      <w:i w:val="0"/>
      <w:strike w:val="0"/>
      <w:dstrike w:val="0"/>
      <w:color w:val="000000"/>
      <w:position w:val="0"/>
      <w:sz w:val="22"/>
      <w:szCs w:val="22"/>
      <w:u w:val="none"/>
      <w:shd w:val="clear" w:color="auto" w:fill="auto"/>
      <w:vertAlign w:val="baseline"/>
    </w:rPr>
  </w:style>
  <w:style w:type="character" w:customStyle="1" w:styleId="WWCharLFO164LVL7">
    <w:name w:val="WW_CharLFO164LVL7"/>
    <w:qFormat/>
    <w:rPr>
      <w:rFonts w:ascii="Times New Roman" w:hAnsi="Times New Roman" w:cs="Times New Roman"/>
      <w:b w:val="0"/>
      <w:i w:val="0"/>
      <w:strike w:val="0"/>
      <w:dstrike w:val="0"/>
      <w:color w:val="000000"/>
      <w:position w:val="0"/>
      <w:sz w:val="22"/>
      <w:szCs w:val="22"/>
      <w:u w:val="none"/>
      <w:shd w:val="clear" w:color="auto" w:fill="auto"/>
      <w:vertAlign w:val="baseline"/>
    </w:rPr>
  </w:style>
  <w:style w:type="character" w:customStyle="1" w:styleId="WWCharLFO164LVL8">
    <w:name w:val="WW_CharLFO164LVL8"/>
    <w:qFormat/>
    <w:rPr>
      <w:rFonts w:ascii="Times New Roman" w:hAnsi="Times New Roman" w:cs="Times New Roman"/>
      <w:b w:val="0"/>
      <w:i w:val="0"/>
      <w:strike w:val="0"/>
      <w:dstrike w:val="0"/>
      <w:color w:val="000000"/>
      <w:position w:val="0"/>
      <w:sz w:val="22"/>
      <w:szCs w:val="22"/>
      <w:u w:val="none"/>
      <w:shd w:val="clear" w:color="auto" w:fill="auto"/>
      <w:vertAlign w:val="baseline"/>
    </w:rPr>
  </w:style>
  <w:style w:type="character" w:customStyle="1" w:styleId="WWCharLFO164LVL9">
    <w:name w:val="WW_CharLFO164LVL9"/>
    <w:qFormat/>
    <w:rPr>
      <w:rFonts w:ascii="Times New Roman" w:hAnsi="Times New Roman" w:cs="Times New Roman"/>
      <w:b w:val="0"/>
      <w:i w:val="0"/>
      <w:strike w:val="0"/>
      <w:dstrike w:val="0"/>
      <w:color w:val="000000"/>
      <w:position w:val="0"/>
      <w:sz w:val="22"/>
      <w:szCs w:val="22"/>
      <w:u w:val="none"/>
      <w:shd w:val="clear" w:color="auto" w:fill="auto"/>
      <w:vertAlign w:val="baseline"/>
    </w:rPr>
  </w:style>
  <w:style w:type="character" w:customStyle="1" w:styleId="WWCharLFO165LVL1">
    <w:name w:val="WW_CharLFO165LVL1"/>
    <w:qFormat/>
    <w:rPr>
      <w:b/>
      <w:bCs/>
      <w:i w:val="0"/>
      <w:iCs w:val="0"/>
      <w:sz w:val="32"/>
    </w:rPr>
  </w:style>
  <w:style w:type="character" w:customStyle="1" w:styleId="WWCharLFO166LVL1">
    <w:name w:val="WW_CharLFO166LVL1"/>
    <w:qFormat/>
    <w:rPr>
      <w:b/>
      <w:bCs/>
      <w:i w:val="0"/>
      <w:iCs w:val="0"/>
      <w:sz w:val="32"/>
    </w:rPr>
  </w:style>
  <w:style w:type="character" w:customStyle="1" w:styleId="WWCharLFO167LVL1">
    <w:name w:val="WW_CharLFO167LVL1"/>
    <w:qFormat/>
    <w:rPr>
      <w:b/>
      <w:bCs/>
      <w:i w:val="0"/>
      <w:iCs w:val="0"/>
      <w:sz w:val="32"/>
    </w:rPr>
  </w:style>
  <w:style w:type="character" w:customStyle="1" w:styleId="WWCharLFO168LVL1">
    <w:name w:val="WW_CharLFO168LVL1"/>
    <w:qFormat/>
    <w:rPr>
      <w:b/>
      <w:bCs/>
      <w:i w:val="0"/>
      <w:iCs w:val="0"/>
      <w:sz w:val="32"/>
    </w:rPr>
  </w:style>
  <w:style w:type="character" w:customStyle="1" w:styleId="WWCharLFO169LVL1">
    <w:name w:val="WW_CharLFO169LVL1"/>
    <w:qFormat/>
    <w:rPr>
      <w:b/>
      <w:bCs/>
      <w:i w:val="0"/>
      <w:iCs w:val="0"/>
      <w:sz w:val="32"/>
    </w:rPr>
  </w:style>
  <w:style w:type="character" w:customStyle="1" w:styleId="WWCharLFO170LVL1">
    <w:name w:val="WW_CharLFO170LVL1"/>
    <w:qFormat/>
    <w:rPr>
      <w:b/>
      <w:bCs/>
      <w:i w:val="0"/>
      <w:iCs w:val="0"/>
      <w:sz w:val="32"/>
    </w:rPr>
  </w:style>
  <w:style w:type="character" w:customStyle="1" w:styleId="WWCharLFO171LVL1">
    <w:name w:val="WW_CharLFO171LVL1"/>
    <w:qFormat/>
    <w:rPr>
      <w:b/>
      <w:bCs/>
      <w:i w:val="0"/>
      <w:iCs w:val="0"/>
      <w:sz w:val="32"/>
    </w:rPr>
  </w:style>
  <w:style w:type="character" w:customStyle="1" w:styleId="WWCharLFO172LVL1">
    <w:name w:val="WW_CharLFO172LVL1"/>
    <w:qFormat/>
    <w:rPr>
      <w:b/>
      <w:bCs/>
      <w:i w:val="0"/>
      <w:iCs w:val="0"/>
      <w:sz w:val="32"/>
    </w:rPr>
  </w:style>
  <w:style w:type="character" w:customStyle="1" w:styleId="WWCharLFO173LVL1">
    <w:name w:val="WW_CharLFO173LVL1"/>
    <w:qFormat/>
    <w:rPr>
      <w:b/>
      <w:bCs/>
      <w:i w:val="0"/>
      <w:iCs w:val="0"/>
      <w:sz w:val="32"/>
    </w:rPr>
  </w:style>
  <w:style w:type="character" w:customStyle="1" w:styleId="WWCharLFO174LVL1">
    <w:name w:val="WW_CharLFO174LVL1"/>
    <w:qFormat/>
    <w:rPr>
      <w:b/>
      <w:bCs/>
      <w:i w:val="0"/>
      <w:iCs w:val="0"/>
      <w:sz w:val="32"/>
    </w:rPr>
  </w:style>
  <w:style w:type="character" w:customStyle="1" w:styleId="WWCharLFO175LVL1">
    <w:name w:val="WW_CharLFO175LVL1"/>
    <w:qFormat/>
    <w:rPr>
      <w:b/>
      <w:bCs/>
      <w:i w:val="0"/>
      <w:iCs w:val="0"/>
      <w:sz w:val="32"/>
    </w:rPr>
  </w:style>
  <w:style w:type="character" w:customStyle="1" w:styleId="WWCharLFO176LVL1">
    <w:name w:val="WW_CharLFO176LVL1"/>
    <w:qFormat/>
    <w:rPr>
      <w:b/>
      <w:bCs/>
      <w:i w:val="0"/>
      <w:iCs w:val="0"/>
      <w:sz w:val="32"/>
    </w:rPr>
  </w:style>
  <w:style w:type="character" w:customStyle="1" w:styleId="WWCharLFO177LVL1">
    <w:name w:val="WW_CharLFO177LVL1"/>
    <w:qFormat/>
    <w:rPr>
      <w:b/>
      <w:bCs/>
      <w:i w:val="0"/>
      <w:iCs w:val="0"/>
      <w:sz w:val="32"/>
    </w:rPr>
  </w:style>
  <w:style w:type="character" w:customStyle="1" w:styleId="WWCharLFO178LVL1">
    <w:name w:val="WW_CharLFO178LVL1"/>
    <w:qFormat/>
    <w:rPr>
      <w:b/>
      <w:bCs/>
      <w:i w:val="0"/>
      <w:iCs w:val="0"/>
      <w:sz w:val="32"/>
    </w:rPr>
  </w:style>
  <w:style w:type="character" w:customStyle="1" w:styleId="WWCharLFO179LVL1">
    <w:name w:val="WW_CharLFO179LVL1"/>
    <w:qFormat/>
    <w:rPr>
      <w:b/>
      <w:bCs/>
      <w:i w:val="0"/>
      <w:iCs w:val="0"/>
      <w:sz w:val="32"/>
    </w:rPr>
  </w:style>
  <w:style w:type="character" w:customStyle="1" w:styleId="WWCharLFO180LVL1">
    <w:name w:val="WW_CharLFO180LVL1"/>
    <w:qFormat/>
    <w:rPr>
      <w:b/>
      <w:bCs/>
      <w:i w:val="0"/>
      <w:iCs w:val="0"/>
      <w:sz w:val="32"/>
    </w:rPr>
  </w:style>
  <w:style w:type="character" w:customStyle="1" w:styleId="WWCharLFO181LVL1">
    <w:name w:val="WW_CharLFO181LVL1"/>
    <w:qFormat/>
    <w:rPr>
      <w:b/>
      <w:bCs/>
      <w:i w:val="0"/>
      <w:iCs w:val="0"/>
      <w:sz w:val="32"/>
    </w:rPr>
  </w:style>
  <w:style w:type="character" w:customStyle="1" w:styleId="WWCharLFO182LVL1">
    <w:name w:val="WW_CharLFO182LVL1"/>
    <w:qFormat/>
    <w:rPr>
      <w:b/>
      <w:bCs/>
      <w:i w:val="0"/>
      <w:iCs w:val="0"/>
      <w:sz w:val="32"/>
    </w:rPr>
  </w:style>
  <w:style w:type="character" w:customStyle="1" w:styleId="WWCharLFO183LVL1">
    <w:name w:val="WW_CharLFO183LVL1"/>
    <w:qFormat/>
    <w:rPr>
      <w:b/>
      <w:bCs/>
      <w:i w:val="0"/>
      <w:iCs w:val="0"/>
      <w:sz w:val="32"/>
    </w:rPr>
  </w:style>
  <w:style w:type="character" w:customStyle="1" w:styleId="WWCharLFO184LVL1">
    <w:name w:val="WW_CharLFO184LVL1"/>
    <w:qFormat/>
    <w:rPr>
      <w:b/>
      <w:bCs/>
      <w:i w:val="0"/>
      <w:iCs w:val="0"/>
      <w:sz w:val="32"/>
    </w:rPr>
  </w:style>
  <w:style w:type="character" w:customStyle="1" w:styleId="WWCharLFO185LVL1">
    <w:name w:val="WW_CharLFO185LVL1"/>
    <w:qFormat/>
    <w:rPr>
      <w:b/>
      <w:bCs/>
      <w:i w:val="0"/>
      <w:iCs w:val="0"/>
      <w:sz w:val="32"/>
    </w:rPr>
  </w:style>
  <w:style w:type="character" w:customStyle="1" w:styleId="WWCharLFO186LVL1">
    <w:name w:val="WW_CharLFO186LVL1"/>
    <w:qFormat/>
    <w:rPr>
      <w:b/>
      <w:bCs/>
      <w:i w:val="0"/>
      <w:iCs w:val="0"/>
      <w:sz w:val="32"/>
    </w:rPr>
  </w:style>
  <w:style w:type="character" w:customStyle="1" w:styleId="WWCharLFO187LVL1">
    <w:name w:val="WW_CharLFO187LVL1"/>
    <w:qFormat/>
    <w:rPr>
      <w:b/>
      <w:bCs/>
      <w:i w:val="0"/>
      <w:iCs w:val="0"/>
      <w:sz w:val="32"/>
    </w:rPr>
  </w:style>
  <w:style w:type="character" w:customStyle="1" w:styleId="WWCharLFO188LVL1">
    <w:name w:val="WW_CharLFO188LVL1"/>
    <w:qFormat/>
    <w:rPr>
      <w:b/>
      <w:bCs/>
      <w:i w:val="0"/>
      <w:iCs w:val="0"/>
      <w:sz w:val="32"/>
    </w:rPr>
  </w:style>
  <w:style w:type="character" w:customStyle="1" w:styleId="WWCharLFO189LVL1">
    <w:name w:val="WW_CharLFO189LVL1"/>
    <w:qFormat/>
    <w:rPr>
      <w:b/>
      <w:bCs/>
      <w:i w:val="0"/>
      <w:iCs w:val="0"/>
      <w:sz w:val="32"/>
    </w:rPr>
  </w:style>
  <w:style w:type="character" w:customStyle="1" w:styleId="WWCharLFO190LVL1">
    <w:name w:val="WW_CharLFO190LVL1"/>
    <w:qFormat/>
    <w:rPr>
      <w:b/>
      <w:bCs/>
      <w:i w:val="0"/>
      <w:iCs w:val="0"/>
      <w:sz w:val="32"/>
    </w:rPr>
  </w:style>
  <w:style w:type="character" w:customStyle="1" w:styleId="WWCharLFO191LVL1">
    <w:name w:val="WW_CharLFO191LVL1"/>
    <w:qFormat/>
    <w:rPr>
      <w:b/>
      <w:bCs/>
      <w:i w:val="0"/>
      <w:iCs w:val="0"/>
      <w:sz w:val="32"/>
    </w:rPr>
  </w:style>
  <w:style w:type="character" w:customStyle="1" w:styleId="WWCharLFO192LVL1">
    <w:name w:val="WW_CharLFO192LVL1"/>
    <w:qFormat/>
    <w:rPr>
      <w:b/>
      <w:bCs/>
      <w:i w:val="0"/>
      <w:iCs w:val="0"/>
      <w:sz w:val="32"/>
    </w:rPr>
  </w:style>
  <w:style w:type="character" w:customStyle="1" w:styleId="WWCharLFO193LVL1">
    <w:name w:val="WW_CharLFO193LVL1"/>
    <w:qFormat/>
    <w:rPr>
      <w:b/>
      <w:bCs/>
      <w:i w:val="0"/>
      <w:iCs w:val="0"/>
      <w:sz w:val="32"/>
    </w:rPr>
  </w:style>
  <w:style w:type="character" w:customStyle="1" w:styleId="WWCharLFO194LVL1">
    <w:name w:val="WW_CharLFO194LVL1"/>
    <w:qFormat/>
    <w:rPr>
      <w:b/>
      <w:bCs/>
      <w:i w:val="0"/>
      <w:iCs w:val="0"/>
      <w:sz w:val="32"/>
    </w:rPr>
  </w:style>
  <w:style w:type="character" w:customStyle="1" w:styleId="WWCharLFO195LVL1">
    <w:name w:val="WW_CharLFO195LVL1"/>
    <w:qFormat/>
    <w:rPr>
      <w:b/>
      <w:bCs/>
      <w:i w:val="0"/>
      <w:iCs w:val="0"/>
      <w:sz w:val="32"/>
    </w:rPr>
  </w:style>
  <w:style w:type="character" w:customStyle="1" w:styleId="WWCharLFO196LVL1">
    <w:name w:val="WW_CharLFO196LVL1"/>
    <w:qFormat/>
    <w:rPr>
      <w:b/>
      <w:bCs/>
      <w:i w:val="0"/>
      <w:iCs w:val="0"/>
      <w:sz w:val="32"/>
    </w:rPr>
  </w:style>
  <w:style w:type="character" w:customStyle="1" w:styleId="WWCharLFO197LVL1">
    <w:name w:val="WW_CharLFO197LVL1"/>
    <w:qFormat/>
    <w:rPr>
      <w:b/>
      <w:bCs/>
      <w:i w:val="0"/>
      <w:iCs w:val="0"/>
      <w:sz w:val="32"/>
    </w:rPr>
  </w:style>
  <w:style w:type="character" w:customStyle="1" w:styleId="WWCharLFO198LVL1">
    <w:name w:val="WW_CharLFO198LVL1"/>
    <w:qFormat/>
    <w:rPr>
      <w:b/>
      <w:bCs/>
      <w:i w:val="0"/>
      <w:iCs w:val="0"/>
      <w:sz w:val="32"/>
    </w:rPr>
  </w:style>
  <w:style w:type="character" w:customStyle="1" w:styleId="WWCharLFO199LVL1">
    <w:name w:val="WW_CharLFO199LVL1"/>
    <w:qFormat/>
    <w:rPr>
      <w:b/>
      <w:bCs/>
      <w:i w:val="0"/>
      <w:iCs w:val="0"/>
      <w:sz w:val="32"/>
    </w:rPr>
  </w:style>
  <w:style w:type="character" w:customStyle="1" w:styleId="WWCharLFO200LVL1">
    <w:name w:val="WW_CharLFO200LVL1"/>
    <w:qFormat/>
    <w:rPr>
      <w:b/>
      <w:bCs/>
      <w:i w:val="0"/>
      <w:iCs w:val="0"/>
      <w:sz w:val="32"/>
    </w:rPr>
  </w:style>
  <w:style w:type="character" w:customStyle="1" w:styleId="WWCharLFO201LVL1">
    <w:name w:val="WW_CharLFO201LVL1"/>
    <w:qFormat/>
    <w:rPr>
      <w:b/>
      <w:bCs/>
      <w:i w:val="0"/>
      <w:iCs w:val="0"/>
      <w:sz w:val="32"/>
    </w:rPr>
  </w:style>
  <w:style w:type="character" w:customStyle="1" w:styleId="WWCharLFO202LVL1">
    <w:name w:val="WW_CharLFO202LVL1"/>
    <w:qFormat/>
    <w:rPr>
      <w:b/>
      <w:bCs/>
      <w:i w:val="0"/>
      <w:iCs w:val="0"/>
      <w:sz w:val="32"/>
    </w:rPr>
  </w:style>
  <w:style w:type="character" w:customStyle="1" w:styleId="WWCharLFO203LVL1">
    <w:name w:val="WW_CharLFO203LVL1"/>
    <w:qFormat/>
    <w:rPr>
      <w:b/>
      <w:bCs/>
      <w:i w:val="0"/>
      <w:iCs w:val="0"/>
      <w:sz w:val="32"/>
    </w:rPr>
  </w:style>
  <w:style w:type="character" w:customStyle="1" w:styleId="WWCharLFO204LVL1">
    <w:name w:val="WW_CharLFO204LVL1"/>
    <w:qFormat/>
    <w:rPr>
      <w:color w:val="0E2841"/>
    </w:rPr>
  </w:style>
  <w:style w:type="character" w:customStyle="1" w:styleId="WWCharLFO204LVL2">
    <w:name w:val="WW_CharLFO204LVL2"/>
    <w:qFormat/>
    <w:rPr>
      <w:sz w:val="24"/>
      <w:szCs w:val="24"/>
    </w:rPr>
  </w:style>
  <w:style w:type="character" w:customStyle="1" w:styleId="WWCharOUTLINELVL1">
    <w:name w:val="WW_CharOUTLINELVL1"/>
    <w:qFormat/>
    <w:rPr>
      <w:color w:val="0E2841"/>
    </w:rPr>
  </w:style>
  <w:style w:type="character" w:customStyle="1" w:styleId="WWCharOUTLINELVL2">
    <w:name w:val="WW_CharOUTLINELVL2"/>
    <w:qFormat/>
    <w:rPr>
      <w:sz w:val="24"/>
      <w:szCs w:val="24"/>
    </w:rPr>
  </w:style>
  <w:style w:type="character" w:customStyle="1" w:styleId="WWCharLFO224LVL1">
    <w:name w:val="WW_CharLFO224LVL1"/>
    <w:qFormat/>
    <w:rPr>
      <w:rFonts w:ascii="Calibri Light" w:hAnsi="Calibri Light" w:cs="Calibri Light"/>
      <w:sz w:val="20"/>
    </w:rPr>
  </w:style>
  <w:style w:type="character" w:customStyle="1" w:styleId="WWCharLFO224LVL2">
    <w:name w:val="WW_CharLFO224LVL2"/>
    <w:qFormat/>
    <w:rPr>
      <w:rFonts w:ascii="Times New Roman" w:hAnsi="Times New Roman" w:cs="Courier New"/>
      <w:sz w:val="20"/>
    </w:rPr>
  </w:style>
  <w:style w:type="character" w:customStyle="1" w:styleId="WWCharLFO224LVL3">
    <w:name w:val="WW_CharLFO224LVL3"/>
    <w:qFormat/>
    <w:rPr>
      <w:rFonts w:ascii="Times New Roman" w:hAnsi="Times New Roman" w:cs="Wingdings"/>
      <w:sz w:val="20"/>
    </w:rPr>
  </w:style>
  <w:style w:type="character" w:customStyle="1" w:styleId="WWCharLFO224LVL4">
    <w:name w:val="WW_CharLFO224LVL4"/>
    <w:qFormat/>
    <w:rPr>
      <w:rFonts w:ascii="Times New Roman" w:hAnsi="Times New Roman" w:cs="Wingdings"/>
      <w:sz w:val="20"/>
    </w:rPr>
  </w:style>
  <w:style w:type="character" w:customStyle="1" w:styleId="WWCharLFO224LVL5">
    <w:name w:val="WW_CharLFO224LVL5"/>
    <w:qFormat/>
    <w:rPr>
      <w:rFonts w:ascii="Times New Roman" w:hAnsi="Times New Roman" w:cs="Wingdings"/>
      <w:sz w:val="20"/>
    </w:rPr>
  </w:style>
  <w:style w:type="character" w:customStyle="1" w:styleId="WWCharLFO224LVL6">
    <w:name w:val="WW_CharLFO224LVL6"/>
    <w:qFormat/>
    <w:rPr>
      <w:rFonts w:ascii="Times New Roman" w:hAnsi="Times New Roman" w:cs="Wingdings"/>
      <w:sz w:val="20"/>
    </w:rPr>
  </w:style>
  <w:style w:type="character" w:customStyle="1" w:styleId="WWCharLFO224LVL7">
    <w:name w:val="WW_CharLFO224LVL7"/>
    <w:qFormat/>
    <w:rPr>
      <w:rFonts w:ascii="Times New Roman" w:hAnsi="Times New Roman" w:cs="Wingdings"/>
      <w:sz w:val="20"/>
    </w:rPr>
  </w:style>
  <w:style w:type="character" w:customStyle="1" w:styleId="WWCharLFO224LVL8">
    <w:name w:val="WW_CharLFO224LVL8"/>
    <w:qFormat/>
    <w:rPr>
      <w:rFonts w:ascii="Times New Roman" w:hAnsi="Times New Roman" w:cs="Wingdings"/>
      <w:sz w:val="20"/>
    </w:rPr>
  </w:style>
  <w:style w:type="character" w:customStyle="1" w:styleId="WWCharLFO224LVL9">
    <w:name w:val="WW_CharLFO224LVL9"/>
    <w:qFormat/>
    <w:rPr>
      <w:rFonts w:ascii="Times New Roman" w:hAnsi="Times New Roman" w:cs="Wingdings"/>
      <w:sz w:val="20"/>
    </w:rPr>
  </w:style>
  <w:style w:type="character" w:customStyle="1" w:styleId="WWCharLFO225LVL1">
    <w:name w:val="WW_CharLFO225LVL1"/>
    <w:qFormat/>
    <w:rPr>
      <w:rFonts w:ascii="Calibri Light" w:hAnsi="Calibri Light" w:cs="Calibri Light"/>
      <w:sz w:val="20"/>
    </w:rPr>
  </w:style>
  <w:style w:type="character" w:customStyle="1" w:styleId="WWCharLFO225LVL2">
    <w:name w:val="WW_CharLFO225LVL2"/>
    <w:qFormat/>
    <w:rPr>
      <w:rFonts w:ascii="Times New Roman" w:hAnsi="Times New Roman" w:cs="Courier New"/>
      <w:sz w:val="20"/>
    </w:rPr>
  </w:style>
  <w:style w:type="character" w:customStyle="1" w:styleId="WWCharLFO225LVL3">
    <w:name w:val="WW_CharLFO225LVL3"/>
    <w:qFormat/>
    <w:rPr>
      <w:rFonts w:ascii="Times New Roman" w:hAnsi="Times New Roman" w:cs="Wingdings"/>
      <w:sz w:val="20"/>
    </w:rPr>
  </w:style>
  <w:style w:type="character" w:customStyle="1" w:styleId="WWCharLFO225LVL4">
    <w:name w:val="WW_CharLFO225LVL4"/>
    <w:qFormat/>
    <w:rPr>
      <w:rFonts w:ascii="Times New Roman" w:hAnsi="Times New Roman" w:cs="Wingdings"/>
      <w:sz w:val="20"/>
    </w:rPr>
  </w:style>
  <w:style w:type="character" w:customStyle="1" w:styleId="WWCharLFO225LVL5">
    <w:name w:val="WW_CharLFO225LVL5"/>
    <w:qFormat/>
    <w:rPr>
      <w:rFonts w:ascii="Times New Roman" w:hAnsi="Times New Roman" w:cs="Wingdings"/>
      <w:sz w:val="20"/>
    </w:rPr>
  </w:style>
  <w:style w:type="character" w:customStyle="1" w:styleId="WWCharLFO225LVL6">
    <w:name w:val="WW_CharLFO225LVL6"/>
    <w:qFormat/>
    <w:rPr>
      <w:rFonts w:ascii="Times New Roman" w:hAnsi="Times New Roman" w:cs="Wingdings"/>
      <w:sz w:val="20"/>
    </w:rPr>
  </w:style>
  <w:style w:type="character" w:customStyle="1" w:styleId="WWCharLFO225LVL7">
    <w:name w:val="WW_CharLFO225LVL7"/>
    <w:qFormat/>
    <w:rPr>
      <w:rFonts w:ascii="Times New Roman" w:hAnsi="Times New Roman" w:cs="Wingdings"/>
      <w:sz w:val="20"/>
    </w:rPr>
  </w:style>
  <w:style w:type="character" w:customStyle="1" w:styleId="WWCharLFO225LVL8">
    <w:name w:val="WW_CharLFO225LVL8"/>
    <w:qFormat/>
    <w:rPr>
      <w:rFonts w:ascii="Times New Roman" w:hAnsi="Times New Roman" w:cs="Wingdings"/>
      <w:sz w:val="20"/>
    </w:rPr>
  </w:style>
  <w:style w:type="character" w:customStyle="1" w:styleId="WWCharLFO225LVL9">
    <w:name w:val="WW_CharLFO225LVL9"/>
    <w:qFormat/>
    <w:rPr>
      <w:rFonts w:ascii="Times New Roman" w:hAnsi="Times New Roman" w:cs="Wingdings"/>
      <w:sz w:val="20"/>
    </w:rPr>
  </w:style>
  <w:style w:type="character" w:customStyle="1" w:styleId="WWCharLFO227LVL1">
    <w:name w:val="WW_CharLFO227LVL1"/>
    <w:qFormat/>
    <w:rPr>
      <w:rFonts w:ascii="Wingdings" w:hAnsi="Wingdings"/>
    </w:rPr>
  </w:style>
  <w:style w:type="character" w:customStyle="1" w:styleId="WWCharLFO227LVL2">
    <w:name w:val="WW_CharLFO227LVL2"/>
    <w:qFormat/>
    <w:rPr>
      <w:rFonts w:ascii="Courier New" w:hAnsi="Courier New" w:cs="Courier New"/>
    </w:rPr>
  </w:style>
  <w:style w:type="character" w:customStyle="1" w:styleId="WWCharLFO227LVL3">
    <w:name w:val="WW_CharLFO227LVL3"/>
    <w:qFormat/>
    <w:rPr>
      <w:rFonts w:ascii="Wingdings" w:hAnsi="Wingdings"/>
    </w:rPr>
  </w:style>
  <w:style w:type="character" w:customStyle="1" w:styleId="WWCharLFO227LVL4">
    <w:name w:val="WW_CharLFO227LVL4"/>
    <w:qFormat/>
    <w:rPr>
      <w:rFonts w:ascii="Symbol" w:hAnsi="Symbol"/>
    </w:rPr>
  </w:style>
  <w:style w:type="character" w:customStyle="1" w:styleId="WWCharLFO227LVL5">
    <w:name w:val="WW_CharLFO227LVL5"/>
    <w:qFormat/>
    <w:rPr>
      <w:rFonts w:ascii="Courier New" w:hAnsi="Courier New" w:cs="Courier New"/>
    </w:rPr>
  </w:style>
  <w:style w:type="character" w:customStyle="1" w:styleId="WWCharLFO227LVL6">
    <w:name w:val="WW_CharLFO227LVL6"/>
    <w:qFormat/>
    <w:rPr>
      <w:rFonts w:ascii="Wingdings" w:hAnsi="Wingdings"/>
    </w:rPr>
  </w:style>
  <w:style w:type="character" w:customStyle="1" w:styleId="WWCharLFO227LVL7">
    <w:name w:val="WW_CharLFO227LVL7"/>
    <w:qFormat/>
    <w:rPr>
      <w:rFonts w:ascii="Symbol" w:hAnsi="Symbol"/>
    </w:rPr>
  </w:style>
  <w:style w:type="character" w:customStyle="1" w:styleId="WWCharLFO227LVL8">
    <w:name w:val="WW_CharLFO227LVL8"/>
    <w:qFormat/>
    <w:rPr>
      <w:rFonts w:ascii="Courier New" w:hAnsi="Courier New" w:cs="Courier New"/>
    </w:rPr>
  </w:style>
  <w:style w:type="character" w:customStyle="1" w:styleId="WWCharLFO227LVL9">
    <w:name w:val="WW_CharLFO227LVL9"/>
    <w:qFormat/>
    <w:rPr>
      <w:rFonts w:ascii="Wingdings" w:hAnsi="Wingdings"/>
    </w:rPr>
  </w:style>
  <w:style w:type="character" w:customStyle="1" w:styleId="WWCharLFO232LVL2">
    <w:name w:val="WW_CharLFO232LVL2"/>
    <w:qFormat/>
    <w:rPr>
      <w:rFonts w:eastAsia="Times New Roman"/>
      <w:b/>
      <w:color w:val="1F1F1F"/>
    </w:rPr>
  </w:style>
  <w:style w:type="character" w:customStyle="1" w:styleId="WWCharLFO232LVL3">
    <w:name w:val="WW_CharLFO232LVL3"/>
    <w:qFormat/>
    <w:rPr>
      <w:rFonts w:ascii="Times New Roman" w:hAnsi="Times New Roman" w:cs="Calibri Light"/>
      <w:b/>
      <w:bCs/>
      <w:sz w:val="24"/>
      <w:szCs w:val="24"/>
    </w:rPr>
  </w:style>
  <w:style w:type="character" w:customStyle="1" w:styleId="WWCharLFO236LVL2">
    <w:name w:val="WW_CharLFO236LVL2"/>
    <w:qFormat/>
    <w:rPr>
      <w:rFonts w:eastAsia="Times New Roman"/>
      <w:b/>
      <w:color w:val="1F1F1F"/>
    </w:rPr>
  </w:style>
  <w:style w:type="character" w:customStyle="1" w:styleId="WWCharLFO236LVL3">
    <w:name w:val="WW_CharLFO236LVL3"/>
    <w:qFormat/>
    <w:rPr>
      <w:rFonts w:ascii="Times New Roman" w:hAnsi="Times New Roman" w:cs="Calibri Light"/>
      <w:b/>
      <w:bCs/>
      <w:sz w:val="24"/>
      <w:szCs w:val="24"/>
    </w:rPr>
  </w:style>
  <w:style w:type="character" w:customStyle="1" w:styleId="WWCharLFO242LVL1">
    <w:name w:val="WW_CharLFO242LVL1"/>
    <w:qFormat/>
    <w:rPr>
      <w:b/>
      <w:bCs/>
      <w:color w:val="0F9ED5"/>
      <w:sz w:val="24"/>
      <w:szCs w:val="22"/>
    </w:rPr>
  </w:style>
  <w:style w:type="character" w:customStyle="1" w:styleId="WWCharLFO243LVL1">
    <w:name w:val="WW_CharLFO243LVL1"/>
    <w:qFormat/>
    <w:rPr>
      <w:b/>
      <w:bCs/>
    </w:rPr>
  </w:style>
  <w:style w:type="character" w:customStyle="1" w:styleId="WWCharLFO248LVL1">
    <w:name w:val="WW_CharLFO248LVL1"/>
    <w:qFormat/>
    <w:rPr>
      <w:rFonts w:ascii="Wingdings" w:hAnsi="Wingdings"/>
      <w:sz w:val="20"/>
    </w:rPr>
  </w:style>
  <w:style w:type="character" w:customStyle="1" w:styleId="WWCharLFO248LVL2">
    <w:name w:val="WW_CharLFO248LVL2"/>
    <w:qFormat/>
    <w:rPr>
      <w:rFonts w:ascii="Times New Roman" w:hAnsi="Times New Roman" w:cs="Courier New"/>
      <w:sz w:val="20"/>
    </w:rPr>
  </w:style>
  <w:style w:type="character" w:customStyle="1" w:styleId="WWCharLFO248LVL3">
    <w:name w:val="WW_CharLFO248LVL3"/>
    <w:qFormat/>
    <w:rPr>
      <w:rFonts w:ascii="Times New Roman" w:hAnsi="Times New Roman" w:cs="Wingdings"/>
      <w:sz w:val="20"/>
    </w:rPr>
  </w:style>
  <w:style w:type="character" w:customStyle="1" w:styleId="WWCharLFO248LVL4">
    <w:name w:val="WW_CharLFO248LVL4"/>
    <w:qFormat/>
    <w:rPr>
      <w:rFonts w:ascii="Times New Roman" w:hAnsi="Times New Roman" w:cs="Wingdings"/>
      <w:sz w:val="20"/>
    </w:rPr>
  </w:style>
  <w:style w:type="character" w:customStyle="1" w:styleId="WWCharLFO248LVL5">
    <w:name w:val="WW_CharLFO248LVL5"/>
    <w:qFormat/>
    <w:rPr>
      <w:rFonts w:ascii="Times New Roman" w:hAnsi="Times New Roman" w:cs="Wingdings"/>
      <w:sz w:val="20"/>
    </w:rPr>
  </w:style>
  <w:style w:type="character" w:customStyle="1" w:styleId="WWCharLFO248LVL6">
    <w:name w:val="WW_CharLFO248LVL6"/>
    <w:qFormat/>
    <w:rPr>
      <w:rFonts w:ascii="Times New Roman" w:hAnsi="Times New Roman" w:cs="Wingdings"/>
      <w:sz w:val="20"/>
    </w:rPr>
  </w:style>
  <w:style w:type="character" w:customStyle="1" w:styleId="WWCharLFO248LVL7">
    <w:name w:val="WW_CharLFO248LVL7"/>
    <w:qFormat/>
    <w:rPr>
      <w:rFonts w:ascii="Times New Roman" w:hAnsi="Times New Roman" w:cs="Wingdings"/>
      <w:sz w:val="20"/>
    </w:rPr>
  </w:style>
  <w:style w:type="character" w:customStyle="1" w:styleId="WWCharLFO248LVL8">
    <w:name w:val="WW_CharLFO248LVL8"/>
    <w:qFormat/>
    <w:rPr>
      <w:rFonts w:ascii="Times New Roman" w:hAnsi="Times New Roman" w:cs="Wingdings"/>
      <w:sz w:val="20"/>
    </w:rPr>
  </w:style>
  <w:style w:type="character" w:customStyle="1" w:styleId="WWCharLFO248LVL9">
    <w:name w:val="WW_CharLFO248LVL9"/>
    <w:qFormat/>
    <w:rPr>
      <w:rFonts w:ascii="Times New Roman" w:hAnsi="Times New Roman" w:cs="Wingdings"/>
      <w:sz w:val="20"/>
    </w:rPr>
  </w:style>
  <w:style w:type="character" w:customStyle="1" w:styleId="WWCharLFO250LVL1">
    <w:name w:val="WW_CharLFO250LVL1"/>
    <w:qFormat/>
    <w:rPr>
      <w:rFonts w:ascii="Wingdings" w:hAnsi="Wingdings"/>
    </w:rPr>
  </w:style>
  <w:style w:type="character" w:customStyle="1" w:styleId="WWCharLFO250LVL2">
    <w:name w:val="WW_CharLFO250LVL2"/>
    <w:qFormat/>
    <w:rPr>
      <w:rFonts w:ascii="Times New Roman" w:hAnsi="Times New Roman" w:cs="Courier New"/>
    </w:rPr>
  </w:style>
  <w:style w:type="character" w:customStyle="1" w:styleId="WWCharLFO250LVL3">
    <w:name w:val="WW_CharLFO250LVL3"/>
    <w:qFormat/>
    <w:rPr>
      <w:rFonts w:ascii="Times New Roman" w:hAnsi="Times New Roman" w:cs="Wingdings"/>
    </w:rPr>
  </w:style>
  <w:style w:type="character" w:customStyle="1" w:styleId="WWCharLFO250LVL4">
    <w:name w:val="WW_CharLFO250LVL4"/>
    <w:qFormat/>
    <w:rPr>
      <w:rFonts w:ascii="Times New Roman" w:hAnsi="Times New Roman" w:cs="Symbol"/>
    </w:rPr>
  </w:style>
  <w:style w:type="character" w:customStyle="1" w:styleId="WWCharLFO250LVL5">
    <w:name w:val="WW_CharLFO250LVL5"/>
    <w:qFormat/>
    <w:rPr>
      <w:rFonts w:ascii="Times New Roman" w:hAnsi="Times New Roman" w:cs="Courier New"/>
    </w:rPr>
  </w:style>
  <w:style w:type="character" w:customStyle="1" w:styleId="WWCharLFO250LVL6">
    <w:name w:val="WW_CharLFO250LVL6"/>
    <w:qFormat/>
    <w:rPr>
      <w:rFonts w:ascii="Times New Roman" w:hAnsi="Times New Roman" w:cs="Wingdings"/>
    </w:rPr>
  </w:style>
  <w:style w:type="character" w:customStyle="1" w:styleId="WWCharLFO250LVL7">
    <w:name w:val="WW_CharLFO250LVL7"/>
    <w:qFormat/>
    <w:rPr>
      <w:rFonts w:ascii="Times New Roman" w:hAnsi="Times New Roman" w:cs="Symbol"/>
    </w:rPr>
  </w:style>
  <w:style w:type="character" w:customStyle="1" w:styleId="WWCharLFO250LVL8">
    <w:name w:val="WW_CharLFO250LVL8"/>
    <w:qFormat/>
    <w:rPr>
      <w:rFonts w:ascii="Times New Roman" w:hAnsi="Times New Roman" w:cs="Courier New"/>
    </w:rPr>
  </w:style>
  <w:style w:type="character" w:customStyle="1" w:styleId="WWCharLFO250LVL9">
    <w:name w:val="WW_CharLFO250LVL9"/>
    <w:qFormat/>
    <w:rPr>
      <w:rFonts w:ascii="Times New Roman" w:hAnsi="Times New Roman" w:cs="Wingdings"/>
    </w:rPr>
  </w:style>
  <w:style w:type="character" w:customStyle="1" w:styleId="WWCharLFO254LVL1">
    <w:name w:val="WW_CharLFO254LVL1"/>
    <w:qFormat/>
    <w:rPr>
      <w:rFonts w:ascii="Wingdings" w:hAnsi="Wingdings"/>
    </w:rPr>
  </w:style>
  <w:style w:type="character" w:customStyle="1" w:styleId="WWCharLFO254LVL2">
    <w:name w:val="WW_CharLFO254LVL2"/>
    <w:qFormat/>
    <w:rPr>
      <w:rFonts w:ascii="Courier New" w:hAnsi="Courier New" w:cs="Courier New"/>
    </w:rPr>
  </w:style>
  <w:style w:type="character" w:customStyle="1" w:styleId="WWCharLFO254LVL3">
    <w:name w:val="WW_CharLFO254LVL3"/>
    <w:qFormat/>
    <w:rPr>
      <w:rFonts w:ascii="Wingdings" w:hAnsi="Wingdings"/>
    </w:rPr>
  </w:style>
  <w:style w:type="character" w:customStyle="1" w:styleId="WWCharLFO254LVL4">
    <w:name w:val="WW_CharLFO254LVL4"/>
    <w:qFormat/>
    <w:rPr>
      <w:rFonts w:ascii="Symbol" w:hAnsi="Symbol"/>
    </w:rPr>
  </w:style>
  <w:style w:type="character" w:customStyle="1" w:styleId="WWCharLFO254LVL5">
    <w:name w:val="WW_CharLFO254LVL5"/>
    <w:qFormat/>
    <w:rPr>
      <w:rFonts w:ascii="Courier New" w:hAnsi="Courier New" w:cs="Courier New"/>
    </w:rPr>
  </w:style>
  <w:style w:type="character" w:customStyle="1" w:styleId="WWCharLFO254LVL6">
    <w:name w:val="WW_CharLFO254LVL6"/>
    <w:qFormat/>
    <w:rPr>
      <w:rFonts w:ascii="Wingdings" w:hAnsi="Wingdings"/>
    </w:rPr>
  </w:style>
  <w:style w:type="character" w:customStyle="1" w:styleId="WWCharLFO254LVL7">
    <w:name w:val="WW_CharLFO254LVL7"/>
    <w:qFormat/>
    <w:rPr>
      <w:rFonts w:ascii="Symbol" w:hAnsi="Symbol"/>
    </w:rPr>
  </w:style>
  <w:style w:type="character" w:customStyle="1" w:styleId="WWCharLFO254LVL8">
    <w:name w:val="WW_CharLFO254LVL8"/>
    <w:qFormat/>
    <w:rPr>
      <w:rFonts w:ascii="Courier New" w:hAnsi="Courier New" w:cs="Courier New"/>
    </w:rPr>
  </w:style>
  <w:style w:type="character" w:customStyle="1" w:styleId="WWCharLFO254LVL9">
    <w:name w:val="WW_CharLFO254LVL9"/>
    <w:qFormat/>
    <w:rPr>
      <w:rFonts w:ascii="Wingdings" w:hAnsi="Wingdings"/>
    </w:rPr>
  </w:style>
  <w:style w:type="character" w:customStyle="1" w:styleId="WWCharLFO256LVL1">
    <w:name w:val="WW_CharLFO256LVL1"/>
    <w:qFormat/>
    <w:rPr>
      <w:b/>
      <w:bCs/>
    </w:rPr>
  </w:style>
  <w:style w:type="character" w:customStyle="1" w:styleId="WWCharLFO256LVL2">
    <w:name w:val="WW_CharLFO256LVL2"/>
    <w:qFormat/>
    <w:rPr>
      <w:b/>
      <w:i w:val="0"/>
      <w:color w:val="5B9BD5"/>
    </w:rPr>
  </w:style>
  <w:style w:type="character" w:customStyle="1" w:styleId="WWCharLFO256LVL3">
    <w:name w:val="WW_CharLFO256LVL3"/>
    <w:qFormat/>
    <w:rPr>
      <w:b/>
      <w:i/>
    </w:rPr>
  </w:style>
  <w:style w:type="character" w:customStyle="1" w:styleId="WWCharLFO256LVL4">
    <w:name w:val="WW_CharLFO256LVL4"/>
    <w:qFormat/>
    <w:rPr>
      <w:b/>
      <w:i/>
    </w:rPr>
  </w:style>
  <w:style w:type="character" w:customStyle="1" w:styleId="WWCharLFO256LVL5">
    <w:name w:val="WW_CharLFO256LVL5"/>
    <w:qFormat/>
    <w:rPr>
      <w:b/>
      <w:i/>
    </w:rPr>
  </w:style>
  <w:style w:type="character" w:customStyle="1" w:styleId="WWCharLFO256LVL6">
    <w:name w:val="WW_CharLFO256LVL6"/>
    <w:qFormat/>
    <w:rPr>
      <w:b/>
      <w:i/>
    </w:rPr>
  </w:style>
  <w:style w:type="character" w:customStyle="1" w:styleId="WWCharLFO256LVL7">
    <w:name w:val="WW_CharLFO256LVL7"/>
    <w:qFormat/>
    <w:rPr>
      <w:b/>
      <w:i/>
    </w:rPr>
  </w:style>
  <w:style w:type="character" w:customStyle="1" w:styleId="WWCharLFO256LVL8">
    <w:name w:val="WW_CharLFO256LVL8"/>
    <w:qFormat/>
    <w:rPr>
      <w:b/>
      <w:i/>
    </w:rPr>
  </w:style>
  <w:style w:type="character" w:customStyle="1" w:styleId="WWCharLFO256LVL9">
    <w:name w:val="WW_CharLFO256LVL9"/>
    <w:qFormat/>
    <w:rPr>
      <w:b/>
      <w:i/>
    </w:rPr>
  </w:style>
  <w:style w:type="character" w:customStyle="1" w:styleId="WWCharLFO266LVL1">
    <w:name w:val="WW_CharLFO266LVL1"/>
    <w:qFormat/>
    <w:rPr>
      <w:b/>
      <w:bCs/>
    </w:rPr>
  </w:style>
  <w:style w:type="character" w:customStyle="1" w:styleId="WWCharLFO266LVL2">
    <w:name w:val="WW_CharLFO266LVL2"/>
    <w:qFormat/>
    <w:rPr>
      <w:rFonts w:ascii="Times New Roman" w:hAnsi="Times New Roman" w:cs="Calibri"/>
    </w:rPr>
  </w:style>
  <w:style w:type="character" w:customStyle="1" w:styleId="WWCharLFO282LVL1">
    <w:name w:val="WW_CharLFO282LVL1"/>
    <w:qFormat/>
    <w:rPr>
      <w:rFonts w:ascii="Wingdings" w:hAnsi="Wingdings"/>
    </w:rPr>
  </w:style>
  <w:style w:type="character" w:customStyle="1" w:styleId="WWCharLFO282LVL2">
    <w:name w:val="WW_CharLFO282LVL2"/>
    <w:qFormat/>
    <w:rPr>
      <w:rFonts w:ascii="Times New Roman" w:hAnsi="Times New Roman" w:cs="Courier New"/>
    </w:rPr>
  </w:style>
  <w:style w:type="character" w:customStyle="1" w:styleId="WWCharLFO282LVL3">
    <w:name w:val="WW_CharLFO282LVL3"/>
    <w:qFormat/>
    <w:rPr>
      <w:rFonts w:ascii="Times New Roman" w:hAnsi="Times New Roman" w:cs="Wingdings"/>
    </w:rPr>
  </w:style>
  <w:style w:type="character" w:customStyle="1" w:styleId="WWCharLFO282LVL4">
    <w:name w:val="WW_CharLFO282LVL4"/>
    <w:qFormat/>
    <w:rPr>
      <w:rFonts w:ascii="Times New Roman" w:hAnsi="Times New Roman" w:cs="Symbol"/>
    </w:rPr>
  </w:style>
  <w:style w:type="character" w:customStyle="1" w:styleId="WWCharLFO282LVL5">
    <w:name w:val="WW_CharLFO282LVL5"/>
    <w:qFormat/>
    <w:rPr>
      <w:rFonts w:ascii="Times New Roman" w:hAnsi="Times New Roman" w:cs="Courier New"/>
    </w:rPr>
  </w:style>
  <w:style w:type="character" w:customStyle="1" w:styleId="WWCharLFO282LVL6">
    <w:name w:val="WW_CharLFO282LVL6"/>
    <w:qFormat/>
    <w:rPr>
      <w:rFonts w:ascii="Times New Roman" w:hAnsi="Times New Roman" w:cs="Wingdings"/>
    </w:rPr>
  </w:style>
  <w:style w:type="character" w:customStyle="1" w:styleId="WWCharLFO282LVL7">
    <w:name w:val="WW_CharLFO282LVL7"/>
    <w:qFormat/>
    <w:rPr>
      <w:rFonts w:ascii="Times New Roman" w:hAnsi="Times New Roman" w:cs="Symbol"/>
    </w:rPr>
  </w:style>
  <w:style w:type="character" w:customStyle="1" w:styleId="WWCharLFO282LVL8">
    <w:name w:val="WW_CharLFO282LVL8"/>
    <w:qFormat/>
    <w:rPr>
      <w:rFonts w:ascii="Times New Roman" w:hAnsi="Times New Roman" w:cs="Courier New"/>
    </w:rPr>
  </w:style>
  <w:style w:type="character" w:customStyle="1" w:styleId="WWCharLFO282LVL9">
    <w:name w:val="WW_CharLFO282LVL9"/>
    <w:qFormat/>
    <w:rPr>
      <w:rFonts w:ascii="Times New Roman" w:hAnsi="Times New Roman" w:cs="Wingdings"/>
    </w:rPr>
  </w:style>
  <w:style w:type="character" w:customStyle="1" w:styleId="WWCharLFO284LVL1">
    <w:name w:val="WW_CharLFO284LVL1"/>
    <w:qFormat/>
    <w:rPr>
      <w:rFonts w:ascii="Wingdings" w:hAnsi="Wingdings"/>
    </w:rPr>
  </w:style>
  <w:style w:type="character" w:customStyle="1" w:styleId="WWCharLFO284LVL2">
    <w:name w:val="WW_CharLFO284LVL2"/>
    <w:qFormat/>
    <w:rPr>
      <w:rFonts w:ascii="Times New Roman" w:hAnsi="Times New Roman" w:cs="Courier New"/>
    </w:rPr>
  </w:style>
  <w:style w:type="character" w:customStyle="1" w:styleId="WWCharLFO284LVL3">
    <w:name w:val="WW_CharLFO284LVL3"/>
    <w:qFormat/>
    <w:rPr>
      <w:rFonts w:ascii="Times New Roman" w:hAnsi="Times New Roman" w:cs="Wingdings"/>
    </w:rPr>
  </w:style>
  <w:style w:type="character" w:customStyle="1" w:styleId="WWCharLFO284LVL4">
    <w:name w:val="WW_CharLFO284LVL4"/>
    <w:qFormat/>
    <w:rPr>
      <w:rFonts w:ascii="Times New Roman" w:hAnsi="Times New Roman" w:cs="Symbol"/>
    </w:rPr>
  </w:style>
  <w:style w:type="character" w:customStyle="1" w:styleId="WWCharLFO284LVL5">
    <w:name w:val="WW_CharLFO284LVL5"/>
    <w:qFormat/>
    <w:rPr>
      <w:rFonts w:ascii="Times New Roman" w:hAnsi="Times New Roman" w:cs="Courier New"/>
    </w:rPr>
  </w:style>
  <w:style w:type="character" w:customStyle="1" w:styleId="WWCharLFO284LVL6">
    <w:name w:val="WW_CharLFO284LVL6"/>
    <w:qFormat/>
    <w:rPr>
      <w:rFonts w:ascii="Times New Roman" w:hAnsi="Times New Roman" w:cs="Wingdings"/>
    </w:rPr>
  </w:style>
  <w:style w:type="character" w:customStyle="1" w:styleId="WWCharLFO284LVL7">
    <w:name w:val="WW_CharLFO284LVL7"/>
    <w:qFormat/>
    <w:rPr>
      <w:rFonts w:ascii="Times New Roman" w:hAnsi="Times New Roman" w:cs="Symbol"/>
    </w:rPr>
  </w:style>
  <w:style w:type="character" w:customStyle="1" w:styleId="WWCharLFO284LVL8">
    <w:name w:val="WW_CharLFO284LVL8"/>
    <w:qFormat/>
    <w:rPr>
      <w:rFonts w:ascii="Times New Roman" w:hAnsi="Times New Roman" w:cs="Courier New"/>
    </w:rPr>
  </w:style>
  <w:style w:type="character" w:customStyle="1" w:styleId="WWCharLFO284LVL9">
    <w:name w:val="WW_CharLFO284LVL9"/>
    <w:qFormat/>
    <w:rPr>
      <w:rFonts w:ascii="Times New Roman" w:hAnsi="Times New Roman" w:cs="Wingdings"/>
    </w:rPr>
  </w:style>
  <w:style w:type="character" w:customStyle="1" w:styleId="WWCharLFO286LVL1">
    <w:name w:val="WW_CharLFO286LVL1"/>
    <w:qFormat/>
    <w:rPr>
      <w:rFonts w:ascii="Wingdings" w:hAnsi="Wingdings"/>
      <w:sz w:val="24"/>
      <w:szCs w:val="24"/>
    </w:rPr>
  </w:style>
  <w:style w:type="character" w:customStyle="1" w:styleId="WWCharLFO286LVL2">
    <w:name w:val="WW_CharLFO286LVL2"/>
    <w:qFormat/>
    <w:rPr>
      <w:rFonts w:ascii="Times New Roman" w:hAnsi="Times New Roman" w:cs="Courier New"/>
    </w:rPr>
  </w:style>
  <w:style w:type="character" w:customStyle="1" w:styleId="WWCharLFO286LVL3">
    <w:name w:val="WW_CharLFO286LVL3"/>
    <w:qFormat/>
    <w:rPr>
      <w:rFonts w:ascii="Times New Roman" w:hAnsi="Times New Roman" w:cs="Wingdings"/>
    </w:rPr>
  </w:style>
  <w:style w:type="character" w:customStyle="1" w:styleId="WWCharLFO286LVL4">
    <w:name w:val="WW_CharLFO286LVL4"/>
    <w:qFormat/>
    <w:rPr>
      <w:rFonts w:ascii="Times New Roman" w:hAnsi="Times New Roman" w:cs="Symbol"/>
    </w:rPr>
  </w:style>
  <w:style w:type="character" w:customStyle="1" w:styleId="WWCharLFO286LVL5">
    <w:name w:val="WW_CharLFO286LVL5"/>
    <w:qFormat/>
    <w:rPr>
      <w:rFonts w:ascii="Times New Roman" w:hAnsi="Times New Roman" w:cs="Courier New"/>
    </w:rPr>
  </w:style>
  <w:style w:type="character" w:customStyle="1" w:styleId="WWCharLFO286LVL6">
    <w:name w:val="WW_CharLFO286LVL6"/>
    <w:qFormat/>
    <w:rPr>
      <w:rFonts w:ascii="Times New Roman" w:hAnsi="Times New Roman" w:cs="Wingdings"/>
    </w:rPr>
  </w:style>
  <w:style w:type="character" w:customStyle="1" w:styleId="WWCharLFO286LVL7">
    <w:name w:val="WW_CharLFO286LVL7"/>
    <w:qFormat/>
    <w:rPr>
      <w:rFonts w:ascii="Times New Roman" w:hAnsi="Times New Roman" w:cs="Symbol"/>
    </w:rPr>
  </w:style>
  <w:style w:type="character" w:customStyle="1" w:styleId="WWCharLFO286LVL8">
    <w:name w:val="WW_CharLFO286LVL8"/>
    <w:qFormat/>
    <w:rPr>
      <w:rFonts w:ascii="Times New Roman" w:hAnsi="Times New Roman" w:cs="Courier New"/>
    </w:rPr>
  </w:style>
  <w:style w:type="character" w:customStyle="1" w:styleId="WWCharLFO286LVL9">
    <w:name w:val="WW_CharLFO286LVL9"/>
    <w:qFormat/>
    <w:rPr>
      <w:rFonts w:ascii="Times New Roman" w:hAnsi="Times New Roman" w:cs="Wingdings"/>
    </w:rPr>
  </w:style>
  <w:style w:type="character" w:customStyle="1" w:styleId="WWCharLFO287LVL2">
    <w:name w:val="WW_CharLFO287LVL2"/>
    <w:qFormat/>
    <w:rPr>
      <w:rFonts w:ascii="Calibri Light" w:hAnsi="Calibri Light" w:cs="Calibri Light"/>
    </w:rPr>
  </w:style>
  <w:style w:type="character" w:customStyle="1" w:styleId="WWCharLFO304LVL1">
    <w:name w:val="WW_CharLFO304LVL1"/>
    <w:qFormat/>
    <w:rPr>
      <w:b/>
      <w:bCs/>
    </w:rPr>
  </w:style>
  <w:style w:type="character" w:customStyle="1" w:styleId="WWCharLFO304LVL2">
    <w:name w:val="WW_CharLFO304LVL2"/>
    <w:qFormat/>
    <w:rPr>
      <w:rFonts w:ascii="Times New Roman" w:hAnsi="Times New Roman" w:cs="Calibri"/>
    </w:rPr>
  </w:style>
  <w:style w:type="character" w:customStyle="1" w:styleId="WWCharLFO305LVL1">
    <w:name w:val="WW_CharLFO305LVL1"/>
    <w:qFormat/>
    <w:rPr>
      <w:b/>
      <w:bCs/>
    </w:rPr>
  </w:style>
  <w:style w:type="character" w:customStyle="1" w:styleId="WWCharLFO305LVL2">
    <w:name w:val="WW_CharLFO305LVL2"/>
    <w:qFormat/>
    <w:rPr>
      <w:rFonts w:ascii="Times New Roman" w:hAnsi="Times New Roman" w:cs="Calibri"/>
    </w:rPr>
  </w:style>
  <w:style w:type="character" w:customStyle="1" w:styleId="WWCharLFO319LVL1">
    <w:name w:val="WW_CharLFO319LVL1"/>
    <w:qFormat/>
    <w:rPr>
      <w:rFonts w:ascii="Wingdings" w:hAnsi="Wingdings"/>
    </w:rPr>
  </w:style>
  <w:style w:type="character" w:customStyle="1" w:styleId="WWCharLFO319LVL2">
    <w:name w:val="WW_CharLFO319LVL2"/>
    <w:qFormat/>
    <w:rPr>
      <w:rFonts w:ascii="Times New Roman" w:hAnsi="Times New Roman" w:cs="Courier New"/>
    </w:rPr>
  </w:style>
  <w:style w:type="character" w:customStyle="1" w:styleId="WWCharLFO319LVL3">
    <w:name w:val="WW_CharLFO319LVL3"/>
    <w:qFormat/>
    <w:rPr>
      <w:rFonts w:ascii="Times New Roman" w:hAnsi="Times New Roman" w:cs="Wingdings"/>
    </w:rPr>
  </w:style>
  <w:style w:type="character" w:customStyle="1" w:styleId="WWCharLFO319LVL4">
    <w:name w:val="WW_CharLFO319LVL4"/>
    <w:qFormat/>
    <w:rPr>
      <w:rFonts w:ascii="Times New Roman" w:hAnsi="Times New Roman" w:cs="Symbol"/>
    </w:rPr>
  </w:style>
  <w:style w:type="character" w:customStyle="1" w:styleId="WWCharLFO319LVL5">
    <w:name w:val="WW_CharLFO319LVL5"/>
    <w:qFormat/>
    <w:rPr>
      <w:rFonts w:ascii="Times New Roman" w:hAnsi="Times New Roman" w:cs="Courier New"/>
    </w:rPr>
  </w:style>
  <w:style w:type="character" w:customStyle="1" w:styleId="WWCharLFO319LVL6">
    <w:name w:val="WW_CharLFO319LVL6"/>
    <w:qFormat/>
    <w:rPr>
      <w:rFonts w:ascii="Times New Roman" w:hAnsi="Times New Roman" w:cs="Wingdings"/>
    </w:rPr>
  </w:style>
  <w:style w:type="character" w:customStyle="1" w:styleId="WWCharLFO319LVL7">
    <w:name w:val="WW_CharLFO319LVL7"/>
    <w:qFormat/>
    <w:rPr>
      <w:rFonts w:ascii="Times New Roman" w:hAnsi="Times New Roman" w:cs="Symbol"/>
    </w:rPr>
  </w:style>
  <w:style w:type="character" w:customStyle="1" w:styleId="WWCharLFO319LVL8">
    <w:name w:val="WW_CharLFO319LVL8"/>
    <w:qFormat/>
    <w:rPr>
      <w:rFonts w:ascii="Times New Roman" w:hAnsi="Times New Roman" w:cs="Courier New"/>
    </w:rPr>
  </w:style>
  <w:style w:type="character" w:customStyle="1" w:styleId="WWCharLFO319LVL9">
    <w:name w:val="WW_CharLFO319LVL9"/>
    <w:qFormat/>
    <w:rPr>
      <w:rFonts w:ascii="Times New Roman" w:hAnsi="Times New Roman" w:cs="Wingdings"/>
    </w:rPr>
  </w:style>
  <w:style w:type="character" w:customStyle="1" w:styleId="WWCharLFO340LVL1">
    <w:name w:val="WW_CharLFO340LVL1"/>
    <w:qFormat/>
    <w:rPr>
      <w:rFonts w:ascii="Wingdings" w:hAnsi="Wingdings"/>
    </w:rPr>
  </w:style>
  <w:style w:type="character" w:customStyle="1" w:styleId="WWCharLFO340LVL2">
    <w:name w:val="WW_CharLFO340LVL2"/>
    <w:qFormat/>
    <w:rPr>
      <w:rFonts w:ascii="Times New Roman" w:hAnsi="Times New Roman" w:cs="Courier New"/>
    </w:rPr>
  </w:style>
  <w:style w:type="character" w:customStyle="1" w:styleId="WWCharLFO340LVL3">
    <w:name w:val="WW_CharLFO340LVL3"/>
    <w:qFormat/>
    <w:rPr>
      <w:rFonts w:ascii="Times New Roman" w:hAnsi="Times New Roman" w:cs="Wingdings"/>
    </w:rPr>
  </w:style>
  <w:style w:type="character" w:customStyle="1" w:styleId="WWCharLFO340LVL4">
    <w:name w:val="WW_CharLFO340LVL4"/>
    <w:qFormat/>
    <w:rPr>
      <w:rFonts w:ascii="Times New Roman" w:hAnsi="Times New Roman" w:cs="Symbol"/>
    </w:rPr>
  </w:style>
  <w:style w:type="character" w:customStyle="1" w:styleId="WWCharLFO340LVL5">
    <w:name w:val="WW_CharLFO340LVL5"/>
    <w:qFormat/>
    <w:rPr>
      <w:rFonts w:ascii="Times New Roman" w:hAnsi="Times New Roman" w:cs="Courier New"/>
    </w:rPr>
  </w:style>
  <w:style w:type="character" w:customStyle="1" w:styleId="WWCharLFO340LVL6">
    <w:name w:val="WW_CharLFO340LVL6"/>
    <w:qFormat/>
    <w:rPr>
      <w:rFonts w:ascii="Times New Roman" w:hAnsi="Times New Roman" w:cs="Wingdings"/>
    </w:rPr>
  </w:style>
  <w:style w:type="character" w:customStyle="1" w:styleId="WWCharLFO340LVL7">
    <w:name w:val="WW_CharLFO340LVL7"/>
    <w:qFormat/>
    <w:rPr>
      <w:rFonts w:ascii="Times New Roman" w:hAnsi="Times New Roman" w:cs="Symbol"/>
    </w:rPr>
  </w:style>
  <w:style w:type="character" w:customStyle="1" w:styleId="WWCharLFO340LVL8">
    <w:name w:val="WW_CharLFO340LVL8"/>
    <w:qFormat/>
    <w:rPr>
      <w:rFonts w:ascii="Times New Roman" w:hAnsi="Times New Roman" w:cs="Courier New"/>
    </w:rPr>
  </w:style>
  <w:style w:type="character" w:customStyle="1" w:styleId="WWCharLFO340LVL9">
    <w:name w:val="WW_CharLFO340LVL9"/>
    <w:qFormat/>
    <w:rPr>
      <w:rFonts w:ascii="Times New Roman" w:hAnsi="Times New Roman" w:cs="Wingdings"/>
    </w:rPr>
  </w:style>
  <w:style w:type="character" w:customStyle="1" w:styleId="WWCharLFO346LVL1">
    <w:name w:val="WW_CharLFO346LVL1"/>
    <w:qFormat/>
    <w:rPr>
      <w:rFonts w:ascii="Wingdings" w:hAnsi="Wingdings"/>
    </w:rPr>
  </w:style>
  <w:style w:type="character" w:customStyle="1" w:styleId="WWCharLFO346LVL2">
    <w:name w:val="WW_CharLFO346LVL2"/>
    <w:qFormat/>
    <w:rPr>
      <w:rFonts w:ascii="Times New Roman" w:hAnsi="Times New Roman" w:cs="Courier New"/>
    </w:rPr>
  </w:style>
  <w:style w:type="character" w:customStyle="1" w:styleId="WWCharLFO346LVL3">
    <w:name w:val="WW_CharLFO346LVL3"/>
    <w:qFormat/>
    <w:rPr>
      <w:rFonts w:ascii="Times New Roman" w:hAnsi="Times New Roman" w:cs="Wingdings"/>
    </w:rPr>
  </w:style>
  <w:style w:type="character" w:customStyle="1" w:styleId="WWCharLFO346LVL4">
    <w:name w:val="WW_CharLFO346LVL4"/>
    <w:qFormat/>
    <w:rPr>
      <w:rFonts w:ascii="Times New Roman" w:hAnsi="Times New Roman" w:cs="Symbol"/>
    </w:rPr>
  </w:style>
  <w:style w:type="character" w:customStyle="1" w:styleId="WWCharLFO346LVL5">
    <w:name w:val="WW_CharLFO346LVL5"/>
    <w:qFormat/>
    <w:rPr>
      <w:rFonts w:ascii="Times New Roman" w:hAnsi="Times New Roman" w:cs="Courier New"/>
    </w:rPr>
  </w:style>
  <w:style w:type="character" w:customStyle="1" w:styleId="WWCharLFO346LVL6">
    <w:name w:val="WW_CharLFO346LVL6"/>
    <w:qFormat/>
    <w:rPr>
      <w:rFonts w:ascii="Times New Roman" w:hAnsi="Times New Roman" w:cs="Wingdings"/>
    </w:rPr>
  </w:style>
  <w:style w:type="character" w:customStyle="1" w:styleId="WWCharLFO346LVL7">
    <w:name w:val="WW_CharLFO346LVL7"/>
    <w:qFormat/>
    <w:rPr>
      <w:rFonts w:ascii="Times New Roman" w:hAnsi="Times New Roman" w:cs="Symbol"/>
    </w:rPr>
  </w:style>
  <w:style w:type="character" w:customStyle="1" w:styleId="WWCharLFO346LVL8">
    <w:name w:val="WW_CharLFO346LVL8"/>
    <w:qFormat/>
    <w:rPr>
      <w:rFonts w:ascii="Times New Roman" w:hAnsi="Times New Roman" w:cs="Courier New"/>
    </w:rPr>
  </w:style>
  <w:style w:type="character" w:customStyle="1" w:styleId="WWCharLFO346LVL9">
    <w:name w:val="WW_CharLFO346LVL9"/>
    <w:qFormat/>
    <w:rPr>
      <w:rFonts w:ascii="Times New Roman" w:hAnsi="Times New Roman" w:cs="Wingdings"/>
    </w:rPr>
  </w:style>
  <w:style w:type="character" w:customStyle="1" w:styleId="WWCharLFO351LVL1">
    <w:name w:val="WW_CharLFO351LVL1"/>
    <w:qFormat/>
    <w:rPr>
      <w:rFonts w:ascii="Calibri Light" w:hAnsi="Calibri Light" w:cs="Calibri Light"/>
    </w:rPr>
  </w:style>
  <w:style w:type="character" w:customStyle="1" w:styleId="WWCharLFO351LVL2">
    <w:name w:val="WW_CharLFO351LVL2"/>
    <w:qFormat/>
    <w:rPr>
      <w:rFonts w:ascii="Courier New" w:hAnsi="Courier New" w:cs="Courier New"/>
    </w:rPr>
  </w:style>
  <w:style w:type="character" w:customStyle="1" w:styleId="WWCharLFO351LVL3">
    <w:name w:val="WW_CharLFO351LVL3"/>
    <w:qFormat/>
    <w:rPr>
      <w:rFonts w:ascii="Wingdings" w:hAnsi="Wingdings"/>
    </w:rPr>
  </w:style>
  <w:style w:type="character" w:customStyle="1" w:styleId="WWCharLFO351LVL4">
    <w:name w:val="WW_CharLFO351LVL4"/>
    <w:qFormat/>
    <w:rPr>
      <w:rFonts w:ascii="Symbol" w:hAnsi="Symbol"/>
    </w:rPr>
  </w:style>
  <w:style w:type="character" w:customStyle="1" w:styleId="WWCharLFO351LVL5">
    <w:name w:val="WW_CharLFO351LVL5"/>
    <w:qFormat/>
    <w:rPr>
      <w:rFonts w:ascii="Courier New" w:hAnsi="Courier New" w:cs="Courier New"/>
    </w:rPr>
  </w:style>
  <w:style w:type="character" w:customStyle="1" w:styleId="WWCharLFO351LVL6">
    <w:name w:val="WW_CharLFO351LVL6"/>
    <w:qFormat/>
    <w:rPr>
      <w:rFonts w:ascii="Wingdings" w:hAnsi="Wingdings"/>
    </w:rPr>
  </w:style>
  <w:style w:type="character" w:customStyle="1" w:styleId="WWCharLFO351LVL7">
    <w:name w:val="WW_CharLFO351LVL7"/>
    <w:qFormat/>
    <w:rPr>
      <w:rFonts w:ascii="Symbol" w:hAnsi="Symbol"/>
    </w:rPr>
  </w:style>
  <w:style w:type="character" w:customStyle="1" w:styleId="WWCharLFO351LVL8">
    <w:name w:val="WW_CharLFO351LVL8"/>
    <w:qFormat/>
    <w:rPr>
      <w:rFonts w:ascii="Courier New" w:hAnsi="Courier New" w:cs="Courier New"/>
    </w:rPr>
  </w:style>
  <w:style w:type="character" w:customStyle="1" w:styleId="WWCharLFO351LVL9">
    <w:name w:val="WW_CharLFO351LVL9"/>
    <w:qFormat/>
    <w:rPr>
      <w:rFonts w:ascii="Wingdings" w:hAnsi="Wingdings"/>
    </w:rPr>
  </w:style>
  <w:style w:type="character" w:customStyle="1" w:styleId="WWCharLFO382LVL1">
    <w:name w:val="WW_CharLFO382LVL1"/>
    <w:qFormat/>
    <w:rPr>
      <w:rFonts w:ascii="Calibri Light" w:hAnsi="Calibri Light"/>
      <w:b/>
      <w:bCs/>
    </w:rPr>
  </w:style>
  <w:style w:type="character" w:customStyle="1" w:styleId="WWCharLFO382LVL2">
    <w:name w:val="WW_CharLFO382LVL2"/>
    <w:qFormat/>
    <w:rPr>
      <w:b/>
      <w:i w:val="0"/>
      <w:color w:val="5B9BD5"/>
    </w:rPr>
  </w:style>
  <w:style w:type="character" w:customStyle="1" w:styleId="WWCharLFO382LVL3">
    <w:name w:val="WW_CharLFO382LVL3"/>
    <w:qFormat/>
    <w:rPr>
      <w:b/>
      <w:i/>
    </w:rPr>
  </w:style>
  <w:style w:type="character" w:customStyle="1" w:styleId="WWCharLFO382LVL4">
    <w:name w:val="WW_CharLFO382LVL4"/>
    <w:qFormat/>
    <w:rPr>
      <w:b/>
      <w:i/>
    </w:rPr>
  </w:style>
  <w:style w:type="character" w:customStyle="1" w:styleId="WWCharLFO382LVL5">
    <w:name w:val="WW_CharLFO382LVL5"/>
    <w:qFormat/>
    <w:rPr>
      <w:b/>
      <w:i/>
    </w:rPr>
  </w:style>
  <w:style w:type="character" w:customStyle="1" w:styleId="WWCharLFO382LVL6">
    <w:name w:val="WW_CharLFO382LVL6"/>
    <w:qFormat/>
    <w:rPr>
      <w:b/>
      <w:i/>
    </w:rPr>
  </w:style>
  <w:style w:type="character" w:customStyle="1" w:styleId="WWCharLFO382LVL7">
    <w:name w:val="WW_CharLFO382LVL7"/>
    <w:qFormat/>
    <w:rPr>
      <w:b/>
      <w:i/>
    </w:rPr>
  </w:style>
  <w:style w:type="character" w:customStyle="1" w:styleId="WWCharLFO382LVL8">
    <w:name w:val="WW_CharLFO382LVL8"/>
    <w:qFormat/>
    <w:rPr>
      <w:b/>
      <w:i/>
    </w:rPr>
  </w:style>
  <w:style w:type="character" w:customStyle="1" w:styleId="WWCharLFO382LVL9">
    <w:name w:val="WW_CharLFO382LVL9"/>
    <w:qFormat/>
    <w:rPr>
      <w:b/>
      <w:i/>
    </w:rPr>
  </w:style>
  <w:style w:type="character" w:customStyle="1" w:styleId="WWCharLFO383LVL1">
    <w:name w:val="WW_CharLFO383LVL1"/>
    <w:qFormat/>
    <w:rPr>
      <w:b/>
      <w:bCs/>
    </w:rPr>
  </w:style>
  <w:style w:type="character" w:customStyle="1" w:styleId="WWCharLFO383LVL2">
    <w:name w:val="WW_CharLFO383LVL2"/>
    <w:qFormat/>
    <w:rPr>
      <w:b/>
      <w:i w:val="0"/>
      <w:color w:val="5B9BD5"/>
    </w:rPr>
  </w:style>
  <w:style w:type="character" w:customStyle="1" w:styleId="WWCharLFO383LVL3">
    <w:name w:val="WW_CharLFO383LVL3"/>
    <w:qFormat/>
    <w:rPr>
      <w:b/>
      <w:i/>
    </w:rPr>
  </w:style>
  <w:style w:type="character" w:customStyle="1" w:styleId="WWCharLFO383LVL4">
    <w:name w:val="WW_CharLFO383LVL4"/>
    <w:qFormat/>
    <w:rPr>
      <w:b/>
      <w:i/>
    </w:rPr>
  </w:style>
  <w:style w:type="character" w:customStyle="1" w:styleId="WWCharLFO383LVL5">
    <w:name w:val="WW_CharLFO383LVL5"/>
    <w:qFormat/>
    <w:rPr>
      <w:b/>
      <w:i/>
    </w:rPr>
  </w:style>
  <w:style w:type="character" w:customStyle="1" w:styleId="WWCharLFO383LVL6">
    <w:name w:val="WW_CharLFO383LVL6"/>
    <w:qFormat/>
    <w:rPr>
      <w:b/>
      <w:i/>
    </w:rPr>
  </w:style>
  <w:style w:type="character" w:customStyle="1" w:styleId="WWCharLFO383LVL7">
    <w:name w:val="WW_CharLFO383LVL7"/>
    <w:qFormat/>
    <w:rPr>
      <w:b/>
      <w:i/>
    </w:rPr>
  </w:style>
  <w:style w:type="character" w:customStyle="1" w:styleId="WWCharLFO383LVL8">
    <w:name w:val="WW_CharLFO383LVL8"/>
    <w:qFormat/>
    <w:rPr>
      <w:b/>
      <w:i/>
    </w:rPr>
  </w:style>
  <w:style w:type="character" w:customStyle="1" w:styleId="WWCharLFO383LVL9">
    <w:name w:val="WW_CharLFO383LVL9"/>
    <w:qFormat/>
    <w:rPr>
      <w:b/>
      <w:i/>
    </w:rPr>
  </w:style>
  <w:style w:type="character" w:customStyle="1" w:styleId="WWCharLFO384LVL1">
    <w:name w:val="WW_CharLFO384LVL1"/>
    <w:qFormat/>
    <w:rPr>
      <w:b/>
      <w:bCs/>
      <w:color w:val="0E2841"/>
      <w:sz w:val="24"/>
      <w:szCs w:val="24"/>
    </w:rPr>
  </w:style>
  <w:style w:type="character" w:customStyle="1" w:styleId="WWCharLFO384LVL2">
    <w:name w:val="WW_CharLFO384LVL2"/>
    <w:qFormat/>
    <w:rPr>
      <w:rFonts w:ascii="Times New Roman" w:hAnsi="Times New Roman" w:cs="Courier New"/>
      <w:sz w:val="20"/>
    </w:rPr>
  </w:style>
  <w:style w:type="character" w:customStyle="1" w:styleId="WWCharLFO384LVL3">
    <w:name w:val="WW_CharLFO384LVL3"/>
    <w:qFormat/>
    <w:rPr>
      <w:rFonts w:ascii="Times New Roman" w:hAnsi="Times New Roman" w:cs="Wingdings"/>
      <w:sz w:val="20"/>
    </w:rPr>
  </w:style>
  <w:style w:type="character" w:customStyle="1" w:styleId="WWCharLFO384LVL4">
    <w:name w:val="WW_CharLFO384LVL4"/>
    <w:qFormat/>
    <w:rPr>
      <w:rFonts w:ascii="Times New Roman" w:hAnsi="Times New Roman" w:cs="Wingdings"/>
      <w:sz w:val="20"/>
    </w:rPr>
  </w:style>
  <w:style w:type="character" w:customStyle="1" w:styleId="WWCharLFO384LVL5">
    <w:name w:val="WW_CharLFO384LVL5"/>
    <w:qFormat/>
    <w:rPr>
      <w:rFonts w:ascii="Times New Roman" w:hAnsi="Times New Roman" w:cs="Wingdings"/>
      <w:sz w:val="20"/>
    </w:rPr>
  </w:style>
  <w:style w:type="character" w:customStyle="1" w:styleId="WWCharLFO384LVL6">
    <w:name w:val="WW_CharLFO384LVL6"/>
    <w:qFormat/>
    <w:rPr>
      <w:rFonts w:ascii="Times New Roman" w:hAnsi="Times New Roman" w:cs="Wingdings"/>
      <w:sz w:val="20"/>
    </w:rPr>
  </w:style>
  <w:style w:type="character" w:customStyle="1" w:styleId="WWCharLFO384LVL7">
    <w:name w:val="WW_CharLFO384LVL7"/>
    <w:qFormat/>
    <w:rPr>
      <w:rFonts w:ascii="Times New Roman" w:hAnsi="Times New Roman" w:cs="Wingdings"/>
      <w:sz w:val="20"/>
    </w:rPr>
  </w:style>
  <w:style w:type="character" w:customStyle="1" w:styleId="WWCharLFO384LVL8">
    <w:name w:val="WW_CharLFO384LVL8"/>
    <w:qFormat/>
    <w:rPr>
      <w:rFonts w:ascii="Times New Roman" w:hAnsi="Times New Roman" w:cs="Wingdings"/>
      <w:sz w:val="20"/>
    </w:rPr>
  </w:style>
  <w:style w:type="character" w:customStyle="1" w:styleId="WWCharLFO384LVL9">
    <w:name w:val="WW_CharLFO384LVL9"/>
    <w:qFormat/>
    <w:rPr>
      <w:rFonts w:ascii="Times New Roman" w:hAnsi="Times New Roman" w:cs="Wingdings"/>
      <w:sz w:val="20"/>
    </w:rPr>
  </w:style>
  <w:style w:type="character" w:customStyle="1" w:styleId="WWCharLFO385LVL1">
    <w:name w:val="WW_CharLFO385LVL1"/>
    <w:qFormat/>
    <w:rPr>
      <w:rFonts w:ascii="Calibri Light" w:hAnsi="Calibri Light"/>
      <w:sz w:val="20"/>
    </w:rPr>
  </w:style>
  <w:style w:type="character" w:customStyle="1" w:styleId="WWCharLFO385LVL2">
    <w:name w:val="WW_CharLFO385LVL2"/>
    <w:qFormat/>
    <w:rPr>
      <w:rFonts w:ascii="Times New Roman" w:hAnsi="Times New Roman" w:cs="Courier New"/>
      <w:sz w:val="20"/>
    </w:rPr>
  </w:style>
  <w:style w:type="character" w:customStyle="1" w:styleId="WWCharLFO385LVL3">
    <w:name w:val="WW_CharLFO385LVL3"/>
    <w:qFormat/>
    <w:rPr>
      <w:rFonts w:ascii="Times New Roman" w:hAnsi="Times New Roman" w:cs="Wingdings"/>
      <w:sz w:val="20"/>
    </w:rPr>
  </w:style>
  <w:style w:type="character" w:customStyle="1" w:styleId="WWCharLFO385LVL4">
    <w:name w:val="WW_CharLFO385LVL4"/>
    <w:qFormat/>
    <w:rPr>
      <w:rFonts w:ascii="Times New Roman" w:hAnsi="Times New Roman" w:cs="Wingdings"/>
      <w:sz w:val="20"/>
    </w:rPr>
  </w:style>
  <w:style w:type="character" w:customStyle="1" w:styleId="WWCharLFO385LVL5">
    <w:name w:val="WW_CharLFO385LVL5"/>
    <w:qFormat/>
    <w:rPr>
      <w:rFonts w:ascii="Times New Roman" w:hAnsi="Times New Roman" w:cs="Wingdings"/>
      <w:sz w:val="20"/>
    </w:rPr>
  </w:style>
  <w:style w:type="character" w:customStyle="1" w:styleId="WWCharLFO385LVL6">
    <w:name w:val="WW_CharLFO385LVL6"/>
    <w:qFormat/>
    <w:rPr>
      <w:rFonts w:ascii="Times New Roman" w:hAnsi="Times New Roman" w:cs="Wingdings"/>
      <w:sz w:val="20"/>
    </w:rPr>
  </w:style>
  <w:style w:type="character" w:customStyle="1" w:styleId="WWCharLFO385LVL7">
    <w:name w:val="WW_CharLFO385LVL7"/>
    <w:qFormat/>
    <w:rPr>
      <w:rFonts w:ascii="Times New Roman" w:hAnsi="Times New Roman" w:cs="Wingdings"/>
      <w:sz w:val="20"/>
    </w:rPr>
  </w:style>
  <w:style w:type="character" w:customStyle="1" w:styleId="WWCharLFO385LVL8">
    <w:name w:val="WW_CharLFO385LVL8"/>
    <w:qFormat/>
    <w:rPr>
      <w:rFonts w:ascii="Times New Roman" w:hAnsi="Times New Roman" w:cs="Wingdings"/>
      <w:sz w:val="20"/>
    </w:rPr>
  </w:style>
  <w:style w:type="character" w:customStyle="1" w:styleId="WWCharLFO385LVL9">
    <w:name w:val="WW_CharLFO385LVL9"/>
    <w:qFormat/>
    <w:rPr>
      <w:rFonts w:ascii="Times New Roman" w:hAnsi="Times New Roman" w:cs="Wingdings"/>
      <w:sz w:val="20"/>
    </w:rPr>
  </w:style>
  <w:style w:type="character" w:customStyle="1" w:styleId="WWCharLFO386LVL1">
    <w:name w:val="WW_CharLFO386LVL1"/>
    <w:qFormat/>
    <w:rPr>
      <w:rFonts w:ascii="Wingdings" w:hAnsi="Wingdings"/>
    </w:rPr>
  </w:style>
  <w:style w:type="character" w:customStyle="1" w:styleId="WWCharLFO386LVL2">
    <w:name w:val="WW_CharLFO386LVL2"/>
    <w:qFormat/>
    <w:rPr>
      <w:rFonts w:ascii="Courier New" w:hAnsi="Courier New" w:cs="Courier New"/>
    </w:rPr>
  </w:style>
  <w:style w:type="character" w:customStyle="1" w:styleId="WWCharLFO386LVL3">
    <w:name w:val="WW_CharLFO386LVL3"/>
    <w:qFormat/>
    <w:rPr>
      <w:rFonts w:ascii="Wingdings" w:hAnsi="Wingdings"/>
    </w:rPr>
  </w:style>
  <w:style w:type="character" w:customStyle="1" w:styleId="WWCharLFO386LVL4">
    <w:name w:val="WW_CharLFO386LVL4"/>
    <w:qFormat/>
    <w:rPr>
      <w:rFonts w:ascii="Symbol" w:hAnsi="Symbol"/>
    </w:rPr>
  </w:style>
  <w:style w:type="character" w:customStyle="1" w:styleId="WWCharLFO386LVL5">
    <w:name w:val="WW_CharLFO386LVL5"/>
    <w:qFormat/>
    <w:rPr>
      <w:rFonts w:ascii="Courier New" w:hAnsi="Courier New" w:cs="Courier New"/>
    </w:rPr>
  </w:style>
  <w:style w:type="character" w:customStyle="1" w:styleId="WWCharLFO386LVL6">
    <w:name w:val="WW_CharLFO386LVL6"/>
    <w:qFormat/>
    <w:rPr>
      <w:rFonts w:ascii="Calibri Light" w:hAnsi="Calibri Light"/>
    </w:rPr>
  </w:style>
  <w:style w:type="character" w:customStyle="1" w:styleId="WWCharLFO386LVL7">
    <w:name w:val="WW_CharLFO386LVL7"/>
    <w:qFormat/>
    <w:rPr>
      <w:rFonts w:ascii="Symbol" w:hAnsi="Symbol"/>
    </w:rPr>
  </w:style>
  <w:style w:type="character" w:customStyle="1" w:styleId="WWCharLFO386LVL8">
    <w:name w:val="WW_CharLFO386LVL8"/>
    <w:qFormat/>
    <w:rPr>
      <w:rFonts w:ascii="Courier New" w:hAnsi="Courier New" w:cs="Courier New"/>
    </w:rPr>
  </w:style>
  <w:style w:type="character" w:customStyle="1" w:styleId="WWCharLFO386LVL9">
    <w:name w:val="WW_CharLFO386LVL9"/>
    <w:qFormat/>
    <w:rPr>
      <w:rFonts w:ascii="Wingdings" w:hAnsi="Wingdings"/>
    </w:rPr>
  </w:style>
  <w:style w:type="character" w:customStyle="1" w:styleId="WWCharLFO387LVL1">
    <w:name w:val="WW_CharLFO387LVL1"/>
    <w:qFormat/>
    <w:rPr>
      <w:rFonts w:ascii="Calibri Light" w:hAnsi="Calibri Light"/>
      <w:b/>
      <w:bCs/>
      <w:color w:val="156082"/>
      <w:sz w:val="24"/>
      <w:szCs w:val="24"/>
    </w:rPr>
  </w:style>
  <w:style w:type="character" w:customStyle="1" w:styleId="WWCharLFO388LVL1">
    <w:name w:val="WW_CharLFO388LVL1"/>
    <w:qFormat/>
    <w:rPr>
      <w:b/>
      <w:bCs/>
    </w:rPr>
  </w:style>
  <w:style w:type="character" w:customStyle="1" w:styleId="WWCharLFO388LVL2">
    <w:name w:val="WW_CharLFO388LVL2"/>
    <w:qFormat/>
    <w:rPr>
      <w:rFonts w:ascii="Times New Roman" w:hAnsi="Times New Roman" w:cs="Calibri"/>
    </w:rPr>
  </w:style>
  <w:style w:type="character" w:customStyle="1" w:styleId="WWCharLFO389LVL1">
    <w:name w:val="WW_CharLFO389LVL1"/>
    <w:qFormat/>
    <w:rPr>
      <w:b/>
      <w:bCs/>
    </w:rPr>
  </w:style>
  <w:style w:type="character" w:customStyle="1" w:styleId="WWCharLFO389LVL2">
    <w:name w:val="WW_CharLFO389LVL2"/>
    <w:qFormat/>
    <w:rPr>
      <w:rFonts w:ascii="Times New Roman" w:hAnsi="Times New Roman" w:cs="Calibri"/>
    </w:rPr>
  </w:style>
  <w:style w:type="character" w:customStyle="1" w:styleId="WWCharLFO390LVL1">
    <w:name w:val="WW_CharLFO390LVL1"/>
    <w:qFormat/>
    <w:rPr>
      <w:b/>
      <w:bCs/>
      <w:color w:val="0E2841"/>
    </w:rPr>
  </w:style>
  <w:style w:type="character" w:customStyle="1" w:styleId="WWCharLFO390LVL2">
    <w:name w:val="WW_CharLFO390LVL2"/>
    <w:qFormat/>
    <w:rPr>
      <w:rFonts w:ascii="Calibri Light" w:eastAsia="Calibri" w:hAnsi="Calibri Light" w:cs="Calibri Light"/>
    </w:rPr>
  </w:style>
  <w:style w:type="character" w:customStyle="1" w:styleId="WWCharLFO391LVL1">
    <w:name w:val="WW_CharLFO391LVL1"/>
    <w:qFormat/>
    <w:rPr>
      <w:rFonts w:ascii="Wingdings" w:hAnsi="Wingdings"/>
    </w:rPr>
  </w:style>
  <w:style w:type="character" w:customStyle="1" w:styleId="WWCharLFO391LVL2">
    <w:name w:val="WW_CharLFO391LVL2"/>
    <w:qFormat/>
    <w:rPr>
      <w:rFonts w:ascii="Times New Roman" w:hAnsi="Times New Roman" w:cs="Courier New"/>
    </w:rPr>
  </w:style>
  <w:style w:type="character" w:customStyle="1" w:styleId="WWCharLFO391LVL3">
    <w:name w:val="WW_CharLFO391LVL3"/>
    <w:qFormat/>
    <w:rPr>
      <w:rFonts w:ascii="Times New Roman" w:hAnsi="Times New Roman" w:cs="Wingdings"/>
    </w:rPr>
  </w:style>
  <w:style w:type="character" w:customStyle="1" w:styleId="WWCharLFO391LVL4">
    <w:name w:val="WW_CharLFO391LVL4"/>
    <w:qFormat/>
    <w:rPr>
      <w:rFonts w:ascii="Times New Roman" w:hAnsi="Times New Roman" w:cs="Symbol"/>
    </w:rPr>
  </w:style>
  <w:style w:type="character" w:customStyle="1" w:styleId="WWCharLFO391LVL5">
    <w:name w:val="WW_CharLFO391LVL5"/>
    <w:qFormat/>
    <w:rPr>
      <w:rFonts w:ascii="Times New Roman" w:hAnsi="Times New Roman" w:cs="Courier New"/>
    </w:rPr>
  </w:style>
  <w:style w:type="character" w:customStyle="1" w:styleId="WWCharLFO391LVL6">
    <w:name w:val="WW_CharLFO391LVL6"/>
    <w:qFormat/>
    <w:rPr>
      <w:rFonts w:ascii="Times New Roman" w:hAnsi="Times New Roman" w:cs="Wingdings"/>
    </w:rPr>
  </w:style>
  <w:style w:type="character" w:customStyle="1" w:styleId="WWCharLFO391LVL7">
    <w:name w:val="WW_CharLFO391LVL7"/>
    <w:qFormat/>
    <w:rPr>
      <w:rFonts w:ascii="Times New Roman" w:hAnsi="Times New Roman" w:cs="Symbol"/>
    </w:rPr>
  </w:style>
  <w:style w:type="character" w:customStyle="1" w:styleId="WWCharLFO391LVL8">
    <w:name w:val="WW_CharLFO391LVL8"/>
    <w:qFormat/>
    <w:rPr>
      <w:rFonts w:ascii="Times New Roman" w:hAnsi="Times New Roman" w:cs="Courier New"/>
    </w:rPr>
  </w:style>
  <w:style w:type="character" w:customStyle="1" w:styleId="WWCharLFO391LVL9">
    <w:name w:val="WW_CharLFO391LVL9"/>
    <w:qFormat/>
    <w:rPr>
      <w:rFonts w:ascii="Times New Roman" w:hAnsi="Times New Roman" w:cs="Wingdings"/>
    </w:rPr>
  </w:style>
  <w:style w:type="character" w:customStyle="1" w:styleId="WWCharLFO392LVL2">
    <w:name w:val="WW_CharLFO392LVL2"/>
    <w:qFormat/>
    <w:rPr>
      <w:rFonts w:ascii="Calibri Light" w:hAnsi="Calibri Light"/>
    </w:rPr>
  </w:style>
  <w:style w:type="character" w:customStyle="1" w:styleId="WWCharLFO395LVL1">
    <w:name w:val="WW_CharLFO395LVL1"/>
    <w:qFormat/>
    <w:rPr>
      <w:b/>
      <w:bCs/>
    </w:rPr>
  </w:style>
  <w:style w:type="character" w:customStyle="1" w:styleId="WWCharLFO396LVL1">
    <w:name w:val="WW_CharLFO396LVL1"/>
    <w:qFormat/>
    <w:rPr>
      <w:b/>
      <w:bCs/>
    </w:rPr>
  </w:style>
  <w:style w:type="character" w:customStyle="1" w:styleId="WWCharLFO396LVL4">
    <w:name w:val="WW_CharLFO396LVL4"/>
    <w:qFormat/>
    <w:rPr>
      <w:b/>
      <w:bCs/>
    </w:rPr>
  </w:style>
  <w:style w:type="character" w:customStyle="1" w:styleId="WWCharLFO397LVL1">
    <w:name w:val="WW_CharLFO397LVL1"/>
    <w:qFormat/>
    <w:rPr>
      <w:rFonts w:ascii="Wingdings" w:hAnsi="Wingdings"/>
    </w:rPr>
  </w:style>
  <w:style w:type="character" w:customStyle="1" w:styleId="WWCharLFO397LVL2">
    <w:name w:val="WW_CharLFO397LVL2"/>
    <w:qFormat/>
    <w:rPr>
      <w:rFonts w:ascii="Courier New" w:hAnsi="Courier New" w:cs="Courier New"/>
    </w:rPr>
  </w:style>
  <w:style w:type="character" w:customStyle="1" w:styleId="WWCharLFO397LVL3">
    <w:name w:val="WW_CharLFO397LVL3"/>
    <w:qFormat/>
    <w:rPr>
      <w:rFonts w:ascii="Wingdings" w:hAnsi="Wingdings"/>
    </w:rPr>
  </w:style>
  <w:style w:type="character" w:customStyle="1" w:styleId="WWCharLFO397LVL4">
    <w:name w:val="WW_CharLFO397LVL4"/>
    <w:qFormat/>
    <w:rPr>
      <w:rFonts w:ascii="Symbol" w:hAnsi="Symbol"/>
    </w:rPr>
  </w:style>
  <w:style w:type="character" w:customStyle="1" w:styleId="WWCharLFO397LVL5">
    <w:name w:val="WW_CharLFO397LVL5"/>
    <w:qFormat/>
    <w:rPr>
      <w:rFonts w:ascii="Courier New" w:hAnsi="Courier New" w:cs="Courier New"/>
    </w:rPr>
  </w:style>
  <w:style w:type="character" w:customStyle="1" w:styleId="WWCharLFO397LVL6">
    <w:name w:val="WW_CharLFO397LVL6"/>
    <w:qFormat/>
    <w:rPr>
      <w:rFonts w:ascii="Wingdings" w:hAnsi="Wingdings"/>
    </w:rPr>
  </w:style>
  <w:style w:type="character" w:customStyle="1" w:styleId="WWCharLFO397LVL7">
    <w:name w:val="WW_CharLFO397LVL7"/>
    <w:qFormat/>
    <w:rPr>
      <w:rFonts w:ascii="Symbol" w:hAnsi="Symbol"/>
    </w:rPr>
  </w:style>
  <w:style w:type="character" w:customStyle="1" w:styleId="WWCharLFO397LVL8">
    <w:name w:val="WW_CharLFO397LVL8"/>
    <w:qFormat/>
    <w:rPr>
      <w:rFonts w:ascii="Courier New" w:hAnsi="Courier New" w:cs="Courier New"/>
    </w:rPr>
  </w:style>
  <w:style w:type="character" w:customStyle="1" w:styleId="WWCharLFO397LVL9">
    <w:name w:val="WW_CharLFO397LVL9"/>
    <w:qFormat/>
    <w:rPr>
      <w:rFonts w:ascii="Wingdings" w:hAnsi="Wingdings"/>
    </w:rPr>
  </w:style>
  <w:style w:type="character" w:customStyle="1" w:styleId="WWCharLFO399LVL1">
    <w:name w:val="WW_CharLFO399LVL1"/>
    <w:qFormat/>
    <w:rPr>
      <w:rFonts w:ascii="Calibri Light" w:hAnsi="Calibri Light"/>
    </w:rPr>
  </w:style>
  <w:style w:type="character" w:customStyle="1" w:styleId="WWCharLFO399LVL2">
    <w:name w:val="WW_CharLFO399LVL2"/>
    <w:qFormat/>
    <w:rPr>
      <w:rFonts w:ascii="Courier New" w:hAnsi="Courier New" w:cs="Courier New"/>
    </w:rPr>
  </w:style>
  <w:style w:type="character" w:customStyle="1" w:styleId="WWCharLFO399LVL3">
    <w:name w:val="WW_CharLFO399LVL3"/>
    <w:qFormat/>
    <w:rPr>
      <w:rFonts w:ascii="Wingdings" w:hAnsi="Wingdings"/>
    </w:rPr>
  </w:style>
  <w:style w:type="character" w:customStyle="1" w:styleId="WWCharLFO399LVL4">
    <w:name w:val="WW_CharLFO399LVL4"/>
    <w:qFormat/>
    <w:rPr>
      <w:rFonts w:ascii="Symbol" w:hAnsi="Symbol"/>
    </w:rPr>
  </w:style>
  <w:style w:type="character" w:customStyle="1" w:styleId="WWCharLFO399LVL5">
    <w:name w:val="WW_CharLFO399LVL5"/>
    <w:qFormat/>
    <w:rPr>
      <w:rFonts w:ascii="Courier New" w:hAnsi="Courier New" w:cs="Courier New"/>
    </w:rPr>
  </w:style>
  <w:style w:type="character" w:customStyle="1" w:styleId="WWCharLFO399LVL6">
    <w:name w:val="WW_CharLFO399LVL6"/>
    <w:qFormat/>
    <w:rPr>
      <w:rFonts w:ascii="Wingdings" w:hAnsi="Wingdings"/>
    </w:rPr>
  </w:style>
  <w:style w:type="character" w:customStyle="1" w:styleId="WWCharLFO399LVL7">
    <w:name w:val="WW_CharLFO399LVL7"/>
    <w:qFormat/>
    <w:rPr>
      <w:rFonts w:ascii="Symbol" w:hAnsi="Symbol"/>
    </w:rPr>
  </w:style>
  <w:style w:type="character" w:customStyle="1" w:styleId="WWCharLFO399LVL8">
    <w:name w:val="WW_CharLFO399LVL8"/>
    <w:qFormat/>
    <w:rPr>
      <w:rFonts w:ascii="Courier New" w:hAnsi="Courier New" w:cs="Courier New"/>
    </w:rPr>
  </w:style>
  <w:style w:type="character" w:customStyle="1" w:styleId="WWCharLFO399LVL9">
    <w:name w:val="WW_CharLFO399LVL9"/>
    <w:qFormat/>
    <w:rPr>
      <w:rFonts w:ascii="Wingdings" w:hAnsi="Wingdings"/>
    </w:rPr>
  </w:style>
  <w:style w:type="paragraph" w:styleId="Titolo">
    <w:name w:val="Title"/>
    <w:basedOn w:val="Normale"/>
    <w:next w:val="Normale"/>
    <w:uiPriority w:val="10"/>
    <w:qFormat/>
    <w:pPr>
      <w:spacing w:after="0" w:line="240" w:lineRule="auto"/>
      <w:contextualSpacing/>
    </w:pPr>
    <w:rPr>
      <w:rFonts w:ascii="Aptos Display" w:eastAsia="Aptos Display" w:hAnsi="Aptos Display" w:cs="Aptos Display"/>
      <w:color w:val="000000"/>
      <w:sz w:val="56"/>
      <w:szCs w:val="56"/>
    </w:rPr>
  </w:style>
  <w:style w:type="paragraph" w:styleId="Corpotesto">
    <w:name w:val="Body Text"/>
    <w:basedOn w:val="Normale"/>
    <w:link w:val="CorpotestoCarattere1"/>
    <w:uiPriority w:val="99"/>
    <w:qFormat/>
    <w:pPr>
      <w:widowControl w:val="0"/>
      <w:suppressAutoHyphens/>
      <w:ind w:left="706" w:hanging="426"/>
    </w:pPr>
    <w:rPr>
      <w:rFonts w:cs="Calibri"/>
    </w:rPr>
  </w:style>
  <w:style w:type="paragraph" w:styleId="Elenco">
    <w:name w:val="List"/>
    <w:basedOn w:val="Corpotesto"/>
    <w:uiPriority w:val="99"/>
    <w:rPr>
      <w:rFonts w:cs="Lucida Sans"/>
    </w:rPr>
  </w:style>
  <w:style w:type="paragraph" w:styleId="Didascalia">
    <w:name w:val="caption"/>
    <w:basedOn w:val="Normale"/>
    <w:next w:val="Normale"/>
    <w:uiPriority w:val="35"/>
    <w:qFormat/>
    <w:pPr>
      <w:spacing w:after="200" w:line="240" w:lineRule="auto"/>
    </w:pPr>
    <w:rPr>
      <w:i/>
      <w:iCs/>
      <w:color w:val="0E2841"/>
      <w:sz w:val="18"/>
      <w:szCs w:val="18"/>
    </w:rPr>
  </w:style>
  <w:style w:type="paragraph" w:customStyle="1" w:styleId="Indice">
    <w:name w:val="Indice"/>
    <w:basedOn w:val="Normale"/>
    <w:qFormat/>
    <w:pPr>
      <w:suppressLineNumbers/>
      <w:suppressAutoHyphens/>
    </w:pPr>
    <w:rPr>
      <w:rFonts w:cs="Lucida Sans"/>
    </w:rPr>
  </w:style>
  <w:style w:type="paragraph" w:customStyle="1" w:styleId="caption1">
    <w:name w:val="caption1"/>
    <w:basedOn w:val="Normale"/>
    <w:qFormat/>
    <w:pPr>
      <w:suppressLineNumbers/>
      <w:suppressAutoHyphens/>
      <w:spacing w:before="120"/>
    </w:pPr>
    <w:rPr>
      <w:rFonts w:cs="Lucida Sans"/>
      <w:i/>
      <w:iCs/>
      <w:szCs w:val="24"/>
    </w:rPr>
  </w:style>
  <w:style w:type="paragraph" w:styleId="Paragrafoelenco">
    <w:name w:val="List Paragraph"/>
    <w:aliases w:val="Numbered List,1st level - Bullet List Paragraph,Lettre d'introduction,Paragraph,Bullet EY,Bullet point 1,DE_HEADING3,Bullets,Medium Grid 1 - Accent 21,List Paragraph compact,Normal bullet 2,Paragraphe de liste 2,Reference list,Elenco_2"/>
    <w:basedOn w:val="Normale"/>
    <w:uiPriority w:val="1"/>
    <w:qFormat/>
    <w:pPr>
      <w:spacing w:after="170"/>
      <w:ind w:left="720"/>
      <w:contextualSpacing/>
    </w:pPr>
  </w:style>
  <w:style w:type="paragraph" w:customStyle="1" w:styleId="Intestazioneepidipagina">
    <w:name w:val="Intestazione e piè di pagina"/>
    <w:basedOn w:val="Normale"/>
    <w:qFormat/>
    <w:pPr>
      <w:suppressAutoHyphens/>
    </w:pPr>
  </w:style>
  <w:style w:type="paragraph" w:styleId="Intestazione">
    <w:name w:val="header"/>
    <w:basedOn w:val="Intestazioneepidipagina"/>
    <w:uiPriority w:val="99"/>
    <w:pPr>
      <w:suppressLineNumbers/>
      <w:tabs>
        <w:tab w:val="center" w:pos="4819"/>
        <w:tab w:val="right" w:pos="9638"/>
      </w:tabs>
    </w:pPr>
  </w:style>
  <w:style w:type="paragraph" w:styleId="Pidipagina">
    <w:name w:val="footer"/>
    <w:basedOn w:val="Intestazioneepidipagina"/>
    <w:uiPriority w:val="99"/>
    <w:pPr>
      <w:suppressLineNumbers/>
      <w:tabs>
        <w:tab w:val="center" w:pos="4819"/>
        <w:tab w:val="right" w:pos="9638"/>
      </w:tabs>
    </w:pPr>
  </w:style>
  <w:style w:type="paragraph" w:styleId="Testonotaapidipagina">
    <w:name w:val="footnote text"/>
    <w:basedOn w:val="Normale"/>
    <w:qFormat/>
    <w:pPr>
      <w:tabs>
        <w:tab w:val="left" w:pos="568"/>
      </w:tabs>
      <w:suppressAutoHyphens/>
      <w:ind w:left="284" w:right="284" w:hanging="284"/>
    </w:pPr>
    <w:rPr>
      <w:sz w:val="16"/>
      <w:szCs w:val="20"/>
    </w:rPr>
  </w:style>
  <w:style w:type="paragraph" w:styleId="Mappadocumento">
    <w:name w:val="Document Map"/>
    <w:basedOn w:val="Normale"/>
    <w:qFormat/>
    <w:pPr>
      <w:suppressAutoHyphens/>
    </w:pPr>
    <w:rPr>
      <w:rFonts w:ascii="Times New Roman" w:hAnsi="Times New Roman"/>
      <w:szCs w:val="24"/>
    </w:rPr>
  </w:style>
  <w:style w:type="paragraph" w:styleId="Testofumetto">
    <w:name w:val="Balloon Text"/>
    <w:basedOn w:val="Normale"/>
    <w:qFormat/>
    <w:pPr>
      <w:suppressAutoHyphens/>
    </w:pPr>
    <w:rPr>
      <w:rFonts w:ascii="Segoe UI" w:eastAsia="Segoe UI" w:hAnsi="Segoe UI" w:cs="Segoe UI"/>
      <w:sz w:val="18"/>
      <w:szCs w:val="18"/>
    </w:rPr>
  </w:style>
  <w:style w:type="paragraph" w:styleId="Testocommento">
    <w:name w:val="annotation text"/>
    <w:basedOn w:val="Normale"/>
    <w:uiPriority w:val="99"/>
    <w:qFormat/>
    <w:pPr>
      <w:suppressAutoHyphens/>
    </w:pPr>
    <w:rPr>
      <w:sz w:val="20"/>
      <w:szCs w:val="20"/>
    </w:rPr>
  </w:style>
  <w:style w:type="paragraph" w:styleId="Soggettocommento">
    <w:name w:val="annotation subject"/>
    <w:basedOn w:val="Testocommento"/>
    <w:next w:val="Testocommento"/>
    <w:uiPriority w:val="99"/>
    <w:qFormat/>
    <w:rPr>
      <w:b/>
      <w:bCs/>
    </w:rPr>
  </w:style>
  <w:style w:type="paragraph" w:styleId="Revisione">
    <w:name w:val="Revision"/>
    <w:uiPriority w:val="99"/>
    <w:qFormat/>
    <w:pPr>
      <w:suppressAutoHyphens/>
      <w:spacing w:after="160"/>
    </w:pPr>
    <w:rPr>
      <w:lang w:eastAsia="en-US"/>
    </w:rPr>
  </w:style>
  <w:style w:type="paragraph" w:styleId="Sommario1">
    <w:name w:val="toc 1"/>
    <w:basedOn w:val="Normale"/>
    <w:next w:val="Normale"/>
    <w:autoRedefine/>
    <w:uiPriority w:val="39"/>
    <w:qFormat/>
    <w:rsid w:val="00D14D17"/>
    <w:pPr>
      <w:tabs>
        <w:tab w:val="left" w:pos="284"/>
        <w:tab w:val="right" w:leader="dot" w:pos="9628"/>
      </w:tabs>
      <w:spacing w:after="100"/>
    </w:pPr>
    <w:rPr>
      <w:b/>
      <w:bCs/>
      <w:noProof/>
    </w:rPr>
  </w:style>
  <w:style w:type="paragraph" w:styleId="Sommario2">
    <w:name w:val="toc 2"/>
    <w:basedOn w:val="Normale"/>
    <w:next w:val="Normale"/>
    <w:autoRedefine/>
    <w:uiPriority w:val="39"/>
    <w:qFormat/>
    <w:rsid w:val="005A3B5F"/>
    <w:pPr>
      <w:tabs>
        <w:tab w:val="left" w:pos="960"/>
        <w:tab w:val="right" w:leader="dot" w:pos="9628"/>
      </w:tabs>
      <w:spacing w:after="100"/>
      <w:ind w:left="851" w:hanging="567"/>
    </w:pPr>
  </w:style>
  <w:style w:type="paragraph" w:customStyle="1" w:styleId="Blockquote">
    <w:name w:val="Blockquote"/>
    <w:basedOn w:val="Normale"/>
    <w:qFormat/>
    <w:pPr>
      <w:suppressAutoHyphens/>
      <w:spacing w:before="100" w:after="100"/>
      <w:ind w:left="360" w:right="360"/>
    </w:pPr>
    <w:rPr>
      <w:rFonts w:ascii="Times New Roman" w:hAnsi="Times New Roman"/>
      <w:szCs w:val="24"/>
    </w:rPr>
  </w:style>
  <w:style w:type="paragraph" w:customStyle="1" w:styleId="Numerato1">
    <w:name w:val="Numerato 1"/>
    <w:basedOn w:val="Normale"/>
    <w:autoRedefine/>
    <w:qFormat/>
    <w:pPr>
      <w:widowControl w:val="0"/>
      <w:tabs>
        <w:tab w:val="left" w:pos="1080"/>
        <w:tab w:val="left" w:pos="1647"/>
      </w:tabs>
      <w:suppressAutoHyphens/>
      <w:spacing w:before="60" w:after="60"/>
      <w:ind w:left="1080" w:hanging="360"/>
    </w:pPr>
    <w:rPr>
      <w:rFonts w:ascii="Arial" w:eastAsia="Arial" w:hAnsi="Arial" w:cs="Arial"/>
      <w:sz w:val="20"/>
      <w:szCs w:val="20"/>
    </w:rPr>
  </w:style>
  <w:style w:type="paragraph" w:styleId="Sommario3">
    <w:name w:val="toc 3"/>
    <w:basedOn w:val="Normale"/>
    <w:next w:val="Normale"/>
    <w:autoRedefine/>
    <w:pPr>
      <w:suppressAutoHyphens/>
      <w:ind w:left="480"/>
    </w:pPr>
  </w:style>
  <w:style w:type="paragraph" w:customStyle="1" w:styleId="Corpodeltesto21">
    <w:name w:val="Corpo del testo 21"/>
    <w:basedOn w:val="Normale"/>
    <w:qFormat/>
    <w:pPr>
      <w:suppressAutoHyphens/>
      <w:spacing w:line="480" w:lineRule="auto"/>
    </w:pPr>
    <w:rPr>
      <w:rFonts w:ascii="Times New Roman" w:hAnsi="Times New Roman"/>
      <w:sz w:val="20"/>
      <w:szCs w:val="20"/>
      <w:lang w:eastAsia="ar-SA"/>
    </w:rPr>
  </w:style>
  <w:style w:type="paragraph" w:customStyle="1" w:styleId="Default">
    <w:name w:val="Default"/>
    <w:qFormat/>
    <w:pPr>
      <w:suppressAutoHyphens/>
      <w:spacing w:after="160"/>
    </w:pPr>
    <w:rPr>
      <w:rFonts w:ascii="Arial" w:eastAsia="Arial" w:hAnsi="Arial" w:cs="Arial"/>
      <w:color w:val="000000"/>
      <w:sz w:val="24"/>
      <w:szCs w:val="24"/>
    </w:rPr>
  </w:style>
  <w:style w:type="paragraph" w:styleId="Sommario4">
    <w:name w:val="toc 4"/>
    <w:basedOn w:val="Normale"/>
    <w:next w:val="Normale"/>
    <w:autoRedefine/>
    <w:pPr>
      <w:suppressAutoHyphens/>
      <w:ind w:left="720"/>
    </w:pPr>
    <w:rPr>
      <w:sz w:val="20"/>
      <w:szCs w:val="20"/>
    </w:rPr>
  </w:style>
  <w:style w:type="paragraph" w:styleId="Sommario5">
    <w:name w:val="toc 5"/>
    <w:basedOn w:val="Normale"/>
    <w:next w:val="Normale"/>
    <w:autoRedefine/>
    <w:pPr>
      <w:suppressAutoHyphens/>
      <w:ind w:left="960"/>
    </w:pPr>
    <w:rPr>
      <w:sz w:val="20"/>
      <w:szCs w:val="20"/>
    </w:rPr>
  </w:style>
  <w:style w:type="paragraph" w:styleId="Sommario6">
    <w:name w:val="toc 6"/>
    <w:basedOn w:val="Normale"/>
    <w:next w:val="Normale"/>
    <w:autoRedefine/>
    <w:pPr>
      <w:suppressAutoHyphens/>
      <w:ind w:left="1200"/>
    </w:pPr>
    <w:rPr>
      <w:sz w:val="20"/>
      <w:szCs w:val="20"/>
    </w:rPr>
  </w:style>
  <w:style w:type="paragraph" w:styleId="Sommario7">
    <w:name w:val="toc 7"/>
    <w:basedOn w:val="Normale"/>
    <w:next w:val="Normale"/>
    <w:autoRedefine/>
    <w:pPr>
      <w:suppressAutoHyphens/>
      <w:ind w:left="1440"/>
    </w:pPr>
    <w:rPr>
      <w:sz w:val="20"/>
      <w:szCs w:val="20"/>
    </w:rPr>
  </w:style>
  <w:style w:type="paragraph" w:styleId="Sommario8">
    <w:name w:val="toc 8"/>
    <w:basedOn w:val="Normale"/>
    <w:next w:val="Normale"/>
    <w:autoRedefine/>
    <w:pPr>
      <w:suppressAutoHyphens/>
      <w:ind w:left="1680"/>
    </w:pPr>
    <w:rPr>
      <w:sz w:val="20"/>
      <w:szCs w:val="20"/>
    </w:rPr>
  </w:style>
  <w:style w:type="paragraph" w:styleId="Sommario9">
    <w:name w:val="toc 9"/>
    <w:basedOn w:val="Normale"/>
    <w:next w:val="Normale"/>
    <w:autoRedefine/>
    <w:pPr>
      <w:suppressAutoHyphens/>
      <w:ind w:left="1920"/>
    </w:pPr>
    <w:rPr>
      <w:sz w:val="20"/>
      <w:szCs w:val="20"/>
    </w:rPr>
  </w:style>
  <w:style w:type="paragraph" w:customStyle="1" w:styleId="Testonotaapidipagina1">
    <w:name w:val="Testo nota a piè di pagina1"/>
    <w:basedOn w:val="Normale"/>
    <w:qFormat/>
    <w:pPr>
      <w:tabs>
        <w:tab w:val="left" w:pos="852"/>
      </w:tabs>
      <w:suppressAutoHyphens/>
      <w:ind w:left="284" w:right="284" w:hanging="284"/>
    </w:pPr>
    <w:rPr>
      <w:rFonts w:ascii="Liberation Serif" w:eastAsia="SimSun" w:hAnsi="Liberation Serif" w:cs="Mangal"/>
      <w:kern w:val="2"/>
      <w:sz w:val="16"/>
      <w:szCs w:val="20"/>
      <w:lang w:eastAsia="zh-CN" w:bidi="hi-IN"/>
    </w:rPr>
  </w:style>
  <w:style w:type="paragraph" w:customStyle="1" w:styleId="Textbody">
    <w:name w:val="Text body"/>
    <w:basedOn w:val="Normale"/>
    <w:qFormat/>
    <w:pPr>
      <w:widowControl w:val="0"/>
      <w:suppressAutoHyphens/>
    </w:pPr>
    <w:rPr>
      <w:rFonts w:ascii="Times New Roman" w:eastAsia="SimSun" w:hAnsi="Times New Roman" w:cs="Mangal"/>
      <w:kern w:val="2"/>
      <w:szCs w:val="24"/>
      <w:lang w:eastAsia="zh-CN" w:bidi="hi-IN"/>
    </w:rPr>
  </w:style>
  <w:style w:type="paragraph" w:customStyle="1" w:styleId="Normale1">
    <w:name w:val="Normale1"/>
    <w:qFormat/>
    <w:pPr>
      <w:suppressAutoHyphens/>
      <w:spacing w:after="160"/>
    </w:pPr>
    <w:rPr>
      <w:rFonts w:cs="Calibri"/>
    </w:rPr>
  </w:style>
  <w:style w:type="paragraph" w:customStyle="1" w:styleId="paragraph">
    <w:name w:val="paragraph"/>
    <w:basedOn w:val="Normale"/>
    <w:qFormat/>
    <w:pPr>
      <w:suppressAutoHyphens/>
      <w:spacing w:before="280" w:after="280"/>
    </w:pPr>
    <w:rPr>
      <w:rFonts w:ascii="Times New Roman" w:hAnsi="Times New Roman"/>
      <w:szCs w:val="24"/>
    </w:rPr>
  </w:style>
  <w:style w:type="paragraph" w:customStyle="1" w:styleId="whitespace-pre-wrap">
    <w:name w:val="whitespace-pre-wrap"/>
    <w:basedOn w:val="Normale"/>
    <w:qFormat/>
    <w:pPr>
      <w:suppressAutoHyphens/>
      <w:spacing w:before="280" w:after="280"/>
    </w:pPr>
    <w:rPr>
      <w:rFonts w:ascii="Times New Roman" w:hAnsi="Times New Roman"/>
      <w:szCs w:val="24"/>
    </w:rPr>
  </w:style>
  <w:style w:type="paragraph" w:customStyle="1" w:styleId="whitespace-normal">
    <w:name w:val="whitespace-normal"/>
    <w:basedOn w:val="Normale"/>
    <w:qFormat/>
    <w:pPr>
      <w:suppressAutoHyphens/>
      <w:spacing w:before="280" w:after="280"/>
    </w:pPr>
    <w:rPr>
      <w:rFonts w:ascii="Times New Roman" w:hAnsi="Times New Roman"/>
      <w:szCs w:val="24"/>
    </w:rPr>
  </w:style>
  <w:style w:type="paragraph" w:styleId="NormaleWeb">
    <w:name w:val="Normal (Web)"/>
    <w:basedOn w:val="Normale"/>
    <w:qFormat/>
    <w:pPr>
      <w:suppressAutoHyphens/>
      <w:spacing w:before="280" w:after="280"/>
    </w:pPr>
    <w:rPr>
      <w:rFonts w:ascii="Times New Roman" w:hAnsi="Times New Roman"/>
      <w:szCs w:val="24"/>
    </w:rPr>
  </w:style>
  <w:style w:type="paragraph" w:customStyle="1" w:styleId="Standard">
    <w:name w:val="Standard"/>
    <w:qFormat/>
    <w:pPr>
      <w:suppressAutoHyphens/>
      <w:spacing w:after="160"/>
    </w:pPr>
    <w:rPr>
      <w:rFonts w:eastAsia="Segoe UI" w:cs="Tahoma"/>
      <w:color w:val="00000A"/>
      <w:sz w:val="24"/>
      <w:szCs w:val="24"/>
      <w:lang w:eastAsia="en-US"/>
    </w:rPr>
  </w:style>
  <w:style w:type="paragraph" w:styleId="Nessunaspaziatura">
    <w:name w:val="No Spacing"/>
    <w:uiPriority w:val="1"/>
    <w:qFormat/>
    <w:pPr>
      <w:spacing w:line="240" w:lineRule="auto"/>
    </w:pPr>
  </w:style>
  <w:style w:type="paragraph" w:customStyle="1" w:styleId="gmail-msolistparagraph">
    <w:name w:val="gmail-msolistparagraph"/>
    <w:basedOn w:val="Normale"/>
    <w:qFormat/>
    <w:pPr>
      <w:suppressAutoHyphens/>
      <w:spacing w:before="280" w:after="280"/>
    </w:pPr>
    <w:rPr>
      <w:rFonts w:ascii="Times New Roman" w:hAnsi="Times New Roman"/>
      <w:szCs w:val="24"/>
    </w:rPr>
  </w:style>
  <w:style w:type="paragraph" w:styleId="Sottotitolo">
    <w:name w:val="Subtitle"/>
    <w:basedOn w:val="Normale"/>
    <w:next w:val="Normale"/>
    <w:uiPriority w:val="11"/>
    <w:qFormat/>
    <w:rPr>
      <w:color w:val="5A5A5A"/>
      <w:spacing w:val="10"/>
    </w:rPr>
  </w:style>
  <w:style w:type="paragraph" w:styleId="Citazione">
    <w:name w:val="Quote"/>
    <w:basedOn w:val="Normale"/>
    <w:next w:val="Normale"/>
    <w:uiPriority w:val="29"/>
    <w:qFormat/>
    <w:pPr>
      <w:spacing w:before="160"/>
      <w:ind w:left="720" w:right="720"/>
    </w:pPr>
    <w:rPr>
      <w:i/>
      <w:iCs/>
      <w:color w:val="000000"/>
    </w:rPr>
  </w:style>
  <w:style w:type="paragraph" w:styleId="Titoloindice">
    <w:name w:val="index heading"/>
    <w:basedOn w:val="Titolo"/>
    <w:pPr>
      <w:suppressLineNumbers/>
    </w:pPr>
    <w:rPr>
      <w:b/>
      <w:bCs/>
      <w:sz w:val="32"/>
      <w:szCs w:val="32"/>
    </w:rPr>
  </w:style>
  <w:style w:type="paragraph" w:styleId="Titolosommario">
    <w:name w:val="TOC Heading"/>
    <w:basedOn w:val="Titolo1"/>
    <w:next w:val="Normale"/>
    <w:uiPriority w:val="39"/>
    <w:qFormat/>
    <w:pPr>
      <w:numPr>
        <w:numId w:val="56"/>
      </w:numPr>
    </w:pPr>
  </w:style>
  <w:style w:type="paragraph" w:customStyle="1" w:styleId="Contenutocornice">
    <w:name w:val="Contenuto cornice"/>
    <w:basedOn w:val="Normale"/>
    <w:qFormat/>
    <w:pPr>
      <w:suppressAutoHyphens/>
    </w:pPr>
  </w:style>
  <w:style w:type="paragraph" w:customStyle="1" w:styleId="Contenutotabella">
    <w:name w:val="Contenuto tabella"/>
    <w:basedOn w:val="Normale"/>
    <w:qFormat/>
    <w:pPr>
      <w:widowControl w:val="0"/>
      <w:suppressLineNumbers/>
      <w:suppressAutoHyphens/>
    </w:pPr>
  </w:style>
  <w:style w:type="paragraph" w:customStyle="1" w:styleId="Comment">
    <w:name w:val="Comment"/>
    <w:basedOn w:val="Normale"/>
    <w:qFormat/>
    <w:pPr>
      <w:suppressAutoHyphens/>
      <w:spacing w:before="56" w:after="0"/>
      <w:ind w:left="57" w:right="57"/>
    </w:pPr>
    <w:rPr>
      <w:sz w:val="20"/>
      <w:szCs w:val="20"/>
    </w:rPr>
  </w:style>
  <w:style w:type="paragraph" w:styleId="Citazioneintensa">
    <w:name w:val="Intense Quote"/>
    <w:basedOn w:val="Normale"/>
    <w:next w:val="Normale"/>
    <w:uiPriority w:val="30"/>
    <w:qFormat/>
    <w:pPr>
      <w:pBdr>
        <w:top w:val="single" w:sz="24" w:space="1" w:color="F2F2F2"/>
        <w:bottom w:val="single" w:sz="24" w:space="1" w:color="F2F2F2"/>
      </w:pBdr>
      <w:shd w:val="clear" w:color="auto" w:fill="F2F2F2"/>
      <w:spacing w:before="240" w:after="240"/>
      <w:ind w:left="936" w:right="936"/>
      <w:jc w:val="center"/>
    </w:pPr>
    <w:rPr>
      <w:color w:val="000000"/>
    </w:rPr>
  </w:style>
  <w:style w:type="paragraph" w:customStyle="1" w:styleId="Titolo10">
    <w:name w:val="Titolo 10"/>
    <w:basedOn w:val="Titolo"/>
    <w:next w:val="Corpotesto"/>
    <w:qFormat/>
    <w:pPr>
      <w:tabs>
        <w:tab w:val="num" w:pos="0"/>
      </w:tabs>
      <w:spacing w:before="60" w:after="60"/>
      <w:ind w:left="1584" w:hanging="1584"/>
      <w:contextualSpacing w:val="0"/>
      <w:outlineLvl w:val="8"/>
    </w:pPr>
    <w:rPr>
      <w:b/>
      <w:bCs/>
      <w:sz w:val="18"/>
      <w:szCs w:val="18"/>
    </w:rPr>
  </w:style>
  <w:style w:type="numbering" w:customStyle="1" w:styleId="WWOutlineListStyle2">
    <w:name w:val="WW_OutlineListStyle_2"/>
    <w:qFormat/>
  </w:style>
  <w:style w:type="numbering" w:customStyle="1" w:styleId="WWOutlineListStyle1">
    <w:name w:val="WW_OutlineListStyle_1"/>
    <w:qFormat/>
  </w:style>
  <w:style w:type="numbering" w:customStyle="1" w:styleId="WWOutlineListStyle">
    <w:name w:val="WW_OutlineListStyle"/>
    <w:qFormat/>
  </w:style>
  <w:style w:type="numbering" w:customStyle="1" w:styleId="LFO298">
    <w:name w:val="LFO298"/>
    <w:qFormat/>
  </w:style>
  <w:style w:type="table" w:styleId="Grigliatabellachiara">
    <w:name w:val="Grid Table Light"/>
    <w:basedOn w:val="Tabellanormale"/>
    <w:uiPriority w:val="40"/>
    <w:rsid w:val="0077614B"/>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orpotestoCarattere1">
    <w:name w:val="Corpo testo Carattere1"/>
    <w:basedOn w:val="Carpredefinitoparagrafo"/>
    <w:link w:val="Corpotesto"/>
    <w:rsid w:val="00A36B86"/>
    <w:rPr>
      <w:rFonts w:cs="Calibri"/>
    </w:rPr>
  </w:style>
  <w:style w:type="paragraph" w:customStyle="1" w:styleId="Paragrafoelenco1">
    <w:name w:val="Paragrafo elenco1"/>
    <w:basedOn w:val="Normale"/>
    <w:rsid w:val="00A36B86"/>
    <w:pPr>
      <w:widowControl w:val="0"/>
      <w:suppressAutoHyphens/>
      <w:overflowPunct w:val="0"/>
      <w:spacing w:after="0" w:line="240" w:lineRule="auto"/>
      <w:ind w:left="720"/>
    </w:pPr>
    <w:rPr>
      <w:rFonts w:ascii="Times New Roman" w:eastAsia="SimSun" w:hAnsi="Times New Roman" w:cs="Lucida Sans"/>
      <w:color w:val="00000A"/>
      <w:kern w:val="1"/>
      <w:sz w:val="24"/>
      <w:szCs w:val="24"/>
      <w:lang w:eastAsia="hi-IN" w:bidi="hi-IN"/>
    </w:rPr>
  </w:style>
  <w:style w:type="table" w:styleId="Grigliatabella">
    <w:name w:val="Table Grid"/>
    <w:basedOn w:val="Tabellanormale"/>
    <w:uiPriority w:val="39"/>
    <w:rsid w:val="00B54925"/>
    <w:pPr>
      <w:suppressAutoHyphens/>
      <w:spacing w:line="240" w:lineRule="auto"/>
    </w:pPr>
    <w:rPr>
      <w:rFonts w:ascii="Liberation Serif" w:eastAsia="NSimSun" w:hAnsi="Liberation Serif" w:cs="Lucida Sans"/>
      <w:kern w:val="2"/>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B1683"/>
    <w:pPr>
      <w:spacing w:after="120" w:line="480" w:lineRule="auto"/>
    </w:pPr>
    <w:rPr>
      <w:rFonts w:asciiTheme="minorHAnsi" w:eastAsiaTheme="minorEastAsia" w:hAnsiTheme="minorHAnsi" w:cstheme="minorBidi"/>
      <w:lang w:val="en-US" w:eastAsia="en-US"/>
    </w:rPr>
  </w:style>
  <w:style w:type="character" w:customStyle="1" w:styleId="Corpodeltesto2Carattere">
    <w:name w:val="Corpo del testo 2 Carattere"/>
    <w:basedOn w:val="Carpredefinitoparagrafo"/>
    <w:link w:val="Corpodeltesto2"/>
    <w:uiPriority w:val="99"/>
    <w:rsid w:val="009B1683"/>
    <w:rPr>
      <w:rFonts w:asciiTheme="minorHAnsi" w:eastAsiaTheme="minorEastAsia" w:hAnsiTheme="minorHAnsi" w:cstheme="minorBidi"/>
      <w:lang w:val="en-US" w:eastAsia="en-US"/>
    </w:rPr>
  </w:style>
  <w:style w:type="paragraph" w:styleId="Corpodeltesto3">
    <w:name w:val="Body Text 3"/>
    <w:basedOn w:val="Normale"/>
    <w:link w:val="Corpodeltesto3Carattere"/>
    <w:uiPriority w:val="99"/>
    <w:unhideWhenUsed/>
    <w:rsid w:val="009B1683"/>
    <w:pPr>
      <w:spacing w:after="120" w:line="276" w:lineRule="auto"/>
    </w:pPr>
    <w:rPr>
      <w:rFonts w:asciiTheme="minorHAnsi" w:eastAsiaTheme="minorEastAsia" w:hAnsiTheme="minorHAnsi" w:cstheme="minorBidi"/>
      <w:sz w:val="16"/>
      <w:szCs w:val="16"/>
      <w:lang w:val="en-US" w:eastAsia="en-US"/>
    </w:rPr>
  </w:style>
  <w:style w:type="character" w:customStyle="1" w:styleId="Corpodeltesto3Carattere">
    <w:name w:val="Corpo del testo 3 Carattere"/>
    <w:basedOn w:val="Carpredefinitoparagrafo"/>
    <w:link w:val="Corpodeltesto3"/>
    <w:uiPriority w:val="99"/>
    <w:rsid w:val="009B1683"/>
    <w:rPr>
      <w:rFonts w:asciiTheme="minorHAnsi" w:eastAsiaTheme="minorEastAsia" w:hAnsiTheme="minorHAnsi" w:cstheme="minorBidi"/>
      <w:sz w:val="16"/>
      <w:szCs w:val="16"/>
      <w:lang w:val="en-US" w:eastAsia="en-US"/>
    </w:rPr>
  </w:style>
  <w:style w:type="paragraph" w:styleId="Elenco2">
    <w:name w:val="List 2"/>
    <w:basedOn w:val="Normale"/>
    <w:uiPriority w:val="99"/>
    <w:unhideWhenUsed/>
    <w:rsid w:val="009B1683"/>
    <w:pPr>
      <w:spacing w:after="200" w:line="276" w:lineRule="auto"/>
      <w:ind w:left="720" w:hanging="360"/>
      <w:contextualSpacing/>
    </w:pPr>
    <w:rPr>
      <w:rFonts w:asciiTheme="minorHAnsi" w:eastAsiaTheme="minorEastAsia" w:hAnsiTheme="minorHAnsi" w:cstheme="minorBidi"/>
      <w:lang w:val="en-US" w:eastAsia="en-US"/>
    </w:rPr>
  </w:style>
  <w:style w:type="paragraph" w:styleId="Elenco3">
    <w:name w:val="List 3"/>
    <w:basedOn w:val="Normale"/>
    <w:uiPriority w:val="99"/>
    <w:unhideWhenUsed/>
    <w:rsid w:val="009B1683"/>
    <w:pPr>
      <w:spacing w:after="200" w:line="276" w:lineRule="auto"/>
      <w:ind w:left="1080" w:hanging="360"/>
      <w:contextualSpacing/>
    </w:pPr>
    <w:rPr>
      <w:rFonts w:asciiTheme="minorHAnsi" w:eastAsiaTheme="minorEastAsia" w:hAnsiTheme="minorHAnsi" w:cstheme="minorBidi"/>
      <w:lang w:val="en-US" w:eastAsia="en-US"/>
    </w:rPr>
  </w:style>
  <w:style w:type="paragraph" w:styleId="Puntoelenco">
    <w:name w:val="List Bullet"/>
    <w:basedOn w:val="Normale"/>
    <w:uiPriority w:val="99"/>
    <w:unhideWhenUsed/>
    <w:rsid w:val="009B1683"/>
    <w:pPr>
      <w:numPr>
        <w:numId w:val="250"/>
      </w:numPr>
      <w:spacing w:after="200" w:line="276" w:lineRule="auto"/>
      <w:contextualSpacing/>
    </w:pPr>
    <w:rPr>
      <w:rFonts w:asciiTheme="minorHAnsi" w:eastAsiaTheme="minorEastAsia" w:hAnsiTheme="minorHAnsi" w:cstheme="minorBidi"/>
      <w:lang w:val="en-US" w:eastAsia="en-US"/>
    </w:rPr>
  </w:style>
  <w:style w:type="paragraph" w:styleId="Puntoelenco2">
    <w:name w:val="List Bullet 2"/>
    <w:basedOn w:val="Normale"/>
    <w:uiPriority w:val="99"/>
    <w:unhideWhenUsed/>
    <w:rsid w:val="009B1683"/>
    <w:pPr>
      <w:numPr>
        <w:numId w:val="251"/>
      </w:numPr>
      <w:spacing w:after="200" w:line="276" w:lineRule="auto"/>
      <w:contextualSpacing/>
    </w:pPr>
    <w:rPr>
      <w:rFonts w:asciiTheme="minorHAnsi" w:eastAsiaTheme="minorEastAsia" w:hAnsiTheme="minorHAnsi" w:cstheme="minorBidi"/>
      <w:lang w:val="en-US" w:eastAsia="en-US"/>
    </w:rPr>
  </w:style>
  <w:style w:type="paragraph" w:styleId="Puntoelenco3">
    <w:name w:val="List Bullet 3"/>
    <w:basedOn w:val="Normale"/>
    <w:uiPriority w:val="99"/>
    <w:unhideWhenUsed/>
    <w:rsid w:val="009B1683"/>
    <w:pPr>
      <w:numPr>
        <w:numId w:val="252"/>
      </w:numPr>
      <w:spacing w:after="200" w:line="276" w:lineRule="auto"/>
      <w:contextualSpacing/>
    </w:pPr>
    <w:rPr>
      <w:rFonts w:asciiTheme="minorHAnsi" w:eastAsiaTheme="minorEastAsia" w:hAnsiTheme="minorHAnsi" w:cstheme="minorBidi"/>
      <w:lang w:val="en-US" w:eastAsia="en-US"/>
    </w:rPr>
  </w:style>
  <w:style w:type="paragraph" w:styleId="Numeroelenco">
    <w:name w:val="List Number"/>
    <w:basedOn w:val="Normale"/>
    <w:uiPriority w:val="99"/>
    <w:unhideWhenUsed/>
    <w:rsid w:val="009B1683"/>
    <w:pPr>
      <w:numPr>
        <w:numId w:val="253"/>
      </w:numPr>
      <w:spacing w:after="200" w:line="276" w:lineRule="auto"/>
      <w:contextualSpacing/>
    </w:pPr>
    <w:rPr>
      <w:rFonts w:asciiTheme="minorHAnsi" w:eastAsiaTheme="minorEastAsia" w:hAnsiTheme="minorHAnsi" w:cstheme="minorBidi"/>
      <w:lang w:val="en-US" w:eastAsia="en-US"/>
    </w:rPr>
  </w:style>
  <w:style w:type="paragraph" w:styleId="Numeroelenco2">
    <w:name w:val="List Number 2"/>
    <w:basedOn w:val="Normale"/>
    <w:uiPriority w:val="99"/>
    <w:unhideWhenUsed/>
    <w:rsid w:val="009B1683"/>
    <w:pPr>
      <w:numPr>
        <w:numId w:val="254"/>
      </w:numPr>
      <w:spacing w:after="200" w:line="276" w:lineRule="auto"/>
      <w:contextualSpacing/>
    </w:pPr>
    <w:rPr>
      <w:rFonts w:asciiTheme="minorHAnsi" w:eastAsiaTheme="minorEastAsia" w:hAnsiTheme="minorHAnsi" w:cstheme="minorBidi"/>
      <w:lang w:val="en-US" w:eastAsia="en-US"/>
    </w:rPr>
  </w:style>
  <w:style w:type="paragraph" w:styleId="Numeroelenco3">
    <w:name w:val="List Number 3"/>
    <w:basedOn w:val="Normale"/>
    <w:uiPriority w:val="99"/>
    <w:unhideWhenUsed/>
    <w:rsid w:val="009B1683"/>
    <w:pPr>
      <w:numPr>
        <w:numId w:val="255"/>
      </w:numPr>
      <w:spacing w:after="200" w:line="276" w:lineRule="auto"/>
      <w:contextualSpacing/>
    </w:pPr>
    <w:rPr>
      <w:rFonts w:asciiTheme="minorHAnsi" w:eastAsiaTheme="minorEastAsia" w:hAnsiTheme="minorHAnsi" w:cstheme="minorBidi"/>
      <w:lang w:val="en-US" w:eastAsia="en-US"/>
    </w:rPr>
  </w:style>
  <w:style w:type="paragraph" w:styleId="Elencocontinua">
    <w:name w:val="List Continue"/>
    <w:basedOn w:val="Normale"/>
    <w:uiPriority w:val="99"/>
    <w:unhideWhenUsed/>
    <w:rsid w:val="009B1683"/>
    <w:pPr>
      <w:spacing w:after="120" w:line="276" w:lineRule="auto"/>
      <w:ind w:left="360"/>
      <w:contextualSpacing/>
    </w:pPr>
    <w:rPr>
      <w:rFonts w:asciiTheme="minorHAnsi" w:eastAsiaTheme="minorEastAsia" w:hAnsiTheme="minorHAnsi" w:cstheme="minorBidi"/>
      <w:lang w:val="en-US" w:eastAsia="en-US"/>
    </w:rPr>
  </w:style>
  <w:style w:type="paragraph" w:styleId="Elencocontinua2">
    <w:name w:val="List Continue 2"/>
    <w:basedOn w:val="Normale"/>
    <w:uiPriority w:val="99"/>
    <w:unhideWhenUsed/>
    <w:rsid w:val="009B1683"/>
    <w:pPr>
      <w:spacing w:after="120" w:line="276" w:lineRule="auto"/>
      <w:ind w:left="720"/>
      <w:contextualSpacing/>
    </w:pPr>
    <w:rPr>
      <w:rFonts w:asciiTheme="minorHAnsi" w:eastAsiaTheme="minorEastAsia" w:hAnsiTheme="minorHAnsi" w:cstheme="minorBidi"/>
      <w:lang w:val="en-US" w:eastAsia="en-US"/>
    </w:rPr>
  </w:style>
  <w:style w:type="paragraph" w:styleId="Elencocontinua3">
    <w:name w:val="List Continue 3"/>
    <w:basedOn w:val="Normale"/>
    <w:uiPriority w:val="99"/>
    <w:unhideWhenUsed/>
    <w:rsid w:val="009B1683"/>
    <w:pPr>
      <w:spacing w:after="120" w:line="276" w:lineRule="auto"/>
      <w:ind w:left="1080"/>
      <w:contextualSpacing/>
    </w:pPr>
    <w:rPr>
      <w:rFonts w:asciiTheme="minorHAnsi" w:eastAsiaTheme="minorEastAsia" w:hAnsiTheme="minorHAnsi" w:cstheme="minorBidi"/>
      <w:lang w:val="en-US" w:eastAsia="en-US"/>
    </w:rPr>
  </w:style>
  <w:style w:type="paragraph" w:styleId="Testomacro">
    <w:name w:val="macro"/>
    <w:link w:val="TestomacroCarattere"/>
    <w:uiPriority w:val="99"/>
    <w:unhideWhenUsed/>
    <w:rsid w:val="009B1683"/>
    <w:pPr>
      <w:tabs>
        <w:tab w:val="left" w:pos="576"/>
        <w:tab w:val="left" w:pos="1152"/>
        <w:tab w:val="left" w:pos="1728"/>
        <w:tab w:val="left" w:pos="2304"/>
        <w:tab w:val="left" w:pos="2880"/>
        <w:tab w:val="left" w:pos="3456"/>
        <w:tab w:val="left" w:pos="4032"/>
      </w:tabs>
      <w:spacing w:after="200" w:line="276" w:lineRule="auto"/>
    </w:pPr>
    <w:rPr>
      <w:rFonts w:ascii="Courier" w:eastAsiaTheme="minorEastAsia" w:hAnsi="Courier" w:cstheme="minorBidi"/>
      <w:sz w:val="20"/>
      <w:szCs w:val="20"/>
      <w:lang w:val="en-US" w:eastAsia="en-US"/>
    </w:rPr>
  </w:style>
  <w:style w:type="character" w:customStyle="1" w:styleId="TestomacroCarattere">
    <w:name w:val="Testo macro Carattere"/>
    <w:basedOn w:val="Carpredefinitoparagrafo"/>
    <w:link w:val="Testomacro"/>
    <w:uiPriority w:val="99"/>
    <w:rsid w:val="009B1683"/>
    <w:rPr>
      <w:rFonts w:ascii="Courier" w:eastAsiaTheme="minorEastAsia" w:hAnsi="Courier" w:cstheme="minorBidi"/>
      <w:sz w:val="20"/>
      <w:szCs w:val="20"/>
      <w:lang w:val="en-US" w:eastAsia="en-US"/>
    </w:rPr>
  </w:style>
  <w:style w:type="table" w:styleId="Sfondochiaro">
    <w:name w:val="Light Shading"/>
    <w:basedOn w:val="Tabellanormale"/>
    <w:uiPriority w:val="60"/>
    <w:rsid w:val="009B1683"/>
    <w:pPr>
      <w:spacing w:line="240" w:lineRule="auto"/>
    </w:pPr>
    <w:rPr>
      <w:rFonts w:asciiTheme="minorHAnsi" w:eastAsiaTheme="minorEastAsia" w:hAnsiTheme="minorHAnsi" w:cstheme="minorBidi"/>
      <w:color w:val="000000" w:themeColor="text1" w:themeShade="BF"/>
      <w:lang w:val="en-US"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fondochiaro-Colore1">
    <w:name w:val="Light Shading Accent 1"/>
    <w:basedOn w:val="Tabellanormale"/>
    <w:uiPriority w:val="60"/>
    <w:rsid w:val="009B1683"/>
    <w:pPr>
      <w:spacing w:line="240" w:lineRule="auto"/>
    </w:pPr>
    <w:rPr>
      <w:rFonts w:asciiTheme="minorHAnsi" w:eastAsiaTheme="minorEastAsia" w:hAnsiTheme="minorHAnsi" w:cstheme="minorBidi"/>
      <w:color w:val="117A02" w:themeColor="accent1" w:themeShade="BF"/>
      <w:lang w:val="en-US" w:eastAsia="en-US"/>
    </w:rPr>
    <w:tblPr>
      <w:tblStyleRowBandSize w:val="1"/>
      <w:tblStyleColBandSize w:val="1"/>
      <w:tblBorders>
        <w:top w:val="single" w:sz="8" w:space="0" w:color="18A303" w:themeColor="accent1"/>
        <w:bottom w:val="single" w:sz="8" w:space="0" w:color="18A303" w:themeColor="accent1"/>
      </w:tblBorders>
    </w:tblPr>
    <w:tblStylePr w:type="firstRow">
      <w:pPr>
        <w:spacing w:before="0" w:after="0" w:line="240" w:lineRule="auto"/>
      </w:pPr>
      <w:rPr>
        <w:b/>
        <w:bCs/>
      </w:rPr>
      <w:tblPr/>
      <w:tcPr>
        <w:tcBorders>
          <w:top w:val="single" w:sz="8" w:space="0" w:color="18A303" w:themeColor="accent1"/>
          <w:left w:val="nil"/>
          <w:bottom w:val="single" w:sz="8" w:space="0" w:color="18A303" w:themeColor="accent1"/>
          <w:right w:val="nil"/>
          <w:insideH w:val="nil"/>
          <w:insideV w:val="nil"/>
        </w:tcBorders>
      </w:tcPr>
    </w:tblStylePr>
    <w:tblStylePr w:type="lastRow">
      <w:pPr>
        <w:spacing w:before="0" w:after="0" w:line="240" w:lineRule="auto"/>
      </w:pPr>
      <w:rPr>
        <w:b/>
        <w:bCs/>
      </w:rPr>
      <w:tblPr/>
      <w:tcPr>
        <w:tcBorders>
          <w:top w:val="single" w:sz="8" w:space="0" w:color="18A303" w:themeColor="accent1"/>
          <w:left w:val="nil"/>
          <w:bottom w:val="single" w:sz="8" w:space="0" w:color="18A30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FDAB" w:themeFill="accent1" w:themeFillTint="3F"/>
      </w:tcPr>
    </w:tblStylePr>
    <w:tblStylePr w:type="band1Horz">
      <w:tblPr/>
      <w:tcPr>
        <w:tcBorders>
          <w:left w:val="nil"/>
          <w:right w:val="nil"/>
          <w:insideH w:val="nil"/>
          <w:insideV w:val="nil"/>
        </w:tcBorders>
        <w:shd w:val="clear" w:color="auto" w:fill="B6FDAB" w:themeFill="accent1" w:themeFillTint="3F"/>
      </w:tcPr>
    </w:tblStylePr>
  </w:style>
  <w:style w:type="table" w:styleId="Sfondochiaro-Colore2">
    <w:name w:val="Light Shading Accent 2"/>
    <w:basedOn w:val="Tabellanormale"/>
    <w:uiPriority w:val="60"/>
    <w:rsid w:val="009B1683"/>
    <w:pPr>
      <w:spacing w:line="240" w:lineRule="auto"/>
    </w:pPr>
    <w:rPr>
      <w:rFonts w:asciiTheme="minorHAnsi" w:eastAsiaTheme="minorEastAsia" w:hAnsiTheme="minorHAnsi" w:cstheme="minorBidi"/>
      <w:color w:val="024E7A" w:themeColor="accent2" w:themeShade="BF"/>
      <w:lang w:val="en-US" w:eastAsia="en-US"/>
    </w:rPr>
    <w:tblPr>
      <w:tblStyleRowBandSize w:val="1"/>
      <w:tblStyleColBandSize w:val="1"/>
      <w:tblBorders>
        <w:top w:val="single" w:sz="8" w:space="0" w:color="0369A3" w:themeColor="accent2"/>
        <w:bottom w:val="single" w:sz="8" w:space="0" w:color="0369A3" w:themeColor="accent2"/>
      </w:tblBorders>
    </w:tblPr>
    <w:tblStylePr w:type="firstRow">
      <w:pPr>
        <w:spacing w:before="0" w:after="0" w:line="240" w:lineRule="auto"/>
      </w:pPr>
      <w:rPr>
        <w:b/>
        <w:bCs/>
      </w:rPr>
      <w:tblPr/>
      <w:tcPr>
        <w:tcBorders>
          <w:top w:val="single" w:sz="8" w:space="0" w:color="0369A3" w:themeColor="accent2"/>
          <w:left w:val="nil"/>
          <w:bottom w:val="single" w:sz="8" w:space="0" w:color="0369A3" w:themeColor="accent2"/>
          <w:right w:val="nil"/>
          <w:insideH w:val="nil"/>
          <w:insideV w:val="nil"/>
        </w:tcBorders>
      </w:tcPr>
    </w:tblStylePr>
    <w:tblStylePr w:type="lastRow">
      <w:pPr>
        <w:spacing w:before="0" w:after="0" w:line="240" w:lineRule="auto"/>
      </w:pPr>
      <w:rPr>
        <w:b/>
        <w:bCs/>
      </w:rPr>
      <w:tblPr/>
      <w:tcPr>
        <w:tcBorders>
          <w:top w:val="single" w:sz="8" w:space="0" w:color="0369A3" w:themeColor="accent2"/>
          <w:left w:val="nil"/>
          <w:bottom w:val="single" w:sz="8" w:space="0" w:color="0369A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DFFD" w:themeFill="accent2" w:themeFillTint="3F"/>
      </w:tcPr>
    </w:tblStylePr>
    <w:tblStylePr w:type="band1Horz">
      <w:tblPr/>
      <w:tcPr>
        <w:tcBorders>
          <w:left w:val="nil"/>
          <w:right w:val="nil"/>
          <w:insideH w:val="nil"/>
          <w:insideV w:val="nil"/>
        </w:tcBorders>
        <w:shd w:val="clear" w:color="auto" w:fill="ABDFFD" w:themeFill="accent2" w:themeFillTint="3F"/>
      </w:tcPr>
    </w:tblStylePr>
  </w:style>
  <w:style w:type="table" w:styleId="Sfondochiaro-Colore3">
    <w:name w:val="Light Shading Accent 3"/>
    <w:basedOn w:val="Tabellanormale"/>
    <w:uiPriority w:val="60"/>
    <w:rsid w:val="009B1683"/>
    <w:pPr>
      <w:spacing w:line="240" w:lineRule="auto"/>
    </w:pPr>
    <w:rPr>
      <w:rFonts w:asciiTheme="minorHAnsi" w:eastAsiaTheme="minorEastAsia" w:hAnsiTheme="minorHAnsi" w:cstheme="minorBidi"/>
      <w:color w:val="7A2E02" w:themeColor="accent3" w:themeShade="BF"/>
      <w:lang w:val="en-US" w:eastAsia="en-US"/>
    </w:rPr>
    <w:tblPr>
      <w:tblStyleRowBandSize w:val="1"/>
      <w:tblStyleColBandSize w:val="1"/>
      <w:tblBorders>
        <w:top w:val="single" w:sz="8" w:space="0" w:color="A33E03" w:themeColor="accent3"/>
        <w:bottom w:val="single" w:sz="8" w:space="0" w:color="A33E03" w:themeColor="accent3"/>
      </w:tblBorders>
    </w:tblPr>
    <w:tblStylePr w:type="firstRow">
      <w:pPr>
        <w:spacing w:before="0" w:after="0" w:line="240" w:lineRule="auto"/>
      </w:pPr>
      <w:rPr>
        <w:b/>
        <w:bCs/>
      </w:rPr>
      <w:tblPr/>
      <w:tcPr>
        <w:tcBorders>
          <w:top w:val="single" w:sz="8" w:space="0" w:color="A33E03" w:themeColor="accent3"/>
          <w:left w:val="nil"/>
          <w:bottom w:val="single" w:sz="8" w:space="0" w:color="A33E03" w:themeColor="accent3"/>
          <w:right w:val="nil"/>
          <w:insideH w:val="nil"/>
          <w:insideV w:val="nil"/>
        </w:tcBorders>
      </w:tcPr>
    </w:tblStylePr>
    <w:tblStylePr w:type="lastRow">
      <w:pPr>
        <w:spacing w:before="0" w:after="0" w:line="240" w:lineRule="auto"/>
      </w:pPr>
      <w:rPr>
        <w:b/>
        <w:bCs/>
      </w:rPr>
      <w:tblPr/>
      <w:tcPr>
        <w:tcBorders>
          <w:top w:val="single" w:sz="8" w:space="0" w:color="A33E03" w:themeColor="accent3"/>
          <w:left w:val="nil"/>
          <w:bottom w:val="single" w:sz="8" w:space="0" w:color="A33E03"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C9AB" w:themeFill="accent3" w:themeFillTint="3F"/>
      </w:tcPr>
    </w:tblStylePr>
    <w:tblStylePr w:type="band1Horz">
      <w:tblPr/>
      <w:tcPr>
        <w:tcBorders>
          <w:left w:val="nil"/>
          <w:right w:val="nil"/>
          <w:insideH w:val="nil"/>
          <w:insideV w:val="nil"/>
        </w:tcBorders>
        <w:shd w:val="clear" w:color="auto" w:fill="FDC9AB" w:themeFill="accent3" w:themeFillTint="3F"/>
      </w:tcPr>
    </w:tblStylePr>
  </w:style>
  <w:style w:type="table" w:styleId="Sfondochiaro-Colore4">
    <w:name w:val="Light Shading Accent 4"/>
    <w:basedOn w:val="Tabellanormale"/>
    <w:uiPriority w:val="60"/>
    <w:rsid w:val="009B1683"/>
    <w:pPr>
      <w:spacing w:line="240" w:lineRule="auto"/>
    </w:pPr>
    <w:rPr>
      <w:rFonts w:asciiTheme="minorHAnsi" w:eastAsiaTheme="minorEastAsia" w:hAnsiTheme="minorHAnsi" w:cstheme="minorBidi"/>
      <w:color w:val="6A027A" w:themeColor="accent4" w:themeShade="BF"/>
      <w:lang w:val="en-US" w:eastAsia="en-US"/>
    </w:rPr>
    <w:tblPr>
      <w:tblStyleRowBandSize w:val="1"/>
      <w:tblStyleColBandSize w:val="1"/>
      <w:tblBorders>
        <w:top w:val="single" w:sz="8" w:space="0" w:color="8E03A3" w:themeColor="accent4"/>
        <w:bottom w:val="single" w:sz="8" w:space="0" w:color="8E03A3" w:themeColor="accent4"/>
      </w:tblBorders>
    </w:tblPr>
    <w:tblStylePr w:type="firstRow">
      <w:pPr>
        <w:spacing w:before="0" w:after="0" w:line="240" w:lineRule="auto"/>
      </w:pPr>
      <w:rPr>
        <w:b/>
        <w:bCs/>
      </w:rPr>
      <w:tblPr/>
      <w:tcPr>
        <w:tcBorders>
          <w:top w:val="single" w:sz="8" w:space="0" w:color="8E03A3" w:themeColor="accent4"/>
          <w:left w:val="nil"/>
          <w:bottom w:val="single" w:sz="8" w:space="0" w:color="8E03A3" w:themeColor="accent4"/>
          <w:right w:val="nil"/>
          <w:insideH w:val="nil"/>
          <w:insideV w:val="nil"/>
        </w:tcBorders>
      </w:tcPr>
    </w:tblStylePr>
    <w:tblStylePr w:type="lastRow">
      <w:pPr>
        <w:spacing w:before="0" w:after="0" w:line="240" w:lineRule="auto"/>
      </w:pPr>
      <w:rPr>
        <w:b/>
        <w:bCs/>
      </w:rPr>
      <w:tblPr/>
      <w:tcPr>
        <w:tcBorders>
          <w:top w:val="single" w:sz="8" w:space="0" w:color="8E03A3" w:themeColor="accent4"/>
          <w:left w:val="nil"/>
          <w:bottom w:val="single" w:sz="8" w:space="0" w:color="8E03A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ABFD" w:themeFill="accent4" w:themeFillTint="3F"/>
      </w:tcPr>
    </w:tblStylePr>
    <w:tblStylePr w:type="band1Horz">
      <w:tblPr/>
      <w:tcPr>
        <w:tcBorders>
          <w:left w:val="nil"/>
          <w:right w:val="nil"/>
          <w:insideH w:val="nil"/>
          <w:insideV w:val="nil"/>
        </w:tcBorders>
        <w:shd w:val="clear" w:color="auto" w:fill="F2ABFD" w:themeFill="accent4" w:themeFillTint="3F"/>
      </w:tcPr>
    </w:tblStylePr>
  </w:style>
  <w:style w:type="table" w:styleId="Sfondochiaro-Colore5">
    <w:name w:val="Light Shading Accent 5"/>
    <w:basedOn w:val="Tabellanormale"/>
    <w:uiPriority w:val="60"/>
    <w:rsid w:val="009B1683"/>
    <w:pPr>
      <w:spacing w:line="240" w:lineRule="auto"/>
    </w:pPr>
    <w:rPr>
      <w:rFonts w:asciiTheme="minorHAnsi" w:eastAsiaTheme="minorEastAsia" w:hAnsiTheme="minorHAnsi" w:cstheme="minorBidi"/>
      <w:color w:val="967400" w:themeColor="accent5" w:themeShade="BF"/>
      <w:lang w:val="en-US" w:eastAsia="en-US"/>
    </w:rPr>
    <w:tblPr>
      <w:tblStyleRowBandSize w:val="1"/>
      <w:tblStyleColBandSize w:val="1"/>
      <w:tblBorders>
        <w:top w:val="single" w:sz="8" w:space="0" w:color="C99C00" w:themeColor="accent5"/>
        <w:bottom w:val="single" w:sz="8" w:space="0" w:color="C99C00" w:themeColor="accent5"/>
      </w:tblBorders>
    </w:tblPr>
    <w:tblStylePr w:type="firstRow">
      <w:pPr>
        <w:spacing w:before="0" w:after="0" w:line="240" w:lineRule="auto"/>
      </w:pPr>
      <w:rPr>
        <w:b/>
        <w:bCs/>
      </w:rPr>
      <w:tblPr/>
      <w:tcPr>
        <w:tcBorders>
          <w:top w:val="single" w:sz="8" w:space="0" w:color="C99C00" w:themeColor="accent5"/>
          <w:left w:val="nil"/>
          <w:bottom w:val="single" w:sz="8" w:space="0" w:color="C99C00" w:themeColor="accent5"/>
          <w:right w:val="nil"/>
          <w:insideH w:val="nil"/>
          <w:insideV w:val="nil"/>
        </w:tcBorders>
      </w:tcPr>
    </w:tblStylePr>
    <w:tblStylePr w:type="lastRow">
      <w:pPr>
        <w:spacing w:before="0" w:after="0" w:line="240" w:lineRule="auto"/>
      </w:pPr>
      <w:rPr>
        <w:b/>
        <w:bCs/>
      </w:rPr>
      <w:tblPr/>
      <w:tcPr>
        <w:tcBorders>
          <w:top w:val="single" w:sz="8" w:space="0" w:color="C99C00" w:themeColor="accent5"/>
          <w:left w:val="nil"/>
          <w:bottom w:val="single" w:sz="8" w:space="0" w:color="C99C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DB2" w:themeFill="accent5" w:themeFillTint="3F"/>
      </w:tcPr>
    </w:tblStylePr>
    <w:tblStylePr w:type="band1Horz">
      <w:tblPr/>
      <w:tcPr>
        <w:tcBorders>
          <w:left w:val="nil"/>
          <w:right w:val="nil"/>
          <w:insideH w:val="nil"/>
          <w:insideV w:val="nil"/>
        </w:tcBorders>
        <w:shd w:val="clear" w:color="auto" w:fill="FFEDB2" w:themeFill="accent5" w:themeFillTint="3F"/>
      </w:tcPr>
    </w:tblStylePr>
  </w:style>
  <w:style w:type="table" w:styleId="Sfondochiaro-Colore6">
    <w:name w:val="Light Shading Accent 6"/>
    <w:basedOn w:val="Tabellanormale"/>
    <w:uiPriority w:val="60"/>
    <w:rsid w:val="009B1683"/>
    <w:pPr>
      <w:spacing w:line="240" w:lineRule="auto"/>
    </w:pPr>
    <w:rPr>
      <w:rFonts w:asciiTheme="minorHAnsi" w:eastAsiaTheme="minorEastAsia" w:hAnsiTheme="minorHAnsi" w:cstheme="minorBidi"/>
      <w:color w:val="961816" w:themeColor="accent6" w:themeShade="BF"/>
      <w:lang w:val="en-US" w:eastAsia="en-US"/>
    </w:rPr>
    <w:tblPr>
      <w:tblStyleRowBandSize w:val="1"/>
      <w:tblStyleColBandSize w:val="1"/>
      <w:tblBorders>
        <w:top w:val="single" w:sz="8" w:space="0" w:color="C9211E" w:themeColor="accent6"/>
        <w:bottom w:val="single" w:sz="8" w:space="0" w:color="C9211E" w:themeColor="accent6"/>
      </w:tblBorders>
    </w:tblPr>
    <w:tblStylePr w:type="firstRow">
      <w:pPr>
        <w:spacing w:before="0" w:after="0" w:line="240" w:lineRule="auto"/>
      </w:pPr>
      <w:rPr>
        <w:b/>
        <w:bCs/>
      </w:rPr>
      <w:tblPr/>
      <w:tcPr>
        <w:tcBorders>
          <w:top w:val="single" w:sz="8" w:space="0" w:color="C9211E" w:themeColor="accent6"/>
          <w:left w:val="nil"/>
          <w:bottom w:val="single" w:sz="8" w:space="0" w:color="C9211E" w:themeColor="accent6"/>
          <w:right w:val="nil"/>
          <w:insideH w:val="nil"/>
          <w:insideV w:val="nil"/>
        </w:tcBorders>
      </w:tcPr>
    </w:tblStylePr>
    <w:tblStylePr w:type="lastRow">
      <w:pPr>
        <w:spacing w:before="0" w:after="0" w:line="240" w:lineRule="auto"/>
      </w:pPr>
      <w:rPr>
        <w:b/>
        <w:bCs/>
      </w:rPr>
      <w:tblPr/>
      <w:tcPr>
        <w:tcBorders>
          <w:top w:val="single" w:sz="8" w:space="0" w:color="C9211E" w:themeColor="accent6"/>
          <w:left w:val="nil"/>
          <w:bottom w:val="single" w:sz="8" w:space="0" w:color="C9211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C3C2" w:themeFill="accent6" w:themeFillTint="3F"/>
      </w:tcPr>
    </w:tblStylePr>
    <w:tblStylePr w:type="band1Horz">
      <w:tblPr/>
      <w:tcPr>
        <w:tcBorders>
          <w:left w:val="nil"/>
          <w:right w:val="nil"/>
          <w:insideH w:val="nil"/>
          <w:insideV w:val="nil"/>
        </w:tcBorders>
        <w:shd w:val="clear" w:color="auto" w:fill="F6C3C2" w:themeFill="accent6" w:themeFillTint="3F"/>
      </w:tcPr>
    </w:tblStylePr>
  </w:style>
  <w:style w:type="table" w:styleId="Elencochiaro">
    <w:name w:val="Light List"/>
    <w:basedOn w:val="Tabellanormale"/>
    <w:uiPriority w:val="61"/>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Colore1">
    <w:name w:val="Light List Accent 1"/>
    <w:basedOn w:val="Tabellanormale"/>
    <w:uiPriority w:val="61"/>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18A303" w:themeColor="accent1"/>
        <w:left w:val="single" w:sz="8" w:space="0" w:color="18A303" w:themeColor="accent1"/>
        <w:bottom w:val="single" w:sz="8" w:space="0" w:color="18A303" w:themeColor="accent1"/>
        <w:right w:val="single" w:sz="8" w:space="0" w:color="18A303" w:themeColor="accent1"/>
      </w:tblBorders>
    </w:tblPr>
    <w:tblStylePr w:type="firstRow">
      <w:pPr>
        <w:spacing w:before="0" w:after="0" w:line="240" w:lineRule="auto"/>
      </w:pPr>
      <w:rPr>
        <w:b/>
        <w:bCs/>
        <w:color w:val="FFFFFF" w:themeColor="background1"/>
      </w:rPr>
      <w:tblPr/>
      <w:tcPr>
        <w:shd w:val="clear" w:color="auto" w:fill="18A303" w:themeFill="accent1"/>
      </w:tcPr>
    </w:tblStylePr>
    <w:tblStylePr w:type="lastRow">
      <w:pPr>
        <w:spacing w:before="0" w:after="0" w:line="240" w:lineRule="auto"/>
      </w:pPr>
      <w:rPr>
        <w:b/>
        <w:bCs/>
      </w:rPr>
      <w:tblPr/>
      <w:tcPr>
        <w:tcBorders>
          <w:top w:val="double" w:sz="6" w:space="0" w:color="18A303" w:themeColor="accent1"/>
          <w:left w:val="single" w:sz="8" w:space="0" w:color="18A303" w:themeColor="accent1"/>
          <w:bottom w:val="single" w:sz="8" w:space="0" w:color="18A303" w:themeColor="accent1"/>
          <w:right w:val="single" w:sz="8" w:space="0" w:color="18A303" w:themeColor="accent1"/>
        </w:tcBorders>
      </w:tcPr>
    </w:tblStylePr>
    <w:tblStylePr w:type="firstCol">
      <w:rPr>
        <w:b/>
        <w:bCs/>
      </w:rPr>
    </w:tblStylePr>
    <w:tblStylePr w:type="lastCol">
      <w:rPr>
        <w:b/>
        <w:bCs/>
      </w:rPr>
    </w:tblStylePr>
    <w:tblStylePr w:type="band1Vert">
      <w:tblPr/>
      <w:tcPr>
        <w:tcBorders>
          <w:top w:val="single" w:sz="8" w:space="0" w:color="18A303" w:themeColor="accent1"/>
          <w:left w:val="single" w:sz="8" w:space="0" w:color="18A303" w:themeColor="accent1"/>
          <w:bottom w:val="single" w:sz="8" w:space="0" w:color="18A303" w:themeColor="accent1"/>
          <w:right w:val="single" w:sz="8" w:space="0" w:color="18A303" w:themeColor="accent1"/>
        </w:tcBorders>
      </w:tcPr>
    </w:tblStylePr>
    <w:tblStylePr w:type="band1Horz">
      <w:tblPr/>
      <w:tcPr>
        <w:tcBorders>
          <w:top w:val="single" w:sz="8" w:space="0" w:color="18A303" w:themeColor="accent1"/>
          <w:left w:val="single" w:sz="8" w:space="0" w:color="18A303" w:themeColor="accent1"/>
          <w:bottom w:val="single" w:sz="8" w:space="0" w:color="18A303" w:themeColor="accent1"/>
          <w:right w:val="single" w:sz="8" w:space="0" w:color="18A303" w:themeColor="accent1"/>
        </w:tcBorders>
      </w:tcPr>
    </w:tblStylePr>
  </w:style>
  <w:style w:type="table" w:styleId="Elencochiaro-Colore2">
    <w:name w:val="Light List Accent 2"/>
    <w:basedOn w:val="Tabellanormale"/>
    <w:uiPriority w:val="61"/>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0369A3" w:themeColor="accent2"/>
        <w:left w:val="single" w:sz="8" w:space="0" w:color="0369A3" w:themeColor="accent2"/>
        <w:bottom w:val="single" w:sz="8" w:space="0" w:color="0369A3" w:themeColor="accent2"/>
        <w:right w:val="single" w:sz="8" w:space="0" w:color="0369A3" w:themeColor="accent2"/>
      </w:tblBorders>
    </w:tblPr>
    <w:tblStylePr w:type="firstRow">
      <w:pPr>
        <w:spacing w:before="0" w:after="0" w:line="240" w:lineRule="auto"/>
      </w:pPr>
      <w:rPr>
        <w:b/>
        <w:bCs/>
        <w:color w:val="FFFFFF" w:themeColor="background1"/>
      </w:rPr>
      <w:tblPr/>
      <w:tcPr>
        <w:shd w:val="clear" w:color="auto" w:fill="0369A3" w:themeFill="accent2"/>
      </w:tcPr>
    </w:tblStylePr>
    <w:tblStylePr w:type="lastRow">
      <w:pPr>
        <w:spacing w:before="0" w:after="0" w:line="240" w:lineRule="auto"/>
      </w:pPr>
      <w:rPr>
        <w:b/>
        <w:bCs/>
      </w:rPr>
      <w:tblPr/>
      <w:tcPr>
        <w:tcBorders>
          <w:top w:val="double" w:sz="6" w:space="0" w:color="0369A3" w:themeColor="accent2"/>
          <w:left w:val="single" w:sz="8" w:space="0" w:color="0369A3" w:themeColor="accent2"/>
          <w:bottom w:val="single" w:sz="8" w:space="0" w:color="0369A3" w:themeColor="accent2"/>
          <w:right w:val="single" w:sz="8" w:space="0" w:color="0369A3" w:themeColor="accent2"/>
        </w:tcBorders>
      </w:tcPr>
    </w:tblStylePr>
    <w:tblStylePr w:type="firstCol">
      <w:rPr>
        <w:b/>
        <w:bCs/>
      </w:rPr>
    </w:tblStylePr>
    <w:tblStylePr w:type="lastCol">
      <w:rPr>
        <w:b/>
        <w:bCs/>
      </w:rPr>
    </w:tblStylePr>
    <w:tblStylePr w:type="band1Vert">
      <w:tblPr/>
      <w:tcPr>
        <w:tcBorders>
          <w:top w:val="single" w:sz="8" w:space="0" w:color="0369A3" w:themeColor="accent2"/>
          <w:left w:val="single" w:sz="8" w:space="0" w:color="0369A3" w:themeColor="accent2"/>
          <w:bottom w:val="single" w:sz="8" w:space="0" w:color="0369A3" w:themeColor="accent2"/>
          <w:right w:val="single" w:sz="8" w:space="0" w:color="0369A3" w:themeColor="accent2"/>
        </w:tcBorders>
      </w:tcPr>
    </w:tblStylePr>
    <w:tblStylePr w:type="band1Horz">
      <w:tblPr/>
      <w:tcPr>
        <w:tcBorders>
          <w:top w:val="single" w:sz="8" w:space="0" w:color="0369A3" w:themeColor="accent2"/>
          <w:left w:val="single" w:sz="8" w:space="0" w:color="0369A3" w:themeColor="accent2"/>
          <w:bottom w:val="single" w:sz="8" w:space="0" w:color="0369A3" w:themeColor="accent2"/>
          <w:right w:val="single" w:sz="8" w:space="0" w:color="0369A3" w:themeColor="accent2"/>
        </w:tcBorders>
      </w:tcPr>
    </w:tblStylePr>
  </w:style>
  <w:style w:type="table" w:styleId="Elencochiaro-Colore3">
    <w:name w:val="Light List Accent 3"/>
    <w:basedOn w:val="Tabellanormale"/>
    <w:uiPriority w:val="61"/>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A33E03" w:themeColor="accent3"/>
        <w:left w:val="single" w:sz="8" w:space="0" w:color="A33E03" w:themeColor="accent3"/>
        <w:bottom w:val="single" w:sz="8" w:space="0" w:color="A33E03" w:themeColor="accent3"/>
        <w:right w:val="single" w:sz="8" w:space="0" w:color="A33E03" w:themeColor="accent3"/>
      </w:tblBorders>
    </w:tblPr>
    <w:tblStylePr w:type="firstRow">
      <w:pPr>
        <w:spacing w:before="0" w:after="0" w:line="240" w:lineRule="auto"/>
      </w:pPr>
      <w:rPr>
        <w:b/>
        <w:bCs/>
        <w:color w:val="FFFFFF" w:themeColor="background1"/>
      </w:rPr>
      <w:tblPr/>
      <w:tcPr>
        <w:shd w:val="clear" w:color="auto" w:fill="A33E03" w:themeFill="accent3"/>
      </w:tcPr>
    </w:tblStylePr>
    <w:tblStylePr w:type="lastRow">
      <w:pPr>
        <w:spacing w:before="0" w:after="0" w:line="240" w:lineRule="auto"/>
      </w:pPr>
      <w:rPr>
        <w:b/>
        <w:bCs/>
      </w:rPr>
      <w:tblPr/>
      <w:tcPr>
        <w:tcBorders>
          <w:top w:val="double" w:sz="6" w:space="0" w:color="A33E03" w:themeColor="accent3"/>
          <w:left w:val="single" w:sz="8" w:space="0" w:color="A33E03" w:themeColor="accent3"/>
          <w:bottom w:val="single" w:sz="8" w:space="0" w:color="A33E03" w:themeColor="accent3"/>
          <w:right w:val="single" w:sz="8" w:space="0" w:color="A33E03" w:themeColor="accent3"/>
        </w:tcBorders>
      </w:tcPr>
    </w:tblStylePr>
    <w:tblStylePr w:type="firstCol">
      <w:rPr>
        <w:b/>
        <w:bCs/>
      </w:rPr>
    </w:tblStylePr>
    <w:tblStylePr w:type="lastCol">
      <w:rPr>
        <w:b/>
        <w:bCs/>
      </w:rPr>
    </w:tblStylePr>
    <w:tblStylePr w:type="band1Vert">
      <w:tblPr/>
      <w:tcPr>
        <w:tcBorders>
          <w:top w:val="single" w:sz="8" w:space="0" w:color="A33E03" w:themeColor="accent3"/>
          <w:left w:val="single" w:sz="8" w:space="0" w:color="A33E03" w:themeColor="accent3"/>
          <w:bottom w:val="single" w:sz="8" w:space="0" w:color="A33E03" w:themeColor="accent3"/>
          <w:right w:val="single" w:sz="8" w:space="0" w:color="A33E03" w:themeColor="accent3"/>
        </w:tcBorders>
      </w:tcPr>
    </w:tblStylePr>
    <w:tblStylePr w:type="band1Horz">
      <w:tblPr/>
      <w:tcPr>
        <w:tcBorders>
          <w:top w:val="single" w:sz="8" w:space="0" w:color="A33E03" w:themeColor="accent3"/>
          <w:left w:val="single" w:sz="8" w:space="0" w:color="A33E03" w:themeColor="accent3"/>
          <w:bottom w:val="single" w:sz="8" w:space="0" w:color="A33E03" w:themeColor="accent3"/>
          <w:right w:val="single" w:sz="8" w:space="0" w:color="A33E03" w:themeColor="accent3"/>
        </w:tcBorders>
      </w:tcPr>
    </w:tblStylePr>
  </w:style>
  <w:style w:type="table" w:styleId="Elencochiaro-Colore4">
    <w:name w:val="Light List Accent 4"/>
    <w:basedOn w:val="Tabellanormale"/>
    <w:uiPriority w:val="61"/>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8E03A3" w:themeColor="accent4"/>
        <w:left w:val="single" w:sz="8" w:space="0" w:color="8E03A3" w:themeColor="accent4"/>
        <w:bottom w:val="single" w:sz="8" w:space="0" w:color="8E03A3" w:themeColor="accent4"/>
        <w:right w:val="single" w:sz="8" w:space="0" w:color="8E03A3" w:themeColor="accent4"/>
      </w:tblBorders>
    </w:tblPr>
    <w:tblStylePr w:type="firstRow">
      <w:pPr>
        <w:spacing w:before="0" w:after="0" w:line="240" w:lineRule="auto"/>
      </w:pPr>
      <w:rPr>
        <w:b/>
        <w:bCs/>
        <w:color w:val="FFFFFF" w:themeColor="background1"/>
      </w:rPr>
      <w:tblPr/>
      <w:tcPr>
        <w:shd w:val="clear" w:color="auto" w:fill="8E03A3" w:themeFill="accent4"/>
      </w:tcPr>
    </w:tblStylePr>
    <w:tblStylePr w:type="lastRow">
      <w:pPr>
        <w:spacing w:before="0" w:after="0" w:line="240" w:lineRule="auto"/>
      </w:pPr>
      <w:rPr>
        <w:b/>
        <w:bCs/>
      </w:rPr>
      <w:tblPr/>
      <w:tcPr>
        <w:tcBorders>
          <w:top w:val="double" w:sz="6" w:space="0" w:color="8E03A3" w:themeColor="accent4"/>
          <w:left w:val="single" w:sz="8" w:space="0" w:color="8E03A3" w:themeColor="accent4"/>
          <w:bottom w:val="single" w:sz="8" w:space="0" w:color="8E03A3" w:themeColor="accent4"/>
          <w:right w:val="single" w:sz="8" w:space="0" w:color="8E03A3" w:themeColor="accent4"/>
        </w:tcBorders>
      </w:tcPr>
    </w:tblStylePr>
    <w:tblStylePr w:type="firstCol">
      <w:rPr>
        <w:b/>
        <w:bCs/>
      </w:rPr>
    </w:tblStylePr>
    <w:tblStylePr w:type="lastCol">
      <w:rPr>
        <w:b/>
        <w:bCs/>
      </w:rPr>
    </w:tblStylePr>
    <w:tblStylePr w:type="band1Vert">
      <w:tblPr/>
      <w:tcPr>
        <w:tcBorders>
          <w:top w:val="single" w:sz="8" w:space="0" w:color="8E03A3" w:themeColor="accent4"/>
          <w:left w:val="single" w:sz="8" w:space="0" w:color="8E03A3" w:themeColor="accent4"/>
          <w:bottom w:val="single" w:sz="8" w:space="0" w:color="8E03A3" w:themeColor="accent4"/>
          <w:right w:val="single" w:sz="8" w:space="0" w:color="8E03A3" w:themeColor="accent4"/>
        </w:tcBorders>
      </w:tcPr>
    </w:tblStylePr>
    <w:tblStylePr w:type="band1Horz">
      <w:tblPr/>
      <w:tcPr>
        <w:tcBorders>
          <w:top w:val="single" w:sz="8" w:space="0" w:color="8E03A3" w:themeColor="accent4"/>
          <w:left w:val="single" w:sz="8" w:space="0" w:color="8E03A3" w:themeColor="accent4"/>
          <w:bottom w:val="single" w:sz="8" w:space="0" w:color="8E03A3" w:themeColor="accent4"/>
          <w:right w:val="single" w:sz="8" w:space="0" w:color="8E03A3" w:themeColor="accent4"/>
        </w:tcBorders>
      </w:tcPr>
    </w:tblStylePr>
  </w:style>
  <w:style w:type="table" w:styleId="Elencochiaro-Colore5">
    <w:name w:val="Light List Accent 5"/>
    <w:basedOn w:val="Tabellanormale"/>
    <w:uiPriority w:val="61"/>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C99C00" w:themeColor="accent5"/>
        <w:left w:val="single" w:sz="8" w:space="0" w:color="C99C00" w:themeColor="accent5"/>
        <w:bottom w:val="single" w:sz="8" w:space="0" w:color="C99C00" w:themeColor="accent5"/>
        <w:right w:val="single" w:sz="8" w:space="0" w:color="C99C00" w:themeColor="accent5"/>
      </w:tblBorders>
    </w:tblPr>
    <w:tblStylePr w:type="firstRow">
      <w:pPr>
        <w:spacing w:before="0" w:after="0" w:line="240" w:lineRule="auto"/>
      </w:pPr>
      <w:rPr>
        <w:b/>
        <w:bCs/>
        <w:color w:val="FFFFFF" w:themeColor="background1"/>
      </w:rPr>
      <w:tblPr/>
      <w:tcPr>
        <w:shd w:val="clear" w:color="auto" w:fill="C99C00" w:themeFill="accent5"/>
      </w:tcPr>
    </w:tblStylePr>
    <w:tblStylePr w:type="lastRow">
      <w:pPr>
        <w:spacing w:before="0" w:after="0" w:line="240" w:lineRule="auto"/>
      </w:pPr>
      <w:rPr>
        <w:b/>
        <w:bCs/>
      </w:rPr>
      <w:tblPr/>
      <w:tcPr>
        <w:tcBorders>
          <w:top w:val="double" w:sz="6" w:space="0" w:color="C99C00" w:themeColor="accent5"/>
          <w:left w:val="single" w:sz="8" w:space="0" w:color="C99C00" w:themeColor="accent5"/>
          <w:bottom w:val="single" w:sz="8" w:space="0" w:color="C99C00" w:themeColor="accent5"/>
          <w:right w:val="single" w:sz="8" w:space="0" w:color="C99C00" w:themeColor="accent5"/>
        </w:tcBorders>
      </w:tcPr>
    </w:tblStylePr>
    <w:tblStylePr w:type="firstCol">
      <w:rPr>
        <w:b/>
        <w:bCs/>
      </w:rPr>
    </w:tblStylePr>
    <w:tblStylePr w:type="lastCol">
      <w:rPr>
        <w:b/>
        <w:bCs/>
      </w:rPr>
    </w:tblStylePr>
    <w:tblStylePr w:type="band1Vert">
      <w:tblPr/>
      <w:tcPr>
        <w:tcBorders>
          <w:top w:val="single" w:sz="8" w:space="0" w:color="C99C00" w:themeColor="accent5"/>
          <w:left w:val="single" w:sz="8" w:space="0" w:color="C99C00" w:themeColor="accent5"/>
          <w:bottom w:val="single" w:sz="8" w:space="0" w:color="C99C00" w:themeColor="accent5"/>
          <w:right w:val="single" w:sz="8" w:space="0" w:color="C99C00" w:themeColor="accent5"/>
        </w:tcBorders>
      </w:tcPr>
    </w:tblStylePr>
    <w:tblStylePr w:type="band1Horz">
      <w:tblPr/>
      <w:tcPr>
        <w:tcBorders>
          <w:top w:val="single" w:sz="8" w:space="0" w:color="C99C00" w:themeColor="accent5"/>
          <w:left w:val="single" w:sz="8" w:space="0" w:color="C99C00" w:themeColor="accent5"/>
          <w:bottom w:val="single" w:sz="8" w:space="0" w:color="C99C00" w:themeColor="accent5"/>
          <w:right w:val="single" w:sz="8" w:space="0" w:color="C99C00" w:themeColor="accent5"/>
        </w:tcBorders>
      </w:tcPr>
    </w:tblStylePr>
  </w:style>
  <w:style w:type="table" w:styleId="Elencochiaro-Colore6">
    <w:name w:val="Light List Accent 6"/>
    <w:basedOn w:val="Tabellanormale"/>
    <w:uiPriority w:val="61"/>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C9211E" w:themeColor="accent6"/>
        <w:left w:val="single" w:sz="8" w:space="0" w:color="C9211E" w:themeColor="accent6"/>
        <w:bottom w:val="single" w:sz="8" w:space="0" w:color="C9211E" w:themeColor="accent6"/>
        <w:right w:val="single" w:sz="8" w:space="0" w:color="C9211E" w:themeColor="accent6"/>
      </w:tblBorders>
    </w:tblPr>
    <w:tblStylePr w:type="firstRow">
      <w:pPr>
        <w:spacing w:before="0" w:after="0" w:line="240" w:lineRule="auto"/>
      </w:pPr>
      <w:rPr>
        <w:b/>
        <w:bCs/>
        <w:color w:val="FFFFFF" w:themeColor="background1"/>
      </w:rPr>
      <w:tblPr/>
      <w:tcPr>
        <w:shd w:val="clear" w:color="auto" w:fill="C9211E" w:themeFill="accent6"/>
      </w:tcPr>
    </w:tblStylePr>
    <w:tblStylePr w:type="lastRow">
      <w:pPr>
        <w:spacing w:before="0" w:after="0" w:line="240" w:lineRule="auto"/>
      </w:pPr>
      <w:rPr>
        <w:b/>
        <w:bCs/>
      </w:rPr>
      <w:tblPr/>
      <w:tcPr>
        <w:tcBorders>
          <w:top w:val="double" w:sz="6" w:space="0" w:color="C9211E" w:themeColor="accent6"/>
          <w:left w:val="single" w:sz="8" w:space="0" w:color="C9211E" w:themeColor="accent6"/>
          <w:bottom w:val="single" w:sz="8" w:space="0" w:color="C9211E" w:themeColor="accent6"/>
          <w:right w:val="single" w:sz="8" w:space="0" w:color="C9211E" w:themeColor="accent6"/>
        </w:tcBorders>
      </w:tcPr>
    </w:tblStylePr>
    <w:tblStylePr w:type="firstCol">
      <w:rPr>
        <w:b/>
        <w:bCs/>
      </w:rPr>
    </w:tblStylePr>
    <w:tblStylePr w:type="lastCol">
      <w:rPr>
        <w:b/>
        <w:bCs/>
      </w:rPr>
    </w:tblStylePr>
    <w:tblStylePr w:type="band1Vert">
      <w:tblPr/>
      <w:tcPr>
        <w:tcBorders>
          <w:top w:val="single" w:sz="8" w:space="0" w:color="C9211E" w:themeColor="accent6"/>
          <w:left w:val="single" w:sz="8" w:space="0" w:color="C9211E" w:themeColor="accent6"/>
          <w:bottom w:val="single" w:sz="8" w:space="0" w:color="C9211E" w:themeColor="accent6"/>
          <w:right w:val="single" w:sz="8" w:space="0" w:color="C9211E" w:themeColor="accent6"/>
        </w:tcBorders>
      </w:tcPr>
    </w:tblStylePr>
    <w:tblStylePr w:type="band1Horz">
      <w:tblPr/>
      <w:tcPr>
        <w:tcBorders>
          <w:top w:val="single" w:sz="8" w:space="0" w:color="C9211E" w:themeColor="accent6"/>
          <w:left w:val="single" w:sz="8" w:space="0" w:color="C9211E" w:themeColor="accent6"/>
          <w:bottom w:val="single" w:sz="8" w:space="0" w:color="C9211E" w:themeColor="accent6"/>
          <w:right w:val="single" w:sz="8" w:space="0" w:color="C9211E" w:themeColor="accent6"/>
        </w:tcBorders>
      </w:tcPr>
    </w:tblStylePr>
  </w:style>
  <w:style w:type="table" w:styleId="Grigliachiara">
    <w:name w:val="Light Grid"/>
    <w:basedOn w:val="Tabellanormale"/>
    <w:uiPriority w:val="62"/>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gliachiara-Colore1">
    <w:name w:val="Light Grid Accent 1"/>
    <w:basedOn w:val="Tabellanormale"/>
    <w:uiPriority w:val="62"/>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18A303" w:themeColor="accent1"/>
        <w:left w:val="single" w:sz="8" w:space="0" w:color="18A303" w:themeColor="accent1"/>
        <w:bottom w:val="single" w:sz="8" w:space="0" w:color="18A303" w:themeColor="accent1"/>
        <w:right w:val="single" w:sz="8" w:space="0" w:color="18A303" w:themeColor="accent1"/>
        <w:insideH w:val="single" w:sz="8" w:space="0" w:color="18A303" w:themeColor="accent1"/>
        <w:insideV w:val="single" w:sz="8" w:space="0" w:color="18A30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8A303" w:themeColor="accent1"/>
          <w:left w:val="single" w:sz="8" w:space="0" w:color="18A303" w:themeColor="accent1"/>
          <w:bottom w:val="single" w:sz="18" w:space="0" w:color="18A303" w:themeColor="accent1"/>
          <w:right w:val="single" w:sz="8" w:space="0" w:color="18A303" w:themeColor="accent1"/>
          <w:insideH w:val="nil"/>
          <w:insideV w:val="single" w:sz="8" w:space="0" w:color="18A30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8A303" w:themeColor="accent1"/>
          <w:left w:val="single" w:sz="8" w:space="0" w:color="18A303" w:themeColor="accent1"/>
          <w:bottom w:val="single" w:sz="8" w:space="0" w:color="18A303" w:themeColor="accent1"/>
          <w:right w:val="single" w:sz="8" w:space="0" w:color="18A303" w:themeColor="accent1"/>
          <w:insideH w:val="nil"/>
          <w:insideV w:val="single" w:sz="8" w:space="0" w:color="18A30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8A303" w:themeColor="accent1"/>
          <w:left w:val="single" w:sz="8" w:space="0" w:color="18A303" w:themeColor="accent1"/>
          <w:bottom w:val="single" w:sz="8" w:space="0" w:color="18A303" w:themeColor="accent1"/>
          <w:right w:val="single" w:sz="8" w:space="0" w:color="18A303" w:themeColor="accent1"/>
        </w:tcBorders>
      </w:tcPr>
    </w:tblStylePr>
    <w:tblStylePr w:type="band1Vert">
      <w:tblPr/>
      <w:tcPr>
        <w:tcBorders>
          <w:top w:val="single" w:sz="8" w:space="0" w:color="18A303" w:themeColor="accent1"/>
          <w:left w:val="single" w:sz="8" w:space="0" w:color="18A303" w:themeColor="accent1"/>
          <w:bottom w:val="single" w:sz="8" w:space="0" w:color="18A303" w:themeColor="accent1"/>
          <w:right w:val="single" w:sz="8" w:space="0" w:color="18A303" w:themeColor="accent1"/>
        </w:tcBorders>
        <w:shd w:val="clear" w:color="auto" w:fill="B6FDAB" w:themeFill="accent1" w:themeFillTint="3F"/>
      </w:tcPr>
    </w:tblStylePr>
    <w:tblStylePr w:type="band1Horz">
      <w:tblPr/>
      <w:tcPr>
        <w:tcBorders>
          <w:top w:val="single" w:sz="8" w:space="0" w:color="18A303" w:themeColor="accent1"/>
          <w:left w:val="single" w:sz="8" w:space="0" w:color="18A303" w:themeColor="accent1"/>
          <w:bottom w:val="single" w:sz="8" w:space="0" w:color="18A303" w:themeColor="accent1"/>
          <w:right w:val="single" w:sz="8" w:space="0" w:color="18A303" w:themeColor="accent1"/>
          <w:insideV w:val="single" w:sz="8" w:space="0" w:color="18A303" w:themeColor="accent1"/>
        </w:tcBorders>
        <w:shd w:val="clear" w:color="auto" w:fill="B6FDAB" w:themeFill="accent1" w:themeFillTint="3F"/>
      </w:tcPr>
    </w:tblStylePr>
    <w:tblStylePr w:type="band2Horz">
      <w:tblPr/>
      <w:tcPr>
        <w:tcBorders>
          <w:top w:val="single" w:sz="8" w:space="0" w:color="18A303" w:themeColor="accent1"/>
          <w:left w:val="single" w:sz="8" w:space="0" w:color="18A303" w:themeColor="accent1"/>
          <w:bottom w:val="single" w:sz="8" w:space="0" w:color="18A303" w:themeColor="accent1"/>
          <w:right w:val="single" w:sz="8" w:space="0" w:color="18A303" w:themeColor="accent1"/>
          <w:insideV w:val="single" w:sz="8" w:space="0" w:color="18A303" w:themeColor="accent1"/>
        </w:tcBorders>
      </w:tcPr>
    </w:tblStylePr>
  </w:style>
  <w:style w:type="table" w:styleId="Grigliachiara-Colore2">
    <w:name w:val="Light Grid Accent 2"/>
    <w:basedOn w:val="Tabellanormale"/>
    <w:uiPriority w:val="62"/>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0369A3" w:themeColor="accent2"/>
        <w:left w:val="single" w:sz="8" w:space="0" w:color="0369A3" w:themeColor="accent2"/>
        <w:bottom w:val="single" w:sz="8" w:space="0" w:color="0369A3" w:themeColor="accent2"/>
        <w:right w:val="single" w:sz="8" w:space="0" w:color="0369A3" w:themeColor="accent2"/>
        <w:insideH w:val="single" w:sz="8" w:space="0" w:color="0369A3" w:themeColor="accent2"/>
        <w:insideV w:val="single" w:sz="8" w:space="0" w:color="0369A3"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369A3" w:themeColor="accent2"/>
          <w:left w:val="single" w:sz="8" w:space="0" w:color="0369A3" w:themeColor="accent2"/>
          <w:bottom w:val="single" w:sz="18" w:space="0" w:color="0369A3" w:themeColor="accent2"/>
          <w:right w:val="single" w:sz="8" w:space="0" w:color="0369A3" w:themeColor="accent2"/>
          <w:insideH w:val="nil"/>
          <w:insideV w:val="single" w:sz="8" w:space="0" w:color="0369A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369A3" w:themeColor="accent2"/>
          <w:left w:val="single" w:sz="8" w:space="0" w:color="0369A3" w:themeColor="accent2"/>
          <w:bottom w:val="single" w:sz="8" w:space="0" w:color="0369A3" w:themeColor="accent2"/>
          <w:right w:val="single" w:sz="8" w:space="0" w:color="0369A3" w:themeColor="accent2"/>
          <w:insideH w:val="nil"/>
          <w:insideV w:val="single" w:sz="8" w:space="0" w:color="0369A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369A3" w:themeColor="accent2"/>
          <w:left w:val="single" w:sz="8" w:space="0" w:color="0369A3" w:themeColor="accent2"/>
          <w:bottom w:val="single" w:sz="8" w:space="0" w:color="0369A3" w:themeColor="accent2"/>
          <w:right w:val="single" w:sz="8" w:space="0" w:color="0369A3" w:themeColor="accent2"/>
        </w:tcBorders>
      </w:tcPr>
    </w:tblStylePr>
    <w:tblStylePr w:type="band1Vert">
      <w:tblPr/>
      <w:tcPr>
        <w:tcBorders>
          <w:top w:val="single" w:sz="8" w:space="0" w:color="0369A3" w:themeColor="accent2"/>
          <w:left w:val="single" w:sz="8" w:space="0" w:color="0369A3" w:themeColor="accent2"/>
          <w:bottom w:val="single" w:sz="8" w:space="0" w:color="0369A3" w:themeColor="accent2"/>
          <w:right w:val="single" w:sz="8" w:space="0" w:color="0369A3" w:themeColor="accent2"/>
        </w:tcBorders>
        <w:shd w:val="clear" w:color="auto" w:fill="ABDFFD" w:themeFill="accent2" w:themeFillTint="3F"/>
      </w:tcPr>
    </w:tblStylePr>
    <w:tblStylePr w:type="band1Horz">
      <w:tblPr/>
      <w:tcPr>
        <w:tcBorders>
          <w:top w:val="single" w:sz="8" w:space="0" w:color="0369A3" w:themeColor="accent2"/>
          <w:left w:val="single" w:sz="8" w:space="0" w:color="0369A3" w:themeColor="accent2"/>
          <w:bottom w:val="single" w:sz="8" w:space="0" w:color="0369A3" w:themeColor="accent2"/>
          <w:right w:val="single" w:sz="8" w:space="0" w:color="0369A3" w:themeColor="accent2"/>
          <w:insideV w:val="single" w:sz="8" w:space="0" w:color="0369A3" w:themeColor="accent2"/>
        </w:tcBorders>
        <w:shd w:val="clear" w:color="auto" w:fill="ABDFFD" w:themeFill="accent2" w:themeFillTint="3F"/>
      </w:tcPr>
    </w:tblStylePr>
    <w:tblStylePr w:type="band2Horz">
      <w:tblPr/>
      <w:tcPr>
        <w:tcBorders>
          <w:top w:val="single" w:sz="8" w:space="0" w:color="0369A3" w:themeColor="accent2"/>
          <w:left w:val="single" w:sz="8" w:space="0" w:color="0369A3" w:themeColor="accent2"/>
          <w:bottom w:val="single" w:sz="8" w:space="0" w:color="0369A3" w:themeColor="accent2"/>
          <w:right w:val="single" w:sz="8" w:space="0" w:color="0369A3" w:themeColor="accent2"/>
          <w:insideV w:val="single" w:sz="8" w:space="0" w:color="0369A3" w:themeColor="accent2"/>
        </w:tcBorders>
      </w:tcPr>
    </w:tblStylePr>
  </w:style>
  <w:style w:type="table" w:styleId="Grigliachiara-Colore3">
    <w:name w:val="Light Grid Accent 3"/>
    <w:basedOn w:val="Tabellanormale"/>
    <w:uiPriority w:val="62"/>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A33E03" w:themeColor="accent3"/>
        <w:left w:val="single" w:sz="8" w:space="0" w:color="A33E03" w:themeColor="accent3"/>
        <w:bottom w:val="single" w:sz="8" w:space="0" w:color="A33E03" w:themeColor="accent3"/>
        <w:right w:val="single" w:sz="8" w:space="0" w:color="A33E03" w:themeColor="accent3"/>
        <w:insideH w:val="single" w:sz="8" w:space="0" w:color="A33E03" w:themeColor="accent3"/>
        <w:insideV w:val="single" w:sz="8" w:space="0" w:color="A33E03"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33E03" w:themeColor="accent3"/>
          <w:left w:val="single" w:sz="8" w:space="0" w:color="A33E03" w:themeColor="accent3"/>
          <w:bottom w:val="single" w:sz="18" w:space="0" w:color="A33E03" w:themeColor="accent3"/>
          <w:right w:val="single" w:sz="8" w:space="0" w:color="A33E03" w:themeColor="accent3"/>
          <w:insideH w:val="nil"/>
          <w:insideV w:val="single" w:sz="8" w:space="0" w:color="A33E03"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33E03" w:themeColor="accent3"/>
          <w:left w:val="single" w:sz="8" w:space="0" w:color="A33E03" w:themeColor="accent3"/>
          <w:bottom w:val="single" w:sz="8" w:space="0" w:color="A33E03" w:themeColor="accent3"/>
          <w:right w:val="single" w:sz="8" w:space="0" w:color="A33E03" w:themeColor="accent3"/>
          <w:insideH w:val="nil"/>
          <w:insideV w:val="single" w:sz="8" w:space="0" w:color="A33E03"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33E03" w:themeColor="accent3"/>
          <w:left w:val="single" w:sz="8" w:space="0" w:color="A33E03" w:themeColor="accent3"/>
          <w:bottom w:val="single" w:sz="8" w:space="0" w:color="A33E03" w:themeColor="accent3"/>
          <w:right w:val="single" w:sz="8" w:space="0" w:color="A33E03" w:themeColor="accent3"/>
        </w:tcBorders>
      </w:tcPr>
    </w:tblStylePr>
    <w:tblStylePr w:type="band1Vert">
      <w:tblPr/>
      <w:tcPr>
        <w:tcBorders>
          <w:top w:val="single" w:sz="8" w:space="0" w:color="A33E03" w:themeColor="accent3"/>
          <w:left w:val="single" w:sz="8" w:space="0" w:color="A33E03" w:themeColor="accent3"/>
          <w:bottom w:val="single" w:sz="8" w:space="0" w:color="A33E03" w:themeColor="accent3"/>
          <w:right w:val="single" w:sz="8" w:space="0" w:color="A33E03" w:themeColor="accent3"/>
        </w:tcBorders>
        <w:shd w:val="clear" w:color="auto" w:fill="FDC9AB" w:themeFill="accent3" w:themeFillTint="3F"/>
      </w:tcPr>
    </w:tblStylePr>
    <w:tblStylePr w:type="band1Horz">
      <w:tblPr/>
      <w:tcPr>
        <w:tcBorders>
          <w:top w:val="single" w:sz="8" w:space="0" w:color="A33E03" w:themeColor="accent3"/>
          <w:left w:val="single" w:sz="8" w:space="0" w:color="A33E03" w:themeColor="accent3"/>
          <w:bottom w:val="single" w:sz="8" w:space="0" w:color="A33E03" w:themeColor="accent3"/>
          <w:right w:val="single" w:sz="8" w:space="0" w:color="A33E03" w:themeColor="accent3"/>
          <w:insideV w:val="single" w:sz="8" w:space="0" w:color="A33E03" w:themeColor="accent3"/>
        </w:tcBorders>
        <w:shd w:val="clear" w:color="auto" w:fill="FDC9AB" w:themeFill="accent3" w:themeFillTint="3F"/>
      </w:tcPr>
    </w:tblStylePr>
    <w:tblStylePr w:type="band2Horz">
      <w:tblPr/>
      <w:tcPr>
        <w:tcBorders>
          <w:top w:val="single" w:sz="8" w:space="0" w:color="A33E03" w:themeColor="accent3"/>
          <w:left w:val="single" w:sz="8" w:space="0" w:color="A33E03" w:themeColor="accent3"/>
          <w:bottom w:val="single" w:sz="8" w:space="0" w:color="A33E03" w:themeColor="accent3"/>
          <w:right w:val="single" w:sz="8" w:space="0" w:color="A33E03" w:themeColor="accent3"/>
          <w:insideV w:val="single" w:sz="8" w:space="0" w:color="A33E03" w:themeColor="accent3"/>
        </w:tcBorders>
      </w:tcPr>
    </w:tblStylePr>
  </w:style>
  <w:style w:type="table" w:styleId="Grigliachiara-Colore4">
    <w:name w:val="Light Grid Accent 4"/>
    <w:basedOn w:val="Tabellanormale"/>
    <w:uiPriority w:val="62"/>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8E03A3" w:themeColor="accent4"/>
        <w:left w:val="single" w:sz="8" w:space="0" w:color="8E03A3" w:themeColor="accent4"/>
        <w:bottom w:val="single" w:sz="8" w:space="0" w:color="8E03A3" w:themeColor="accent4"/>
        <w:right w:val="single" w:sz="8" w:space="0" w:color="8E03A3" w:themeColor="accent4"/>
        <w:insideH w:val="single" w:sz="8" w:space="0" w:color="8E03A3" w:themeColor="accent4"/>
        <w:insideV w:val="single" w:sz="8" w:space="0" w:color="8E03A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E03A3" w:themeColor="accent4"/>
          <w:left w:val="single" w:sz="8" w:space="0" w:color="8E03A3" w:themeColor="accent4"/>
          <w:bottom w:val="single" w:sz="18" w:space="0" w:color="8E03A3" w:themeColor="accent4"/>
          <w:right w:val="single" w:sz="8" w:space="0" w:color="8E03A3" w:themeColor="accent4"/>
          <w:insideH w:val="nil"/>
          <w:insideV w:val="single" w:sz="8" w:space="0" w:color="8E03A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E03A3" w:themeColor="accent4"/>
          <w:left w:val="single" w:sz="8" w:space="0" w:color="8E03A3" w:themeColor="accent4"/>
          <w:bottom w:val="single" w:sz="8" w:space="0" w:color="8E03A3" w:themeColor="accent4"/>
          <w:right w:val="single" w:sz="8" w:space="0" w:color="8E03A3" w:themeColor="accent4"/>
          <w:insideH w:val="nil"/>
          <w:insideV w:val="single" w:sz="8" w:space="0" w:color="8E03A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E03A3" w:themeColor="accent4"/>
          <w:left w:val="single" w:sz="8" w:space="0" w:color="8E03A3" w:themeColor="accent4"/>
          <w:bottom w:val="single" w:sz="8" w:space="0" w:color="8E03A3" w:themeColor="accent4"/>
          <w:right w:val="single" w:sz="8" w:space="0" w:color="8E03A3" w:themeColor="accent4"/>
        </w:tcBorders>
      </w:tcPr>
    </w:tblStylePr>
    <w:tblStylePr w:type="band1Vert">
      <w:tblPr/>
      <w:tcPr>
        <w:tcBorders>
          <w:top w:val="single" w:sz="8" w:space="0" w:color="8E03A3" w:themeColor="accent4"/>
          <w:left w:val="single" w:sz="8" w:space="0" w:color="8E03A3" w:themeColor="accent4"/>
          <w:bottom w:val="single" w:sz="8" w:space="0" w:color="8E03A3" w:themeColor="accent4"/>
          <w:right w:val="single" w:sz="8" w:space="0" w:color="8E03A3" w:themeColor="accent4"/>
        </w:tcBorders>
        <w:shd w:val="clear" w:color="auto" w:fill="F2ABFD" w:themeFill="accent4" w:themeFillTint="3F"/>
      </w:tcPr>
    </w:tblStylePr>
    <w:tblStylePr w:type="band1Horz">
      <w:tblPr/>
      <w:tcPr>
        <w:tcBorders>
          <w:top w:val="single" w:sz="8" w:space="0" w:color="8E03A3" w:themeColor="accent4"/>
          <w:left w:val="single" w:sz="8" w:space="0" w:color="8E03A3" w:themeColor="accent4"/>
          <w:bottom w:val="single" w:sz="8" w:space="0" w:color="8E03A3" w:themeColor="accent4"/>
          <w:right w:val="single" w:sz="8" w:space="0" w:color="8E03A3" w:themeColor="accent4"/>
          <w:insideV w:val="single" w:sz="8" w:space="0" w:color="8E03A3" w:themeColor="accent4"/>
        </w:tcBorders>
        <w:shd w:val="clear" w:color="auto" w:fill="F2ABFD" w:themeFill="accent4" w:themeFillTint="3F"/>
      </w:tcPr>
    </w:tblStylePr>
    <w:tblStylePr w:type="band2Horz">
      <w:tblPr/>
      <w:tcPr>
        <w:tcBorders>
          <w:top w:val="single" w:sz="8" w:space="0" w:color="8E03A3" w:themeColor="accent4"/>
          <w:left w:val="single" w:sz="8" w:space="0" w:color="8E03A3" w:themeColor="accent4"/>
          <w:bottom w:val="single" w:sz="8" w:space="0" w:color="8E03A3" w:themeColor="accent4"/>
          <w:right w:val="single" w:sz="8" w:space="0" w:color="8E03A3" w:themeColor="accent4"/>
          <w:insideV w:val="single" w:sz="8" w:space="0" w:color="8E03A3" w:themeColor="accent4"/>
        </w:tcBorders>
      </w:tcPr>
    </w:tblStylePr>
  </w:style>
  <w:style w:type="table" w:styleId="Grigliachiara-Colore5">
    <w:name w:val="Light Grid Accent 5"/>
    <w:basedOn w:val="Tabellanormale"/>
    <w:uiPriority w:val="62"/>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C99C00" w:themeColor="accent5"/>
        <w:left w:val="single" w:sz="8" w:space="0" w:color="C99C00" w:themeColor="accent5"/>
        <w:bottom w:val="single" w:sz="8" w:space="0" w:color="C99C00" w:themeColor="accent5"/>
        <w:right w:val="single" w:sz="8" w:space="0" w:color="C99C00" w:themeColor="accent5"/>
        <w:insideH w:val="single" w:sz="8" w:space="0" w:color="C99C00" w:themeColor="accent5"/>
        <w:insideV w:val="single" w:sz="8" w:space="0" w:color="C99C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99C00" w:themeColor="accent5"/>
          <w:left w:val="single" w:sz="8" w:space="0" w:color="C99C00" w:themeColor="accent5"/>
          <w:bottom w:val="single" w:sz="18" w:space="0" w:color="C99C00" w:themeColor="accent5"/>
          <w:right w:val="single" w:sz="8" w:space="0" w:color="C99C00" w:themeColor="accent5"/>
          <w:insideH w:val="nil"/>
          <w:insideV w:val="single" w:sz="8" w:space="0" w:color="C99C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99C00" w:themeColor="accent5"/>
          <w:left w:val="single" w:sz="8" w:space="0" w:color="C99C00" w:themeColor="accent5"/>
          <w:bottom w:val="single" w:sz="8" w:space="0" w:color="C99C00" w:themeColor="accent5"/>
          <w:right w:val="single" w:sz="8" w:space="0" w:color="C99C00" w:themeColor="accent5"/>
          <w:insideH w:val="nil"/>
          <w:insideV w:val="single" w:sz="8" w:space="0" w:color="C99C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99C00" w:themeColor="accent5"/>
          <w:left w:val="single" w:sz="8" w:space="0" w:color="C99C00" w:themeColor="accent5"/>
          <w:bottom w:val="single" w:sz="8" w:space="0" w:color="C99C00" w:themeColor="accent5"/>
          <w:right w:val="single" w:sz="8" w:space="0" w:color="C99C00" w:themeColor="accent5"/>
        </w:tcBorders>
      </w:tcPr>
    </w:tblStylePr>
    <w:tblStylePr w:type="band1Vert">
      <w:tblPr/>
      <w:tcPr>
        <w:tcBorders>
          <w:top w:val="single" w:sz="8" w:space="0" w:color="C99C00" w:themeColor="accent5"/>
          <w:left w:val="single" w:sz="8" w:space="0" w:color="C99C00" w:themeColor="accent5"/>
          <w:bottom w:val="single" w:sz="8" w:space="0" w:color="C99C00" w:themeColor="accent5"/>
          <w:right w:val="single" w:sz="8" w:space="0" w:color="C99C00" w:themeColor="accent5"/>
        </w:tcBorders>
        <w:shd w:val="clear" w:color="auto" w:fill="FFEDB2" w:themeFill="accent5" w:themeFillTint="3F"/>
      </w:tcPr>
    </w:tblStylePr>
    <w:tblStylePr w:type="band1Horz">
      <w:tblPr/>
      <w:tcPr>
        <w:tcBorders>
          <w:top w:val="single" w:sz="8" w:space="0" w:color="C99C00" w:themeColor="accent5"/>
          <w:left w:val="single" w:sz="8" w:space="0" w:color="C99C00" w:themeColor="accent5"/>
          <w:bottom w:val="single" w:sz="8" w:space="0" w:color="C99C00" w:themeColor="accent5"/>
          <w:right w:val="single" w:sz="8" w:space="0" w:color="C99C00" w:themeColor="accent5"/>
          <w:insideV w:val="single" w:sz="8" w:space="0" w:color="C99C00" w:themeColor="accent5"/>
        </w:tcBorders>
        <w:shd w:val="clear" w:color="auto" w:fill="FFEDB2" w:themeFill="accent5" w:themeFillTint="3F"/>
      </w:tcPr>
    </w:tblStylePr>
    <w:tblStylePr w:type="band2Horz">
      <w:tblPr/>
      <w:tcPr>
        <w:tcBorders>
          <w:top w:val="single" w:sz="8" w:space="0" w:color="C99C00" w:themeColor="accent5"/>
          <w:left w:val="single" w:sz="8" w:space="0" w:color="C99C00" w:themeColor="accent5"/>
          <w:bottom w:val="single" w:sz="8" w:space="0" w:color="C99C00" w:themeColor="accent5"/>
          <w:right w:val="single" w:sz="8" w:space="0" w:color="C99C00" w:themeColor="accent5"/>
          <w:insideV w:val="single" w:sz="8" w:space="0" w:color="C99C00" w:themeColor="accent5"/>
        </w:tcBorders>
      </w:tcPr>
    </w:tblStylePr>
  </w:style>
  <w:style w:type="table" w:styleId="Grigliachiara-Colore6">
    <w:name w:val="Light Grid Accent 6"/>
    <w:basedOn w:val="Tabellanormale"/>
    <w:uiPriority w:val="62"/>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C9211E" w:themeColor="accent6"/>
        <w:left w:val="single" w:sz="8" w:space="0" w:color="C9211E" w:themeColor="accent6"/>
        <w:bottom w:val="single" w:sz="8" w:space="0" w:color="C9211E" w:themeColor="accent6"/>
        <w:right w:val="single" w:sz="8" w:space="0" w:color="C9211E" w:themeColor="accent6"/>
        <w:insideH w:val="single" w:sz="8" w:space="0" w:color="C9211E" w:themeColor="accent6"/>
        <w:insideV w:val="single" w:sz="8" w:space="0" w:color="C9211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9211E" w:themeColor="accent6"/>
          <w:left w:val="single" w:sz="8" w:space="0" w:color="C9211E" w:themeColor="accent6"/>
          <w:bottom w:val="single" w:sz="18" w:space="0" w:color="C9211E" w:themeColor="accent6"/>
          <w:right w:val="single" w:sz="8" w:space="0" w:color="C9211E" w:themeColor="accent6"/>
          <w:insideH w:val="nil"/>
          <w:insideV w:val="single" w:sz="8" w:space="0" w:color="C9211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9211E" w:themeColor="accent6"/>
          <w:left w:val="single" w:sz="8" w:space="0" w:color="C9211E" w:themeColor="accent6"/>
          <w:bottom w:val="single" w:sz="8" w:space="0" w:color="C9211E" w:themeColor="accent6"/>
          <w:right w:val="single" w:sz="8" w:space="0" w:color="C9211E" w:themeColor="accent6"/>
          <w:insideH w:val="nil"/>
          <w:insideV w:val="single" w:sz="8" w:space="0" w:color="C9211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9211E" w:themeColor="accent6"/>
          <w:left w:val="single" w:sz="8" w:space="0" w:color="C9211E" w:themeColor="accent6"/>
          <w:bottom w:val="single" w:sz="8" w:space="0" w:color="C9211E" w:themeColor="accent6"/>
          <w:right w:val="single" w:sz="8" w:space="0" w:color="C9211E" w:themeColor="accent6"/>
        </w:tcBorders>
      </w:tcPr>
    </w:tblStylePr>
    <w:tblStylePr w:type="band1Vert">
      <w:tblPr/>
      <w:tcPr>
        <w:tcBorders>
          <w:top w:val="single" w:sz="8" w:space="0" w:color="C9211E" w:themeColor="accent6"/>
          <w:left w:val="single" w:sz="8" w:space="0" w:color="C9211E" w:themeColor="accent6"/>
          <w:bottom w:val="single" w:sz="8" w:space="0" w:color="C9211E" w:themeColor="accent6"/>
          <w:right w:val="single" w:sz="8" w:space="0" w:color="C9211E" w:themeColor="accent6"/>
        </w:tcBorders>
        <w:shd w:val="clear" w:color="auto" w:fill="F6C3C2" w:themeFill="accent6" w:themeFillTint="3F"/>
      </w:tcPr>
    </w:tblStylePr>
    <w:tblStylePr w:type="band1Horz">
      <w:tblPr/>
      <w:tcPr>
        <w:tcBorders>
          <w:top w:val="single" w:sz="8" w:space="0" w:color="C9211E" w:themeColor="accent6"/>
          <w:left w:val="single" w:sz="8" w:space="0" w:color="C9211E" w:themeColor="accent6"/>
          <w:bottom w:val="single" w:sz="8" w:space="0" w:color="C9211E" w:themeColor="accent6"/>
          <w:right w:val="single" w:sz="8" w:space="0" w:color="C9211E" w:themeColor="accent6"/>
          <w:insideV w:val="single" w:sz="8" w:space="0" w:color="C9211E" w:themeColor="accent6"/>
        </w:tcBorders>
        <w:shd w:val="clear" w:color="auto" w:fill="F6C3C2" w:themeFill="accent6" w:themeFillTint="3F"/>
      </w:tcPr>
    </w:tblStylePr>
    <w:tblStylePr w:type="band2Horz">
      <w:tblPr/>
      <w:tcPr>
        <w:tcBorders>
          <w:top w:val="single" w:sz="8" w:space="0" w:color="C9211E" w:themeColor="accent6"/>
          <w:left w:val="single" w:sz="8" w:space="0" w:color="C9211E" w:themeColor="accent6"/>
          <w:bottom w:val="single" w:sz="8" w:space="0" w:color="C9211E" w:themeColor="accent6"/>
          <w:right w:val="single" w:sz="8" w:space="0" w:color="C9211E" w:themeColor="accent6"/>
          <w:insideV w:val="single" w:sz="8" w:space="0" w:color="C9211E" w:themeColor="accent6"/>
        </w:tcBorders>
      </w:tcPr>
    </w:tblStylePr>
  </w:style>
  <w:style w:type="table" w:styleId="Sfondomedio1">
    <w:name w:val="Medium Shading 1"/>
    <w:basedOn w:val="Tabellanormale"/>
    <w:uiPriority w:val="63"/>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fondomedio1-Colore1">
    <w:name w:val="Medium Shading 1 Accent 1"/>
    <w:basedOn w:val="Tabellanormale"/>
    <w:uiPriority w:val="63"/>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24F704" w:themeColor="accent1" w:themeTint="BF"/>
        <w:left w:val="single" w:sz="8" w:space="0" w:color="24F704" w:themeColor="accent1" w:themeTint="BF"/>
        <w:bottom w:val="single" w:sz="8" w:space="0" w:color="24F704" w:themeColor="accent1" w:themeTint="BF"/>
        <w:right w:val="single" w:sz="8" w:space="0" w:color="24F704" w:themeColor="accent1" w:themeTint="BF"/>
        <w:insideH w:val="single" w:sz="8" w:space="0" w:color="24F704" w:themeColor="accent1" w:themeTint="BF"/>
      </w:tblBorders>
    </w:tblPr>
    <w:tblStylePr w:type="firstRow">
      <w:pPr>
        <w:spacing w:before="0" w:after="0" w:line="240" w:lineRule="auto"/>
      </w:pPr>
      <w:rPr>
        <w:b/>
        <w:bCs/>
        <w:color w:val="FFFFFF" w:themeColor="background1"/>
      </w:rPr>
      <w:tblPr/>
      <w:tcPr>
        <w:tcBorders>
          <w:top w:val="single" w:sz="8" w:space="0" w:color="24F704" w:themeColor="accent1" w:themeTint="BF"/>
          <w:left w:val="single" w:sz="8" w:space="0" w:color="24F704" w:themeColor="accent1" w:themeTint="BF"/>
          <w:bottom w:val="single" w:sz="8" w:space="0" w:color="24F704" w:themeColor="accent1" w:themeTint="BF"/>
          <w:right w:val="single" w:sz="8" w:space="0" w:color="24F704" w:themeColor="accent1" w:themeTint="BF"/>
          <w:insideH w:val="nil"/>
          <w:insideV w:val="nil"/>
        </w:tcBorders>
        <w:shd w:val="clear" w:color="auto" w:fill="18A303" w:themeFill="accent1"/>
      </w:tcPr>
    </w:tblStylePr>
    <w:tblStylePr w:type="lastRow">
      <w:pPr>
        <w:spacing w:before="0" w:after="0" w:line="240" w:lineRule="auto"/>
      </w:pPr>
      <w:rPr>
        <w:b/>
        <w:bCs/>
      </w:rPr>
      <w:tblPr/>
      <w:tcPr>
        <w:tcBorders>
          <w:top w:val="double" w:sz="6" w:space="0" w:color="24F704" w:themeColor="accent1" w:themeTint="BF"/>
          <w:left w:val="single" w:sz="8" w:space="0" w:color="24F704" w:themeColor="accent1" w:themeTint="BF"/>
          <w:bottom w:val="single" w:sz="8" w:space="0" w:color="24F704" w:themeColor="accent1" w:themeTint="BF"/>
          <w:right w:val="single" w:sz="8" w:space="0" w:color="24F704" w:themeColor="accent1" w:themeTint="BF"/>
          <w:insideH w:val="nil"/>
          <w:insideV w:val="nil"/>
        </w:tcBorders>
      </w:tcPr>
    </w:tblStylePr>
    <w:tblStylePr w:type="firstCol">
      <w:rPr>
        <w:b/>
        <w:bCs/>
      </w:rPr>
    </w:tblStylePr>
    <w:tblStylePr w:type="lastCol">
      <w:rPr>
        <w:b/>
        <w:bCs/>
      </w:rPr>
    </w:tblStylePr>
    <w:tblStylePr w:type="band1Vert">
      <w:tblPr/>
      <w:tcPr>
        <w:shd w:val="clear" w:color="auto" w:fill="B6FDAB" w:themeFill="accent1" w:themeFillTint="3F"/>
      </w:tcPr>
    </w:tblStylePr>
    <w:tblStylePr w:type="band1Horz">
      <w:tblPr/>
      <w:tcPr>
        <w:tcBorders>
          <w:insideH w:val="nil"/>
          <w:insideV w:val="nil"/>
        </w:tcBorders>
        <w:shd w:val="clear" w:color="auto" w:fill="B6FDAB" w:themeFill="accent1" w:themeFillTint="3F"/>
      </w:tcPr>
    </w:tblStylePr>
    <w:tblStylePr w:type="band2Horz">
      <w:tblPr/>
      <w:tcPr>
        <w:tcBorders>
          <w:insideH w:val="nil"/>
          <w:insideV w:val="nil"/>
        </w:tcBorders>
      </w:tcPr>
    </w:tblStylePr>
  </w:style>
  <w:style w:type="table" w:styleId="Sfondomedio1-Colore2">
    <w:name w:val="Medium Shading 1 Accent 2"/>
    <w:basedOn w:val="Tabellanormale"/>
    <w:uiPriority w:val="63"/>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049FF7" w:themeColor="accent2" w:themeTint="BF"/>
        <w:left w:val="single" w:sz="8" w:space="0" w:color="049FF7" w:themeColor="accent2" w:themeTint="BF"/>
        <w:bottom w:val="single" w:sz="8" w:space="0" w:color="049FF7" w:themeColor="accent2" w:themeTint="BF"/>
        <w:right w:val="single" w:sz="8" w:space="0" w:color="049FF7" w:themeColor="accent2" w:themeTint="BF"/>
        <w:insideH w:val="single" w:sz="8" w:space="0" w:color="049FF7" w:themeColor="accent2" w:themeTint="BF"/>
      </w:tblBorders>
    </w:tblPr>
    <w:tblStylePr w:type="firstRow">
      <w:pPr>
        <w:spacing w:before="0" w:after="0" w:line="240" w:lineRule="auto"/>
      </w:pPr>
      <w:rPr>
        <w:b/>
        <w:bCs/>
        <w:color w:val="FFFFFF" w:themeColor="background1"/>
      </w:rPr>
      <w:tblPr/>
      <w:tcPr>
        <w:tcBorders>
          <w:top w:val="single" w:sz="8" w:space="0" w:color="049FF7" w:themeColor="accent2" w:themeTint="BF"/>
          <w:left w:val="single" w:sz="8" w:space="0" w:color="049FF7" w:themeColor="accent2" w:themeTint="BF"/>
          <w:bottom w:val="single" w:sz="8" w:space="0" w:color="049FF7" w:themeColor="accent2" w:themeTint="BF"/>
          <w:right w:val="single" w:sz="8" w:space="0" w:color="049FF7" w:themeColor="accent2" w:themeTint="BF"/>
          <w:insideH w:val="nil"/>
          <w:insideV w:val="nil"/>
        </w:tcBorders>
        <w:shd w:val="clear" w:color="auto" w:fill="0369A3" w:themeFill="accent2"/>
      </w:tcPr>
    </w:tblStylePr>
    <w:tblStylePr w:type="lastRow">
      <w:pPr>
        <w:spacing w:before="0" w:after="0" w:line="240" w:lineRule="auto"/>
      </w:pPr>
      <w:rPr>
        <w:b/>
        <w:bCs/>
      </w:rPr>
      <w:tblPr/>
      <w:tcPr>
        <w:tcBorders>
          <w:top w:val="double" w:sz="6" w:space="0" w:color="049FF7" w:themeColor="accent2" w:themeTint="BF"/>
          <w:left w:val="single" w:sz="8" w:space="0" w:color="049FF7" w:themeColor="accent2" w:themeTint="BF"/>
          <w:bottom w:val="single" w:sz="8" w:space="0" w:color="049FF7" w:themeColor="accent2" w:themeTint="BF"/>
          <w:right w:val="single" w:sz="8" w:space="0" w:color="049FF7" w:themeColor="accent2" w:themeTint="BF"/>
          <w:insideH w:val="nil"/>
          <w:insideV w:val="nil"/>
        </w:tcBorders>
      </w:tcPr>
    </w:tblStylePr>
    <w:tblStylePr w:type="firstCol">
      <w:rPr>
        <w:b/>
        <w:bCs/>
      </w:rPr>
    </w:tblStylePr>
    <w:tblStylePr w:type="lastCol">
      <w:rPr>
        <w:b/>
        <w:bCs/>
      </w:rPr>
    </w:tblStylePr>
    <w:tblStylePr w:type="band1Vert">
      <w:tblPr/>
      <w:tcPr>
        <w:shd w:val="clear" w:color="auto" w:fill="ABDFFD" w:themeFill="accent2" w:themeFillTint="3F"/>
      </w:tcPr>
    </w:tblStylePr>
    <w:tblStylePr w:type="band1Horz">
      <w:tblPr/>
      <w:tcPr>
        <w:tcBorders>
          <w:insideH w:val="nil"/>
          <w:insideV w:val="nil"/>
        </w:tcBorders>
        <w:shd w:val="clear" w:color="auto" w:fill="ABDFFD" w:themeFill="accent2" w:themeFillTint="3F"/>
      </w:tcPr>
    </w:tblStylePr>
    <w:tblStylePr w:type="band2Horz">
      <w:tblPr/>
      <w:tcPr>
        <w:tcBorders>
          <w:insideH w:val="nil"/>
          <w:insideV w:val="nil"/>
        </w:tcBorders>
      </w:tcPr>
    </w:tblStylePr>
  </w:style>
  <w:style w:type="table" w:styleId="Sfondomedio1-Colore3">
    <w:name w:val="Medium Shading 1 Accent 3"/>
    <w:basedOn w:val="Tabellanormale"/>
    <w:uiPriority w:val="63"/>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75E04" w:themeColor="accent3" w:themeTint="BF"/>
        <w:left w:val="single" w:sz="8" w:space="0" w:color="F75E04" w:themeColor="accent3" w:themeTint="BF"/>
        <w:bottom w:val="single" w:sz="8" w:space="0" w:color="F75E04" w:themeColor="accent3" w:themeTint="BF"/>
        <w:right w:val="single" w:sz="8" w:space="0" w:color="F75E04" w:themeColor="accent3" w:themeTint="BF"/>
        <w:insideH w:val="single" w:sz="8" w:space="0" w:color="F75E04" w:themeColor="accent3" w:themeTint="BF"/>
      </w:tblBorders>
    </w:tblPr>
    <w:tblStylePr w:type="firstRow">
      <w:pPr>
        <w:spacing w:before="0" w:after="0" w:line="240" w:lineRule="auto"/>
      </w:pPr>
      <w:rPr>
        <w:b/>
        <w:bCs/>
        <w:color w:val="FFFFFF" w:themeColor="background1"/>
      </w:rPr>
      <w:tblPr/>
      <w:tcPr>
        <w:tcBorders>
          <w:top w:val="single" w:sz="8" w:space="0" w:color="F75E04" w:themeColor="accent3" w:themeTint="BF"/>
          <w:left w:val="single" w:sz="8" w:space="0" w:color="F75E04" w:themeColor="accent3" w:themeTint="BF"/>
          <w:bottom w:val="single" w:sz="8" w:space="0" w:color="F75E04" w:themeColor="accent3" w:themeTint="BF"/>
          <w:right w:val="single" w:sz="8" w:space="0" w:color="F75E04" w:themeColor="accent3" w:themeTint="BF"/>
          <w:insideH w:val="nil"/>
          <w:insideV w:val="nil"/>
        </w:tcBorders>
        <w:shd w:val="clear" w:color="auto" w:fill="A33E03" w:themeFill="accent3"/>
      </w:tcPr>
    </w:tblStylePr>
    <w:tblStylePr w:type="lastRow">
      <w:pPr>
        <w:spacing w:before="0" w:after="0" w:line="240" w:lineRule="auto"/>
      </w:pPr>
      <w:rPr>
        <w:b/>
        <w:bCs/>
      </w:rPr>
      <w:tblPr/>
      <w:tcPr>
        <w:tcBorders>
          <w:top w:val="double" w:sz="6" w:space="0" w:color="F75E04" w:themeColor="accent3" w:themeTint="BF"/>
          <w:left w:val="single" w:sz="8" w:space="0" w:color="F75E04" w:themeColor="accent3" w:themeTint="BF"/>
          <w:bottom w:val="single" w:sz="8" w:space="0" w:color="F75E04" w:themeColor="accent3" w:themeTint="BF"/>
          <w:right w:val="single" w:sz="8" w:space="0" w:color="F75E04" w:themeColor="accent3" w:themeTint="BF"/>
          <w:insideH w:val="nil"/>
          <w:insideV w:val="nil"/>
        </w:tcBorders>
      </w:tcPr>
    </w:tblStylePr>
    <w:tblStylePr w:type="firstCol">
      <w:rPr>
        <w:b/>
        <w:bCs/>
      </w:rPr>
    </w:tblStylePr>
    <w:tblStylePr w:type="lastCol">
      <w:rPr>
        <w:b/>
        <w:bCs/>
      </w:rPr>
    </w:tblStylePr>
    <w:tblStylePr w:type="band1Vert">
      <w:tblPr/>
      <w:tcPr>
        <w:shd w:val="clear" w:color="auto" w:fill="FDC9AB" w:themeFill="accent3" w:themeFillTint="3F"/>
      </w:tcPr>
    </w:tblStylePr>
    <w:tblStylePr w:type="band1Horz">
      <w:tblPr/>
      <w:tcPr>
        <w:tcBorders>
          <w:insideH w:val="nil"/>
          <w:insideV w:val="nil"/>
        </w:tcBorders>
        <w:shd w:val="clear" w:color="auto" w:fill="FDC9AB" w:themeFill="accent3" w:themeFillTint="3F"/>
      </w:tcPr>
    </w:tblStylePr>
    <w:tblStylePr w:type="band2Horz">
      <w:tblPr/>
      <w:tcPr>
        <w:tcBorders>
          <w:insideH w:val="nil"/>
          <w:insideV w:val="nil"/>
        </w:tcBorders>
      </w:tcPr>
    </w:tblStylePr>
  </w:style>
  <w:style w:type="table" w:styleId="Sfondomedio1-Colore4">
    <w:name w:val="Medium Shading 1 Accent 4"/>
    <w:basedOn w:val="Tabellanormale"/>
    <w:uiPriority w:val="63"/>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D704F7" w:themeColor="accent4" w:themeTint="BF"/>
        <w:left w:val="single" w:sz="8" w:space="0" w:color="D704F7" w:themeColor="accent4" w:themeTint="BF"/>
        <w:bottom w:val="single" w:sz="8" w:space="0" w:color="D704F7" w:themeColor="accent4" w:themeTint="BF"/>
        <w:right w:val="single" w:sz="8" w:space="0" w:color="D704F7" w:themeColor="accent4" w:themeTint="BF"/>
        <w:insideH w:val="single" w:sz="8" w:space="0" w:color="D704F7" w:themeColor="accent4" w:themeTint="BF"/>
      </w:tblBorders>
    </w:tblPr>
    <w:tblStylePr w:type="firstRow">
      <w:pPr>
        <w:spacing w:before="0" w:after="0" w:line="240" w:lineRule="auto"/>
      </w:pPr>
      <w:rPr>
        <w:b/>
        <w:bCs/>
        <w:color w:val="FFFFFF" w:themeColor="background1"/>
      </w:rPr>
      <w:tblPr/>
      <w:tcPr>
        <w:tcBorders>
          <w:top w:val="single" w:sz="8" w:space="0" w:color="D704F7" w:themeColor="accent4" w:themeTint="BF"/>
          <w:left w:val="single" w:sz="8" w:space="0" w:color="D704F7" w:themeColor="accent4" w:themeTint="BF"/>
          <w:bottom w:val="single" w:sz="8" w:space="0" w:color="D704F7" w:themeColor="accent4" w:themeTint="BF"/>
          <w:right w:val="single" w:sz="8" w:space="0" w:color="D704F7" w:themeColor="accent4" w:themeTint="BF"/>
          <w:insideH w:val="nil"/>
          <w:insideV w:val="nil"/>
        </w:tcBorders>
        <w:shd w:val="clear" w:color="auto" w:fill="8E03A3" w:themeFill="accent4"/>
      </w:tcPr>
    </w:tblStylePr>
    <w:tblStylePr w:type="lastRow">
      <w:pPr>
        <w:spacing w:before="0" w:after="0" w:line="240" w:lineRule="auto"/>
      </w:pPr>
      <w:rPr>
        <w:b/>
        <w:bCs/>
      </w:rPr>
      <w:tblPr/>
      <w:tcPr>
        <w:tcBorders>
          <w:top w:val="double" w:sz="6" w:space="0" w:color="D704F7" w:themeColor="accent4" w:themeTint="BF"/>
          <w:left w:val="single" w:sz="8" w:space="0" w:color="D704F7" w:themeColor="accent4" w:themeTint="BF"/>
          <w:bottom w:val="single" w:sz="8" w:space="0" w:color="D704F7" w:themeColor="accent4" w:themeTint="BF"/>
          <w:right w:val="single" w:sz="8" w:space="0" w:color="D704F7" w:themeColor="accent4" w:themeTint="BF"/>
          <w:insideH w:val="nil"/>
          <w:insideV w:val="nil"/>
        </w:tcBorders>
      </w:tcPr>
    </w:tblStylePr>
    <w:tblStylePr w:type="firstCol">
      <w:rPr>
        <w:b/>
        <w:bCs/>
      </w:rPr>
    </w:tblStylePr>
    <w:tblStylePr w:type="lastCol">
      <w:rPr>
        <w:b/>
        <w:bCs/>
      </w:rPr>
    </w:tblStylePr>
    <w:tblStylePr w:type="band1Vert">
      <w:tblPr/>
      <w:tcPr>
        <w:shd w:val="clear" w:color="auto" w:fill="F2ABFD" w:themeFill="accent4" w:themeFillTint="3F"/>
      </w:tcPr>
    </w:tblStylePr>
    <w:tblStylePr w:type="band1Horz">
      <w:tblPr/>
      <w:tcPr>
        <w:tcBorders>
          <w:insideH w:val="nil"/>
          <w:insideV w:val="nil"/>
        </w:tcBorders>
        <w:shd w:val="clear" w:color="auto" w:fill="F2ABFD" w:themeFill="accent4" w:themeFillTint="3F"/>
      </w:tcPr>
    </w:tblStylePr>
    <w:tblStylePr w:type="band2Horz">
      <w:tblPr/>
      <w:tcPr>
        <w:tcBorders>
          <w:insideH w:val="nil"/>
          <w:insideV w:val="nil"/>
        </w:tcBorders>
      </w:tcPr>
    </w:tblStylePr>
  </w:style>
  <w:style w:type="table" w:styleId="Sfondomedio1-Colore5">
    <w:name w:val="Medium Shading 1 Accent 5"/>
    <w:basedOn w:val="Tabellanormale"/>
    <w:uiPriority w:val="63"/>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FCA17" w:themeColor="accent5" w:themeTint="BF"/>
        <w:left w:val="single" w:sz="8" w:space="0" w:color="FFCA17" w:themeColor="accent5" w:themeTint="BF"/>
        <w:bottom w:val="single" w:sz="8" w:space="0" w:color="FFCA17" w:themeColor="accent5" w:themeTint="BF"/>
        <w:right w:val="single" w:sz="8" w:space="0" w:color="FFCA17" w:themeColor="accent5" w:themeTint="BF"/>
        <w:insideH w:val="single" w:sz="8" w:space="0" w:color="FFCA17" w:themeColor="accent5" w:themeTint="BF"/>
      </w:tblBorders>
    </w:tblPr>
    <w:tblStylePr w:type="firstRow">
      <w:pPr>
        <w:spacing w:before="0" w:after="0" w:line="240" w:lineRule="auto"/>
      </w:pPr>
      <w:rPr>
        <w:b/>
        <w:bCs/>
        <w:color w:val="FFFFFF" w:themeColor="background1"/>
      </w:rPr>
      <w:tblPr/>
      <w:tcPr>
        <w:tcBorders>
          <w:top w:val="single" w:sz="8" w:space="0" w:color="FFCA17" w:themeColor="accent5" w:themeTint="BF"/>
          <w:left w:val="single" w:sz="8" w:space="0" w:color="FFCA17" w:themeColor="accent5" w:themeTint="BF"/>
          <w:bottom w:val="single" w:sz="8" w:space="0" w:color="FFCA17" w:themeColor="accent5" w:themeTint="BF"/>
          <w:right w:val="single" w:sz="8" w:space="0" w:color="FFCA17" w:themeColor="accent5" w:themeTint="BF"/>
          <w:insideH w:val="nil"/>
          <w:insideV w:val="nil"/>
        </w:tcBorders>
        <w:shd w:val="clear" w:color="auto" w:fill="C99C00" w:themeFill="accent5"/>
      </w:tcPr>
    </w:tblStylePr>
    <w:tblStylePr w:type="lastRow">
      <w:pPr>
        <w:spacing w:before="0" w:after="0" w:line="240" w:lineRule="auto"/>
      </w:pPr>
      <w:rPr>
        <w:b/>
        <w:bCs/>
      </w:rPr>
      <w:tblPr/>
      <w:tcPr>
        <w:tcBorders>
          <w:top w:val="double" w:sz="6" w:space="0" w:color="FFCA17" w:themeColor="accent5" w:themeTint="BF"/>
          <w:left w:val="single" w:sz="8" w:space="0" w:color="FFCA17" w:themeColor="accent5" w:themeTint="BF"/>
          <w:bottom w:val="single" w:sz="8" w:space="0" w:color="FFCA17" w:themeColor="accent5" w:themeTint="BF"/>
          <w:right w:val="single" w:sz="8" w:space="0" w:color="FFCA17"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EDB2" w:themeFill="accent5" w:themeFillTint="3F"/>
      </w:tcPr>
    </w:tblStylePr>
    <w:tblStylePr w:type="band1Horz">
      <w:tblPr/>
      <w:tcPr>
        <w:tcBorders>
          <w:insideH w:val="nil"/>
          <w:insideV w:val="nil"/>
        </w:tcBorders>
        <w:shd w:val="clear" w:color="auto" w:fill="FFEDB2" w:themeFill="accent5" w:themeFillTint="3F"/>
      </w:tcPr>
    </w:tblStylePr>
    <w:tblStylePr w:type="band2Horz">
      <w:tblPr/>
      <w:tcPr>
        <w:tcBorders>
          <w:insideH w:val="nil"/>
          <w:insideV w:val="nil"/>
        </w:tcBorders>
      </w:tcPr>
    </w:tblStylePr>
  </w:style>
  <w:style w:type="table" w:styleId="Sfondomedio1-Colore6">
    <w:name w:val="Medium Shading 1 Accent 6"/>
    <w:basedOn w:val="Tabellanormale"/>
    <w:uiPriority w:val="63"/>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E34B49" w:themeColor="accent6" w:themeTint="BF"/>
        <w:left w:val="single" w:sz="8" w:space="0" w:color="E34B49" w:themeColor="accent6" w:themeTint="BF"/>
        <w:bottom w:val="single" w:sz="8" w:space="0" w:color="E34B49" w:themeColor="accent6" w:themeTint="BF"/>
        <w:right w:val="single" w:sz="8" w:space="0" w:color="E34B49" w:themeColor="accent6" w:themeTint="BF"/>
        <w:insideH w:val="single" w:sz="8" w:space="0" w:color="E34B49" w:themeColor="accent6" w:themeTint="BF"/>
      </w:tblBorders>
    </w:tblPr>
    <w:tblStylePr w:type="firstRow">
      <w:pPr>
        <w:spacing w:before="0" w:after="0" w:line="240" w:lineRule="auto"/>
      </w:pPr>
      <w:rPr>
        <w:b/>
        <w:bCs/>
        <w:color w:val="FFFFFF" w:themeColor="background1"/>
      </w:rPr>
      <w:tblPr/>
      <w:tcPr>
        <w:tcBorders>
          <w:top w:val="single" w:sz="8" w:space="0" w:color="E34B49" w:themeColor="accent6" w:themeTint="BF"/>
          <w:left w:val="single" w:sz="8" w:space="0" w:color="E34B49" w:themeColor="accent6" w:themeTint="BF"/>
          <w:bottom w:val="single" w:sz="8" w:space="0" w:color="E34B49" w:themeColor="accent6" w:themeTint="BF"/>
          <w:right w:val="single" w:sz="8" w:space="0" w:color="E34B49" w:themeColor="accent6" w:themeTint="BF"/>
          <w:insideH w:val="nil"/>
          <w:insideV w:val="nil"/>
        </w:tcBorders>
        <w:shd w:val="clear" w:color="auto" w:fill="C9211E" w:themeFill="accent6"/>
      </w:tcPr>
    </w:tblStylePr>
    <w:tblStylePr w:type="lastRow">
      <w:pPr>
        <w:spacing w:before="0" w:after="0" w:line="240" w:lineRule="auto"/>
      </w:pPr>
      <w:rPr>
        <w:b/>
        <w:bCs/>
      </w:rPr>
      <w:tblPr/>
      <w:tcPr>
        <w:tcBorders>
          <w:top w:val="double" w:sz="6" w:space="0" w:color="E34B49" w:themeColor="accent6" w:themeTint="BF"/>
          <w:left w:val="single" w:sz="8" w:space="0" w:color="E34B49" w:themeColor="accent6" w:themeTint="BF"/>
          <w:bottom w:val="single" w:sz="8" w:space="0" w:color="E34B49" w:themeColor="accent6" w:themeTint="BF"/>
          <w:right w:val="single" w:sz="8" w:space="0" w:color="E34B49" w:themeColor="accent6" w:themeTint="BF"/>
          <w:insideH w:val="nil"/>
          <w:insideV w:val="nil"/>
        </w:tcBorders>
      </w:tcPr>
    </w:tblStylePr>
    <w:tblStylePr w:type="firstCol">
      <w:rPr>
        <w:b/>
        <w:bCs/>
      </w:rPr>
    </w:tblStylePr>
    <w:tblStylePr w:type="lastCol">
      <w:rPr>
        <w:b/>
        <w:bCs/>
      </w:rPr>
    </w:tblStylePr>
    <w:tblStylePr w:type="band1Vert">
      <w:tblPr/>
      <w:tcPr>
        <w:shd w:val="clear" w:color="auto" w:fill="F6C3C2" w:themeFill="accent6" w:themeFillTint="3F"/>
      </w:tcPr>
    </w:tblStylePr>
    <w:tblStylePr w:type="band1Horz">
      <w:tblPr/>
      <w:tcPr>
        <w:tcBorders>
          <w:insideH w:val="nil"/>
          <w:insideV w:val="nil"/>
        </w:tcBorders>
        <w:shd w:val="clear" w:color="auto" w:fill="F6C3C2" w:themeFill="accent6" w:themeFillTint="3F"/>
      </w:tcPr>
    </w:tblStylePr>
    <w:tblStylePr w:type="band2Horz">
      <w:tblPr/>
      <w:tcPr>
        <w:tcBorders>
          <w:insideH w:val="nil"/>
          <w:insideV w:val="nil"/>
        </w:tcBorders>
      </w:tcPr>
    </w:tblStylePr>
  </w:style>
  <w:style w:type="table" w:styleId="Sfondomedio2">
    <w:name w:val="Medium Shading 2"/>
    <w:basedOn w:val="Tabellanormale"/>
    <w:uiPriority w:val="64"/>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1">
    <w:name w:val="Medium Shading 2 Accent 1"/>
    <w:basedOn w:val="Tabellanormale"/>
    <w:uiPriority w:val="64"/>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8A30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8A303" w:themeFill="accent1"/>
      </w:tcPr>
    </w:tblStylePr>
    <w:tblStylePr w:type="lastCol">
      <w:rPr>
        <w:b/>
        <w:bCs/>
        <w:color w:val="FFFFFF" w:themeColor="background1"/>
      </w:rPr>
      <w:tblPr/>
      <w:tcPr>
        <w:tcBorders>
          <w:left w:val="nil"/>
          <w:right w:val="nil"/>
          <w:insideH w:val="nil"/>
          <w:insideV w:val="nil"/>
        </w:tcBorders>
        <w:shd w:val="clear" w:color="auto" w:fill="18A30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2">
    <w:name w:val="Medium Shading 2 Accent 2"/>
    <w:basedOn w:val="Tabellanormale"/>
    <w:uiPriority w:val="64"/>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369A3"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369A3" w:themeFill="accent2"/>
      </w:tcPr>
    </w:tblStylePr>
    <w:tblStylePr w:type="lastCol">
      <w:rPr>
        <w:b/>
        <w:bCs/>
        <w:color w:val="FFFFFF" w:themeColor="background1"/>
      </w:rPr>
      <w:tblPr/>
      <w:tcPr>
        <w:tcBorders>
          <w:left w:val="nil"/>
          <w:right w:val="nil"/>
          <w:insideH w:val="nil"/>
          <w:insideV w:val="nil"/>
        </w:tcBorders>
        <w:shd w:val="clear" w:color="auto" w:fill="0369A3"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3">
    <w:name w:val="Medium Shading 2 Accent 3"/>
    <w:basedOn w:val="Tabellanormale"/>
    <w:uiPriority w:val="64"/>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33E03"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33E03" w:themeFill="accent3"/>
      </w:tcPr>
    </w:tblStylePr>
    <w:tblStylePr w:type="lastCol">
      <w:rPr>
        <w:b/>
        <w:bCs/>
        <w:color w:val="FFFFFF" w:themeColor="background1"/>
      </w:rPr>
      <w:tblPr/>
      <w:tcPr>
        <w:tcBorders>
          <w:left w:val="nil"/>
          <w:right w:val="nil"/>
          <w:insideH w:val="nil"/>
          <w:insideV w:val="nil"/>
        </w:tcBorders>
        <w:shd w:val="clear" w:color="auto" w:fill="A33E03"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4">
    <w:name w:val="Medium Shading 2 Accent 4"/>
    <w:basedOn w:val="Tabellanormale"/>
    <w:uiPriority w:val="64"/>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E03A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E03A3" w:themeFill="accent4"/>
      </w:tcPr>
    </w:tblStylePr>
    <w:tblStylePr w:type="lastCol">
      <w:rPr>
        <w:b/>
        <w:bCs/>
        <w:color w:val="FFFFFF" w:themeColor="background1"/>
      </w:rPr>
      <w:tblPr/>
      <w:tcPr>
        <w:tcBorders>
          <w:left w:val="nil"/>
          <w:right w:val="nil"/>
          <w:insideH w:val="nil"/>
          <w:insideV w:val="nil"/>
        </w:tcBorders>
        <w:shd w:val="clear" w:color="auto" w:fill="8E03A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5">
    <w:name w:val="Medium Shading 2 Accent 5"/>
    <w:basedOn w:val="Tabellanormale"/>
    <w:uiPriority w:val="64"/>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99C0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99C00" w:themeFill="accent5"/>
      </w:tcPr>
    </w:tblStylePr>
    <w:tblStylePr w:type="lastCol">
      <w:rPr>
        <w:b/>
        <w:bCs/>
        <w:color w:val="FFFFFF" w:themeColor="background1"/>
      </w:rPr>
      <w:tblPr/>
      <w:tcPr>
        <w:tcBorders>
          <w:left w:val="nil"/>
          <w:right w:val="nil"/>
          <w:insideH w:val="nil"/>
          <w:insideV w:val="nil"/>
        </w:tcBorders>
        <w:shd w:val="clear" w:color="auto" w:fill="C99C0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6">
    <w:name w:val="Medium Shading 2 Accent 6"/>
    <w:basedOn w:val="Tabellanormale"/>
    <w:uiPriority w:val="64"/>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9211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9211E" w:themeFill="accent6"/>
      </w:tcPr>
    </w:tblStylePr>
    <w:tblStylePr w:type="lastCol">
      <w:rPr>
        <w:b/>
        <w:bCs/>
        <w:color w:val="FFFFFF" w:themeColor="background1"/>
      </w:rPr>
      <w:tblPr/>
      <w:tcPr>
        <w:tcBorders>
          <w:left w:val="nil"/>
          <w:right w:val="nil"/>
          <w:insideH w:val="nil"/>
          <w:insideV w:val="nil"/>
        </w:tcBorders>
        <w:shd w:val="clear" w:color="auto" w:fill="C9211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Elencomedio1">
    <w:name w:val="Medium List 1"/>
    <w:basedOn w:val="Tabellanormale"/>
    <w:uiPriority w:val="65"/>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Elencomedio1-Colore1">
    <w:name w:val="Medium List 1 Accent 1"/>
    <w:basedOn w:val="Tabellanormale"/>
    <w:uiPriority w:val="65"/>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8" w:space="0" w:color="18A303" w:themeColor="accent1"/>
        <w:bottom w:val="single" w:sz="8" w:space="0" w:color="18A303" w:themeColor="accent1"/>
      </w:tblBorders>
    </w:tblPr>
    <w:tblStylePr w:type="firstRow">
      <w:rPr>
        <w:rFonts w:asciiTheme="majorHAnsi" w:eastAsiaTheme="majorEastAsia" w:hAnsiTheme="majorHAnsi" w:cstheme="majorBidi"/>
      </w:rPr>
      <w:tblPr/>
      <w:tcPr>
        <w:tcBorders>
          <w:top w:val="nil"/>
          <w:bottom w:val="single" w:sz="8" w:space="0" w:color="18A303" w:themeColor="accent1"/>
        </w:tcBorders>
      </w:tcPr>
    </w:tblStylePr>
    <w:tblStylePr w:type="lastRow">
      <w:rPr>
        <w:b/>
        <w:bCs/>
        <w:color w:val="000000" w:themeColor="text2"/>
      </w:rPr>
      <w:tblPr/>
      <w:tcPr>
        <w:tcBorders>
          <w:top w:val="single" w:sz="8" w:space="0" w:color="18A303" w:themeColor="accent1"/>
          <w:bottom w:val="single" w:sz="8" w:space="0" w:color="18A303" w:themeColor="accent1"/>
        </w:tcBorders>
      </w:tcPr>
    </w:tblStylePr>
    <w:tblStylePr w:type="firstCol">
      <w:rPr>
        <w:b/>
        <w:bCs/>
      </w:rPr>
    </w:tblStylePr>
    <w:tblStylePr w:type="lastCol">
      <w:rPr>
        <w:b/>
        <w:bCs/>
      </w:rPr>
      <w:tblPr/>
      <w:tcPr>
        <w:tcBorders>
          <w:top w:val="single" w:sz="8" w:space="0" w:color="18A303" w:themeColor="accent1"/>
          <w:bottom w:val="single" w:sz="8" w:space="0" w:color="18A303" w:themeColor="accent1"/>
        </w:tcBorders>
      </w:tcPr>
    </w:tblStylePr>
    <w:tblStylePr w:type="band1Vert">
      <w:tblPr/>
      <w:tcPr>
        <w:shd w:val="clear" w:color="auto" w:fill="B6FDAB" w:themeFill="accent1" w:themeFillTint="3F"/>
      </w:tcPr>
    </w:tblStylePr>
    <w:tblStylePr w:type="band1Horz">
      <w:tblPr/>
      <w:tcPr>
        <w:shd w:val="clear" w:color="auto" w:fill="B6FDAB" w:themeFill="accent1" w:themeFillTint="3F"/>
      </w:tcPr>
    </w:tblStylePr>
  </w:style>
  <w:style w:type="table" w:styleId="Elencomedio1-Colore2">
    <w:name w:val="Medium List 1 Accent 2"/>
    <w:basedOn w:val="Tabellanormale"/>
    <w:uiPriority w:val="65"/>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8" w:space="0" w:color="0369A3" w:themeColor="accent2"/>
        <w:bottom w:val="single" w:sz="8" w:space="0" w:color="0369A3" w:themeColor="accent2"/>
      </w:tblBorders>
    </w:tblPr>
    <w:tblStylePr w:type="firstRow">
      <w:rPr>
        <w:rFonts w:asciiTheme="majorHAnsi" w:eastAsiaTheme="majorEastAsia" w:hAnsiTheme="majorHAnsi" w:cstheme="majorBidi"/>
      </w:rPr>
      <w:tblPr/>
      <w:tcPr>
        <w:tcBorders>
          <w:top w:val="nil"/>
          <w:bottom w:val="single" w:sz="8" w:space="0" w:color="0369A3" w:themeColor="accent2"/>
        </w:tcBorders>
      </w:tcPr>
    </w:tblStylePr>
    <w:tblStylePr w:type="lastRow">
      <w:rPr>
        <w:b/>
        <w:bCs/>
        <w:color w:val="000000" w:themeColor="text2"/>
      </w:rPr>
      <w:tblPr/>
      <w:tcPr>
        <w:tcBorders>
          <w:top w:val="single" w:sz="8" w:space="0" w:color="0369A3" w:themeColor="accent2"/>
          <w:bottom w:val="single" w:sz="8" w:space="0" w:color="0369A3" w:themeColor="accent2"/>
        </w:tcBorders>
      </w:tcPr>
    </w:tblStylePr>
    <w:tblStylePr w:type="firstCol">
      <w:rPr>
        <w:b/>
        <w:bCs/>
      </w:rPr>
    </w:tblStylePr>
    <w:tblStylePr w:type="lastCol">
      <w:rPr>
        <w:b/>
        <w:bCs/>
      </w:rPr>
      <w:tblPr/>
      <w:tcPr>
        <w:tcBorders>
          <w:top w:val="single" w:sz="8" w:space="0" w:color="0369A3" w:themeColor="accent2"/>
          <w:bottom w:val="single" w:sz="8" w:space="0" w:color="0369A3" w:themeColor="accent2"/>
        </w:tcBorders>
      </w:tcPr>
    </w:tblStylePr>
    <w:tblStylePr w:type="band1Vert">
      <w:tblPr/>
      <w:tcPr>
        <w:shd w:val="clear" w:color="auto" w:fill="ABDFFD" w:themeFill="accent2" w:themeFillTint="3F"/>
      </w:tcPr>
    </w:tblStylePr>
    <w:tblStylePr w:type="band1Horz">
      <w:tblPr/>
      <w:tcPr>
        <w:shd w:val="clear" w:color="auto" w:fill="ABDFFD" w:themeFill="accent2" w:themeFillTint="3F"/>
      </w:tcPr>
    </w:tblStylePr>
  </w:style>
  <w:style w:type="table" w:styleId="Elencomedio1-Colore3">
    <w:name w:val="Medium List 1 Accent 3"/>
    <w:basedOn w:val="Tabellanormale"/>
    <w:uiPriority w:val="65"/>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8" w:space="0" w:color="A33E03" w:themeColor="accent3"/>
        <w:bottom w:val="single" w:sz="8" w:space="0" w:color="A33E03" w:themeColor="accent3"/>
      </w:tblBorders>
    </w:tblPr>
    <w:tblStylePr w:type="firstRow">
      <w:rPr>
        <w:rFonts w:asciiTheme="majorHAnsi" w:eastAsiaTheme="majorEastAsia" w:hAnsiTheme="majorHAnsi" w:cstheme="majorBidi"/>
      </w:rPr>
      <w:tblPr/>
      <w:tcPr>
        <w:tcBorders>
          <w:top w:val="nil"/>
          <w:bottom w:val="single" w:sz="8" w:space="0" w:color="A33E03" w:themeColor="accent3"/>
        </w:tcBorders>
      </w:tcPr>
    </w:tblStylePr>
    <w:tblStylePr w:type="lastRow">
      <w:rPr>
        <w:b/>
        <w:bCs/>
        <w:color w:val="000000" w:themeColor="text2"/>
      </w:rPr>
      <w:tblPr/>
      <w:tcPr>
        <w:tcBorders>
          <w:top w:val="single" w:sz="8" w:space="0" w:color="A33E03" w:themeColor="accent3"/>
          <w:bottom w:val="single" w:sz="8" w:space="0" w:color="A33E03" w:themeColor="accent3"/>
        </w:tcBorders>
      </w:tcPr>
    </w:tblStylePr>
    <w:tblStylePr w:type="firstCol">
      <w:rPr>
        <w:b/>
        <w:bCs/>
      </w:rPr>
    </w:tblStylePr>
    <w:tblStylePr w:type="lastCol">
      <w:rPr>
        <w:b/>
        <w:bCs/>
      </w:rPr>
      <w:tblPr/>
      <w:tcPr>
        <w:tcBorders>
          <w:top w:val="single" w:sz="8" w:space="0" w:color="A33E03" w:themeColor="accent3"/>
          <w:bottom w:val="single" w:sz="8" w:space="0" w:color="A33E03" w:themeColor="accent3"/>
        </w:tcBorders>
      </w:tcPr>
    </w:tblStylePr>
    <w:tblStylePr w:type="band1Vert">
      <w:tblPr/>
      <w:tcPr>
        <w:shd w:val="clear" w:color="auto" w:fill="FDC9AB" w:themeFill="accent3" w:themeFillTint="3F"/>
      </w:tcPr>
    </w:tblStylePr>
    <w:tblStylePr w:type="band1Horz">
      <w:tblPr/>
      <w:tcPr>
        <w:shd w:val="clear" w:color="auto" w:fill="FDC9AB" w:themeFill="accent3" w:themeFillTint="3F"/>
      </w:tcPr>
    </w:tblStylePr>
  </w:style>
  <w:style w:type="table" w:styleId="Elencomedio1-Colore4">
    <w:name w:val="Medium List 1 Accent 4"/>
    <w:basedOn w:val="Tabellanormale"/>
    <w:uiPriority w:val="65"/>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8" w:space="0" w:color="8E03A3" w:themeColor="accent4"/>
        <w:bottom w:val="single" w:sz="8" w:space="0" w:color="8E03A3" w:themeColor="accent4"/>
      </w:tblBorders>
    </w:tblPr>
    <w:tblStylePr w:type="firstRow">
      <w:rPr>
        <w:rFonts w:asciiTheme="majorHAnsi" w:eastAsiaTheme="majorEastAsia" w:hAnsiTheme="majorHAnsi" w:cstheme="majorBidi"/>
      </w:rPr>
      <w:tblPr/>
      <w:tcPr>
        <w:tcBorders>
          <w:top w:val="nil"/>
          <w:bottom w:val="single" w:sz="8" w:space="0" w:color="8E03A3" w:themeColor="accent4"/>
        </w:tcBorders>
      </w:tcPr>
    </w:tblStylePr>
    <w:tblStylePr w:type="lastRow">
      <w:rPr>
        <w:b/>
        <w:bCs/>
        <w:color w:val="000000" w:themeColor="text2"/>
      </w:rPr>
      <w:tblPr/>
      <w:tcPr>
        <w:tcBorders>
          <w:top w:val="single" w:sz="8" w:space="0" w:color="8E03A3" w:themeColor="accent4"/>
          <w:bottom w:val="single" w:sz="8" w:space="0" w:color="8E03A3" w:themeColor="accent4"/>
        </w:tcBorders>
      </w:tcPr>
    </w:tblStylePr>
    <w:tblStylePr w:type="firstCol">
      <w:rPr>
        <w:b/>
        <w:bCs/>
      </w:rPr>
    </w:tblStylePr>
    <w:tblStylePr w:type="lastCol">
      <w:rPr>
        <w:b/>
        <w:bCs/>
      </w:rPr>
      <w:tblPr/>
      <w:tcPr>
        <w:tcBorders>
          <w:top w:val="single" w:sz="8" w:space="0" w:color="8E03A3" w:themeColor="accent4"/>
          <w:bottom w:val="single" w:sz="8" w:space="0" w:color="8E03A3" w:themeColor="accent4"/>
        </w:tcBorders>
      </w:tcPr>
    </w:tblStylePr>
    <w:tblStylePr w:type="band1Vert">
      <w:tblPr/>
      <w:tcPr>
        <w:shd w:val="clear" w:color="auto" w:fill="F2ABFD" w:themeFill="accent4" w:themeFillTint="3F"/>
      </w:tcPr>
    </w:tblStylePr>
    <w:tblStylePr w:type="band1Horz">
      <w:tblPr/>
      <w:tcPr>
        <w:shd w:val="clear" w:color="auto" w:fill="F2ABFD" w:themeFill="accent4" w:themeFillTint="3F"/>
      </w:tcPr>
    </w:tblStylePr>
  </w:style>
  <w:style w:type="table" w:styleId="Elencomedio1-Colore5">
    <w:name w:val="Medium List 1 Accent 5"/>
    <w:basedOn w:val="Tabellanormale"/>
    <w:uiPriority w:val="65"/>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8" w:space="0" w:color="C99C00" w:themeColor="accent5"/>
        <w:bottom w:val="single" w:sz="8" w:space="0" w:color="C99C00" w:themeColor="accent5"/>
      </w:tblBorders>
    </w:tblPr>
    <w:tblStylePr w:type="firstRow">
      <w:rPr>
        <w:rFonts w:asciiTheme="majorHAnsi" w:eastAsiaTheme="majorEastAsia" w:hAnsiTheme="majorHAnsi" w:cstheme="majorBidi"/>
      </w:rPr>
      <w:tblPr/>
      <w:tcPr>
        <w:tcBorders>
          <w:top w:val="nil"/>
          <w:bottom w:val="single" w:sz="8" w:space="0" w:color="C99C00" w:themeColor="accent5"/>
        </w:tcBorders>
      </w:tcPr>
    </w:tblStylePr>
    <w:tblStylePr w:type="lastRow">
      <w:rPr>
        <w:b/>
        <w:bCs/>
        <w:color w:val="000000" w:themeColor="text2"/>
      </w:rPr>
      <w:tblPr/>
      <w:tcPr>
        <w:tcBorders>
          <w:top w:val="single" w:sz="8" w:space="0" w:color="C99C00" w:themeColor="accent5"/>
          <w:bottom w:val="single" w:sz="8" w:space="0" w:color="C99C00" w:themeColor="accent5"/>
        </w:tcBorders>
      </w:tcPr>
    </w:tblStylePr>
    <w:tblStylePr w:type="firstCol">
      <w:rPr>
        <w:b/>
        <w:bCs/>
      </w:rPr>
    </w:tblStylePr>
    <w:tblStylePr w:type="lastCol">
      <w:rPr>
        <w:b/>
        <w:bCs/>
      </w:rPr>
      <w:tblPr/>
      <w:tcPr>
        <w:tcBorders>
          <w:top w:val="single" w:sz="8" w:space="0" w:color="C99C00" w:themeColor="accent5"/>
          <w:bottom w:val="single" w:sz="8" w:space="0" w:color="C99C00" w:themeColor="accent5"/>
        </w:tcBorders>
      </w:tcPr>
    </w:tblStylePr>
    <w:tblStylePr w:type="band1Vert">
      <w:tblPr/>
      <w:tcPr>
        <w:shd w:val="clear" w:color="auto" w:fill="FFEDB2" w:themeFill="accent5" w:themeFillTint="3F"/>
      </w:tcPr>
    </w:tblStylePr>
    <w:tblStylePr w:type="band1Horz">
      <w:tblPr/>
      <w:tcPr>
        <w:shd w:val="clear" w:color="auto" w:fill="FFEDB2" w:themeFill="accent5" w:themeFillTint="3F"/>
      </w:tcPr>
    </w:tblStylePr>
  </w:style>
  <w:style w:type="table" w:styleId="Elencomedio1-Colore6">
    <w:name w:val="Medium List 1 Accent 6"/>
    <w:basedOn w:val="Tabellanormale"/>
    <w:uiPriority w:val="65"/>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8" w:space="0" w:color="C9211E" w:themeColor="accent6"/>
        <w:bottom w:val="single" w:sz="8" w:space="0" w:color="C9211E" w:themeColor="accent6"/>
      </w:tblBorders>
    </w:tblPr>
    <w:tblStylePr w:type="firstRow">
      <w:rPr>
        <w:rFonts w:asciiTheme="majorHAnsi" w:eastAsiaTheme="majorEastAsia" w:hAnsiTheme="majorHAnsi" w:cstheme="majorBidi"/>
      </w:rPr>
      <w:tblPr/>
      <w:tcPr>
        <w:tcBorders>
          <w:top w:val="nil"/>
          <w:bottom w:val="single" w:sz="8" w:space="0" w:color="C9211E" w:themeColor="accent6"/>
        </w:tcBorders>
      </w:tcPr>
    </w:tblStylePr>
    <w:tblStylePr w:type="lastRow">
      <w:rPr>
        <w:b/>
        <w:bCs/>
        <w:color w:val="000000" w:themeColor="text2"/>
      </w:rPr>
      <w:tblPr/>
      <w:tcPr>
        <w:tcBorders>
          <w:top w:val="single" w:sz="8" w:space="0" w:color="C9211E" w:themeColor="accent6"/>
          <w:bottom w:val="single" w:sz="8" w:space="0" w:color="C9211E" w:themeColor="accent6"/>
        </w:tcBorders>
      </w:tcPr>
    </w:tblStylePr>
    <w:tblStylePr w:type="firstCol">
      <w:rPr>
        <w:b/>
        <w:bCs/>
      </w:rPr>
    </w:tblStylePr>
    <w:tblStylePr w:type="lastCol">
      <w:rPr>
        <w:b/>
        <w:bCs/>
      </w:rPr>
      <w:tblPr/>
      <w:tcPr>
        <w:tcBorders>
          <w:top w:val="single" w:sz="8" w:space="0" w:color="C9211E" w:themeColor="accent6"/>
          <w:bottom w:val="single" w:sz="8" w:space="0" w:color="C9211E" w:themeColor="accent6"/>
        </w:tcBorders>
      </w:tcPr>
    </w:tblStylePr>
    <w:tblStylePr w:type="band1Vert">
      <w:tblPr/>
      <w:tcPr>
        <w:shd w:val="clear" w:color="auto" w:fill="F6C3C2" w:themeFill="accent6" w:themeFillTint="3F"/>
      </w:tcPr>
    </w:tblStylePr>
    <w:tblStylePr w:type="band1Horz">
      <w:tblPr/>
      <w:tcPr>
        <w:shd w:val="clear" w:color="auto" w:fill="F6C3C2" w:themeFill="accent6" w:themeFillTint="3F"/>
      </w:tcPr>
    </w:tblStylePr>
  </w:style>
  <w:style w:type="table" w:styleId="Elencomedio2">
    <w:name w:val="Medium List 2"/>
    <w:basedOn w:val="Tabellanormale"/>
    <w:uiPriority w:val="66"/>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1">
    <w:name w:val="Medium List 2 Accent 1"/>
    <w:basedOn w:val="Tabellanormale"/>
    <w:uiPriority w:val="66"/>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18A303" w:themeColor="accent1"/>
        <w:left w:val="single" w:sz="8" w:space="0" w:color="18A303" w:themeColor="accent1"/>
        <w:bottom w:val="single" w:sz="8" w:space="0" w:color="18A303" w:themeColor="accent1"/>
        <w:right w:val="single" w:sz="8" w:space="0" w:color="18A303" w:themeColor="accent1"/>
      </w:tblBorders>
    </w:tblPr>
    <w:tblStylePr w:type="firstRow">
      <w:rPr>
        <w:sz w:val="24"/>
        <w:szCs w:val="24"/>
      </w:rPr>
      <w:tblPr/>
      <w:tcPr>
        <w:tcBorders>
          <w:top w:val="nil"/>
          <w:left w:val="nil"/>
          <w:bottom w:val="single" w:sz="24" w:space="0" w:color="18A303" w:themeColor="accent1"/>
          <w:right w:val="nil"/>
          <w:insideH w:val="nil"/>
          <w:insideV w:val="nil"/>
        </w:tcBorders>
        <w:shd w:val="clear" w:color="auto" w:fill="FFFFFF" w:themeFill="background1"/>
      </w:tcPr>
    </w:tblStylePr>
    <w:tblStylePr w:type="lastRow">
      <w:tblPr/>
      <w:tcPr>
        <w:tcBorders>
          <w:top w:val="single" w:sz="8" w:space="0" w:color="18A303"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8A303" w:themeColor="accent1"/>
          <w:insideH w:val="nil"/>
          <w:insideV w:val="nil"/>
        </w:tcBorders>
        <w:shd w:val="clear" w:color="auto" w:fill="FFFFFF" w:themeFill="background1"/>
      </w:tcPr>
    </w:tblStylePr>
    <w:tblStylePr w:type="lastCol">
      <w:tblPr/>
      <w:tcPr>
        <w:tcBorders>
          <w:top w:val="nil"/>
          <w:left w:val="single" w:sz="8" w:space="0" w:color="18A30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6FDAB" w:themeFill="accent1" w:themeFillTint="3F"/>
      </w:tcPr>
    </w:tblStylePr>
    <w:tblStylePr w:type="band1Horz">
      <w:tblPr/>
      <w:tcPr>
        <w:tcBorders>
          <w:top w:val="nil"/>
          <w:bottom w:val="nil"/>
          <w:insideH w:val="nil"/>
          <w:insideV w:val="nil"/>
        </w:tcBorders>
        <w:shd w:val="clear" w:color="auto" w:fill="B6FDAB"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2">
    <w:name w:val="Medium List 2 Accent 2"/>
    <w:basedOn w:val="Tabellanormale"/>
    <w:uiPriority w:val="66"/>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0369A3" w:themeColor="accent2"/>
        <w:left w:val="single" w:sz="8" w:space="0" w:color="0369A3" w:themeColor="accent2"/>
        <w:bottom w:val="single" w:sz="8" w:space="0" w:color="0369A3" w:themeColor="accent2"/>
        <w:right w:val="single" w:sz="8" w:space="0" w:color="0369A3" w:themeColor="accent2"/>
      </w:tblBorders>
    </w:tblPr>
    <w:tblStylePr w:type="firstRow">
      <w:rPr>
        <w:sz w:val="24"/>
        <w:szCs w:val="24"/>
      </w:rPr>
      <w:tblPr/>
      <w:tcPr>
        <w:tcBorders>
          <w:top w:val="nil"/>
          <w:left w:val="nil"/>
          <w:bottom w:val="single" w:sz="24" w:space="0" w:color="0369A3" w:themeColor="accent2"/>
          <w:right w:val="nil"/>
          <w:insideH w:val="nil"/>
          <w:insideV w:val="nil"/>
        </w:tcBorders>
        <w:shd w:val="clear" w:color="auto" w:fill="FFFFFF" w:themeFill="background1"/>
      </w:tcPr>
    </w:tblStylePr>
    <w:tblStylePr w:type="lastRow">
      <w:tblPr/>
      <w:tcPr>
        <w:tcBorders>
          <w:top w:val="single" w:sz="8" w:space="0" w:color="0369A3"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369A3" w:themeColor="accent2"/>
          <w:insideH w:val="nil"/>
          <w:insideV w:val="nil"/>
        </w:tcBorders>
        <w:shd w:val="clear" w:color="auto" w:fill="FFFFFF" w:themeFill="background1"/>
      </w:tcPr>
    </w:tblStylePr>
    <w:tblStylePr w:type="lastCol">
      <w:tblPr/>
      <w:tcPr>
        <w:tcBorders>
          <w:top w:val="nil"/>
          <w:left w:val="single" w:sz="8" w:space="0" w:color="0369A3"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DFFD" w:themeFill="accent2" w:themeFillTint="3F"/>
      </w:tcPr>
    </w:tblStylePr>
    <w:tblStylePr w:type="band1Horz">
      <w:tblPr/>
      <w:tcPr>
        <w:tcBorders>
          <w:top w:val="nil"/>
          <w:bottom w:val="nil"/>
          <w:insideH w:val="nil"/>
          <w:insideV w:val="nil"/>
        </w:tcBorders>
        <w:shd w:val="clear" w:color="auto" w:fill="ABDFFD"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3">
    <w:name w:val="Medium List 2 Accent 3"/>
    <w:basedOn w:val="Tabellanormale"/>
    <w:uiPriority w:val="66"/>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A33E03" w:themeColor="accent3"/>
        <w:left w:val="single" w:sz="8" w:space="0" w:color="A33E03" w:themeColor="accent3"/>
        <w:bottom w:val="single" w:sz="8" w:space="0" w:color="A33E03" w:themeColor="accent3"/>
        <w:right w:val="single" w:sz="8" w:space="0" w:color="A33E03" w:themeColor="accent3"/>
      </w:tblBorders>
    </w:tblPr>
    <w:tblStylePr w:type="firstRow">
      <w:rPr>
        <w:sz w:val="24"/>
        <w:szCs w:val="24"/>
      </w:rPr>
      <w:tblPr/>
      <w:tcPr>
        <w:tcBorders>
          <w:top w:val="nil"/>
          <w:left w:val="nil"/>
          <w:bottom w:val="single" w:sz="24" w:space="0" w:color="A33E03" w:themeColor="accent3"/>
          <w:right w:val="nil"/>
          <w:insideH w:val="nil"/>
          <w:insideV w:val="nil"/>
        </w:tcBorders>
        <w:shd w:val="clear" w:color="auto" w:fill="FFFFFF" w:themeFill="background1"/>
      </w:tcPr>
    </w:tblStylePr>
    <w:tblStylePr w:type="lastRow">
      <w:tblPr/>
      <w:tcPr>
        <w:tcBorders>
          <w:top w:val="single" w:sz="8" w:space="0" w:color="A33E03"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33E03" w:themeColor="accent3"/>
          <w:insideH w:val="nil"/>
          <w:insideV w:val="nil"/>
        </w:tcBorders>
        <w:shd w:val="clear" w:color="auto" w:fill="FFFFFF" w:themeFill="background1"/>
      </w:tcPr>
    </w:tblStylePr>
    <w:tblStylePr w:type="lastCol">
      <w:tblPr/>
      <w:tcPr>
        <w:tcBorders>
          <w:top w:val="nil"/>
          <w:left w:val="single" w:sz="8" w:space="0" w:color="A33E03"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C9AB" w:themeFill="accent3" w:themeFillTint="3F"/>
      </w:tcPr>
    </w:tblStylePr>
    <w:tblStylePr w:type="band1Horz">
      <w:tblPr/>
      <w:tcPr>
        <w:tcBorders>
          <w:top w:val="nil"/>
          <w:bottom w:val="nil"/>
          <w:insideH w:val="nil"/>
          <w:insideV w:val="nil"/>
        </w:tcBorders>
        <w:shd w:val="clear" w:color="auto" w:fill="FDC9A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4">
    <w:name w:val="Medium List 2 Accent 4"/>
    <w:basedOn w:val="Tabellanormale"/>
    <w:uiPriority w:val="66"/>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8E03A3" w:themeColor="accent4"/>
        <w:left w:val="single" w:sz="8" w:space="0" w:color="8E03A3" w:themeColor="accent4"/>
        <w:bottom w:val="single" w:sz="8" w:space="0" w:color="8E03A3" w:themeColor="accent4"/>
        <w:right w:val="single" w:sz="8" w:space="0" w:color="8E03A3" w:themeColor="accent4"/>
      </w:tblBorders>
    </w:tblPr>
    <w:tblStylePr w:type="firstRow">
      <w:rPr>
        <w:sz w:val="24"/>
        <w:szCs w:val="24"/>
      </w:rPr>
      <w:tblPr/>
      <w:tcPr>
        <w:tcBorders>
          <w:top w:val="nil"/>
          <w:left w:val="nil"/>
          <w:bottom w:val="single" w:sz="24" w:space="0" w:color="8E03A3" w:themeColor="accent4"/>
          <w:right w:val="nil"/>
          <w:insideH w:val="nil"/>
          <w:insideV w:val="nil"/>
        </w:tcBorders>
        <w:shd w:val="clear" w:color="auto" w:fill="FFFFFF" w:themeFill="background1"/>
      </w:tcPr>
    </w:tblStylePr>
    <w:tblStylePr w:type="lastRow">
      <w:tblPr/>
      <w:tcPr>
        <w:tcBorders>
          <w:top w:val="single" w:sz="8" w:space="0" w:color="8E03A3"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E03A3" w:themeColor="accent4"/>
          <w:insideH w:val="nil"/>
          <w:insideV w:val="nil"/>
        </w:tcBorders>
        <w:shd w:val="clear" w:color="auto" w:fill="FFFFFF" w:themeFill="background1"/>
      </w:tcPr>
    </w:tblStylePr>
    <w:tblStylePr w:type="lastCol">
      <w:tblPr/>
      <w:tcPr>
        <w:tcBorders>
          <w:top w:val="nil"/>
          <w:left w:val="single" w:sz="8" w:space="0" w:color="8E03A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2ABFD" w:themeFill="accent4" w:themeFillTint="3F"/>
      </w:tcPr>
    </w:tblStylePr>
    <w:tblStylePr w:type="band1Horz">
      <w:tblPr/>
      <w:tcPr>
        <w:tcBorders>
          <w:top w:val="nil"/>
          <w:bottom w:val="nil"/>
          <w:insideH w:val="nil"/>
          <w:insideV w:val="nil"/>
        </w:tcBorders>
        <w:shd w:val="clear" w:color="auto" w:fill="F2ABF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5">
    <w:name w:val="Medium List 2 Accent 5"/>
    <w:basedOn w:val="Tabellanormale"/>
    <w:uiPriority w:val="66"/>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C99C00" w:themeColor="accent5"/>
        <w:left w:val="single" w:sz="8" w:space="0" w:color="C99C00" w:themeColor="accent5"/>
        <w:bottom w:val="single" w:sz="8" w:space="0" w:color="C99C00" w:themeColor="accent5"/>
        <w:right w:val="single" w:sz="8" w:space="0" w:color="C99C00" w:themeColor="accent5"/>
      </w:tblBorders>
    </w:tblPr>
    <w:tblStylePr w:type="firstRow">
      <w:rPr>
        <w:sz w:val="24"/>
        <w:szCs w:val="24"/>
      </w:rPr>
      <w:tblPr/>
      <w:tcPr>
        <w:tcBorders>
          <w:top w:val="nil"/>
          <w:left w:val="nil"/>
          <w:bottom w:val="single" w:sz="24" w:space="0" w:color="C99C00" w:themeColor="accent5"/>
          <w:right w:val="nil"/>
          <w:insideH w:val="nil"/>
          <w:insideV w:val="nil"/>
        </w:tcBorders>
        <w:shd w:val="clear" w:color="auto" w:fill="FFFFFF" w:themeFill="background1"/>
      </w:tcPr>
    </w:tblStylePr>
    <w:tblStylePr w:type="lastRow">
      <w:tblPr/>
      <w:tcPr>
        <w:tcBorders>
          <w:top w:val="single" w:sz="8" w:space="0" w:color="C99C00"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99C00" w:themeColor="accent5"/>
          <w:insideH w:val="nil"/>
          <w:insideV w:val="nil"/>
        </w:tcBorders>
        <w:shd w:val="clear" w:color="auto" w:fill="FFFFFF" w:themeFill="background1"/>
      </w:tcPr>
    </w:tblStylePr>
    <w:tblStylePr w:type="lastCol">
      <w:tblPr/>
      <w:tcPr>
        <w:tcBorders>
          <w:top w:val="nil"/>
          <w:left w:val="single" w:sz="8" w:space="0" w:color="C99C0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DB2" w:themeFill="accent5" w:themeFillTint="3F"/>
      </w:tcPr>
    </w:tblStylePr>
    <w:tblStylePr w:type="band1Horz">
      <w:tblPr/>
      <w:tcPr>
        <w:tcBorders>
          <w:top w:val="nil"/>
          <w:bottom w:val="nil"/>
          <w:insideH w:val="nil"/>
          <w:insideV w:val="nil"/>
        </w:tcBorders>
        <w:shd w:val="clear" w:color="auto" w:fill="FFEDB2"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6">
    <w:name w:val="Medium List 2 Accent 6"/>
    <w:basedOn w:val="Tabellanormale"/>
    <w:uiPriority w:val="66"/>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C9211E" w:themeColor="accent6"/>
        <w:left w:val="single" w:sz="8" w:space="0" w:color="C9211E" w:themeColor="accent6"/>
        <w:bottom w:val="single" w:sz="8" w:space="0" w:color="C9211E" w:themeColor="accent6"/>
        <w:right w:val="single" w:sz="8" w:space="0" w:color="C9211E" w:themeColor="accent6"/>
      </w:tblBorders>
    </w:tblPr>
    <w:tblStylePr w:type="firstRow">
      <w:rPr>
        <w:sz w:val="24"/>
        <w:szCs w:val="24"/>
      </w:rPr>
      <w:tblPr/>
      <w:tcPr>
        <w:tcBorders>
          <w:top w:val="nil"/>
          <w:left w:val="nil"/>
          <w:bottom w:val="single" w:sz="24" w:space="0" w:color="C9211E" w:themeColor="accent6"/>
          <w:right w:val="nil"/>
          <w:insideH w:val="nil"/>
          <w:insideV w:val="nil"/>
        </w:tcBorders>
        <w:shd w:val="clear" w:color="auto" w:fill="FFFFFF" w:themeFill="background1"/>
      </w:tcPr>
    </w:tblStylePr>
    <w:tblStylePr w:type="lastRow">
      <w:tblPr/>
      <w:tcPr>
        <w:tcBorders>
          <w:top w:val="single" w:sz="8" w:space="0" w:color="C9211E"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9211E" w:themeColor="accent6"/>
          <w:insideH w:val="nil"/>
          <w:insideV w:val="nil"/>
        </w:tcBorders>
        <w:shd w:val="clear" w:color="auto" w:fill="FFFFFF" w:themeFill="background1"/>
      </w:tcPr>
    </w:tblStylePr>
    <w:tblStylePr w:type="lastCol">
      <w:tblPr/>
      <w:tcPr>
        <w:tcBorders>
          <w:top w:val="nil"/>
          <w:left w:val="single" w:sz="8" w:space="0" w:color="C9211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C3C2" w:themeFill="accent6" w:themeFillTint="3F"/>
      </w:tcPr>
    </w:tblStylePr>
    <w:tblStylePr w:type="band1Horz">
      <w:tblPr/>
      <w:tcPr>
        <w:tcBorders>
          <w:top w:val="nil"/>
          <w:bottom w:val="nil"/>
          <w:insideH w:val="nil"/>
          <w:insideV w:val="nil"/>
        </w:tcBorders>
        <w:shd w:val="clear" w:color="auto" w:fill="F6C3C2"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rigliamedia1">
    <w:name w:val="Medium Grid 1"/>
    <w:basedOn w:val="Tabellanormale"/>
    <w:uiPriority w:val="67"/>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gliamedia1-Colore1">
    <w:name w:val="Medium Grid 1 Accent 1"/>
    <w:basedOn w:val="Tabellanormale"/>
    <w:uiPriority w:val="67"/>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24F704" w:themeColor="accent1" w:themeTint="BF"/>
        <w:left w:val="single" w:sz="8" w:space="0" w:color="24F704" w:themeColor="accent1" w:themeTint="BF"/>
        <w:bottom w:val="single" w:sz="8" w:space="0" w:color="24F704" w:themeColor="accent1" w:themeTint="BF"/>
        <w:right w:val="single" w:sz="8" w:space="0" w:color="24F704" w:themeColor="accent1" w:themeTint="BF"/>
        <w:insideH w:val="single" w:sz="8" w:space="0" w:color="24F704" w:themeColor="accent1" w:themeTint="BF"/>
        <w:insideV w:val="single" w:sz="8" w:space="0" w:color="24F704" w:themeColor="accent1" w:themeTint="BF"/>
      </w:tblBorders>
    </w:tblPr>
    <w:tcPr>
      <w:shd w:val="clear" w:color="auto" w:fill="B6FDAB" w:themeFill="accent1" w:themeFillTint="3F"/>
    </w:tcPr>
    <w:tblStylePr w:type="firstRow">
      <w:rPr>
        <w:b/>
        <w:bCs/>
      </w:rPr>
    </w:tblStylePr>
    <w:tblStylePr w:type="lastRow">
      <w:rPr>
        <w:b/>
        <w:bCs/>
      </w:rPr>
      <w:tblPr/>
      <w:tcPr>
        <w:tcBorders>
          <w:top w:val="single" w:sz="18" w:space="0" w:color="24F704" w:themeColor="accent1" w:themeTint="BF"/>
        </w:tcBorders>
      </w:tcPr>
    </w:tblStylePr>
    <w:tblStylePr w:type="firstCol">
      <w:rPr>
        <w:b/>
        <w:bCs/>
      </w:rPr>
    </w:tblStylePr>
    <w:tblStylePr w:type="lastCol">
      <w:rPr>
        <w:b/>
        <w:bCs/>
      </w:rPr>
    </w:tblStylePr>
    <w:tblStylePr w:type="band1Vert">
      <w:tblPr/>
      <w:tcPr>
        <w:shd w:val="clear" w:color="auto" w:fill="6CFC56" w:themeFill="accent1" w:themeFillTint="7F"/>
      </w:tcPr>
    </w:tblStylePr>
    <w:tblStylePr w:type="band1Horz">
      <w:tblPr/>
      <w:tcPr>
        <w:shd w:val="clear" w:color="auto" w:fill="6CFC56" w:themeFill="accent1" w:themeFillTint="7F"/>
      </w:tcPr>
    </w:tblStylePr>
  </w:style>
  <w:style w:type="table" w:styleId="Grigliamedia1-Colore2">
    <w:name w:val="Medium Grid 1 Accent 2"/>
    <w:basedOn w:val="Tabellanormale"/>
    <w:uiPriority w:val="67"/>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049FF7" w:themeColor="accent2" w:themeTint="BF"/>
        <w:left w:val="single" w:sz="8" w:space="0" w:color="049FF7" w:themeColor="accent2" w:themeTint="BF"/>
        <w:bottom w:val="single" w:sz="8" w:space="0" w:color="049FF7" w:themeColor="accent2" w:themeTint="BF"/>
        <w:right w:val="single" w:sz="8" w:space="0" w:color="049FF7" w:themeColor="accent2" w:themeTint="BF"/>
        <w:insideH w:val="single" w:sz="8" w:space="0" w:color="049FF7" w:themeColor="accent2" w:themeTint="BF"/>
        <w:insideV w:val="single" w:sz="8" w:space="0" w:color="049FF7" w:themeColor="accent2" w:themeTint="BF"/>
      </w:tblBorders>
    </w:tblPr>
    <w:tcPr>
      <w:shd w:val="clear" w:color="auto" w:fill="ABDFFD" w:themeFill="accent2" w:themeFillTint="3F"/>
    </w:tcPr>
    <w:tblStylePr w:type="firstRow">
      <w:rPr>
        <w:b/>
        <w:bCs/>
      </w:rPr>
    </w:tblStylePr>
    <w:tblStylePr w:type="lastRow">
      <w:rPr>
        <w:b/>
        <w:bCs/>
      </w:rPr>
      <w:tblPr/>
      <w:tcPr>
        <w:tcBorders>
          <w:top w:val="single" w:sz="18" w:space="0" w:color="049FF7" w:themeColor="accent2" w:themeTint="BF"/>
        </w:tcBorders>
      </w:tcPr>
    </w:tblStylePr>
    <w:tblStylePr w:type="firstCol">
      <w:rPr>
        <w:b/>
        <w:bCs/>
      </w:rPr>
    </w:tblStylePr>
    <w:tblStylePr w:type="lastCol">
      <w:rPr>
        <w:b/>
        <w:bCs/>
      </w:rPr>
    </w:tblStylePr>
    <w:tblStylePr w:type="band1Vert">
      <w:tblPr/>
      <w:tcPr>
        <w:shd w:val="clear" w:color="auto" w:fill="56BFFC" w:themeFill="accent2" w:themeFillTint="7F"/>
      </w:tcPr>
    </w:tblStylePr>
    <w:tblStylePr w:type="band1Horz">
      <w:tblPr/>
      <w:tcPr>
        <w:shd w:val="clear" w:color="auto" w:fill="56BFFC" w:themeFill="accent2" w:themeFillTint="7F"/>
      </w:tcPr>
    </w:tblStylePr>
  </w:style>
  <w:style w:type="table" w:styleId="Grigliamedia1-Colore3">
    <w:name w:val="Medium Grid 1 Accent 3"/>
    <w:basedOn w:val="Tabellanormale"/>
    <w:uiPriority w:val="67"/>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75E04" w:themeColor="accent3" w:themeTint="BF"/>
        <w:left w:val="single" w:sz="8" w:space="0" w:color="F75E04" w:themeColor="accent3" w:themeTint="BF"/>
        <w:bottom w:val="single" w:sz="8" w:space="0" w:color="F75E04" w:themeColor="accent3" w:themeTint="BF"/>
        <w:right w:val="single" w:sz="8" w:space="0" w:color="F75E04" w:themeColor="accent3" w:themeTint="BF"/>
        <w:insideH w:val="single" w:sz="8" w:space="0" w:color="F75E04" w:themeColor="accent3" w:themeTint="BF"/>
        <w:insideV w:val="single" w:sz="8" w:space="0" w:color="F75E04" w:themeColor="accent3" w:themeTint="BF"/>
      </w:tblBorders>
    </w:tblPr>
    <w:tcPr>
      <w:shd w:val="clear" w:color="auto" w:fill="FDC9AB" w:themeFill="accent3" w:themeFillTint="3F"/>
    </w:tcPr>
    <w:tblStylePr w:type="firstRow">
      <w:rPr>
        <w:b/>
        <w:bCs/>
      </w:rPr>
    </w:tblStylePr>
    <w:tblStylePr w:type="lastRow">
      <w:rPr>
        <w:b/>
        <w:bCs/>
      </w:rPr>
      <w:tblPr/>
      <w:tcPr>
        <w:tcBorders>
          <w:top w:val="single" w:sz="18" w:space="0" w:color="F75E04" w:themeColor="accent3" w:themeTint="BF"/>
        </w:tcBorders>
      </w:tcPr>
    </w:tblStylePr>
    <w:tblStylePr w:type="firstCol">
      <w:rPr>
        <w:b/>
        <w:bCs/>
      </w:rPr>
    </w:tblStylePr>
    <w:tblStylePr w:type="lastCol">
      <w:rPr>
        <w:b/>
        <w:bCs/>
      </w:rPr>
    </w:tblStylePr>
    <w:tblStylePr w:type="band1Vert">
      <w:tblPr/>
      <w:tcPr>
        <w:shd w:val="clear" w:color="auto" w:fill="FC9356" w:themeFill="accent3" w:themeFillTint="7F"/>
      </w:tcPr>
    </w:tblStylePr>
    <w:tblStylePr w:type="band1Horz">
      <w:tblPr/>
      <w:tcPr>
        <w:shd w:val="clear" w:color="auto" w:fill="FC9356" w:themeFill="accent3" w:themeFillTint="7F"/>
      </w:tcPr>
    </w:tblStylePr>
  </w:style>
  <w:style w:type="table" w:styleId="Grigliamedia1-Colore4">
    <w:name w:val="Medium Grid 1 Accent 4"/>
    <w:basedOn w:val="Tabellanormale"/>
    <w:uiPriority w:val="67"/>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D704F7" w:themeColor="accent4" w:themeTint="BF"/>
        <w:left w:val="single" w:sz="8" w:space="0" w:color="D704F7" w:themeColor="accent4" w:themeTint="BF"/>
        <w:bottom w:val="single" w:sz="8" w:space="0" w:color="D704F7" w:themeColor="accent4" w:themeTint="BF"/>
        <w:right w:val="single" w:sz="8" w:space="0" w:color="D704F7" w:themeColor="accent4" w:themeTint="BF"/>
        <w:insideH w:val="single" w:sz="8" w:space="0" w:color="D704F7" w:themeColor="accent4" w:themeTint="BF"/>
        <w:insideV w:val="single" w:sz="8" w:space="0" w:color="D704F7" w:themeColor="accent4" w:themeTint="BF"/>
      </w:tblBorders>
    </w:tblPr>
    <w:tcPr>
      <w:shd w:val="clear" w:color="auto" w:fill="F2ABFD" w:themeFill="accent4" w:themeFillTint="3F"/>
    </w:tcPr>
    <w:tblStylePr w:type="firstRow">
      <w:rPr>
        <w:b/>
        <w:bCs/>
      </w:rPr>
    </w:tblStylePr>
    <w:tblStylePr w:type="lastRow">
      <w:rPr>
        <w:b/>
        <w:bCs/>
      </w:rPr>
      <w:tblPr/>
      <w:tcPr>
        <w:tcBorders>
          <w:top w:val="single" w:sz="18" w:space="0" w:color="D704F7" w:themeColor="accent4" w:themeTint="BF"/>
        </w:tcBorders>
      </w:tcPr>
    </w:tblStylePr>
    <w:tblStylePr w:type="firstCol">
      <w:rPr>
        <w:b/>
        <w:bCs/>
      </w:rPr>
    </w:tblStylePr>
    <w:tblStylePr w:type="lastCol">
      <w:rPr>
        <w:b/>
        <w:bCs/>
      </w:rPr>
    </w:tblStylePr>
    <w:tblStylePr w:type="band1Vert">
      <w:tblPr/>
      <w:tcPr>
        <w:shd w:val="clear" w:color="auto" w:fill="E556FC" w:themeFill="accent4" w:themeFillTint="7F"/>
      </w:tcPr>
    </w:tblStylePr>
    <w:tblStylePr w:type="band1Horz">
      <w:tblPr/>
      <w:tcPr>
        <w:shd w:val="clear" w:color="auto" w:fill="E556FC" w:themeFill="accent4" w:themeFillTint="7F"/>
      </w:tcPr>
    </w:tblStylePr>
  </w:style>
  <w:style w:type="table" w:styleId="Grigliamedia1-Colore5">
    <w:name w:val="Medium Grid 1 Accent 5"/>
    <w:basedOn w:val="Tabellanormale"/>
    <w:uiPriority w:val="67"/>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FCA17" w:themeColor="accent5" w:themeTint="BF"/>
        <w:left w:val="single" w:sz="8" w:space="0" w:color="FFCA17" w:themeColor="accent5" w:themeTint="BF"/>
        <w:bottom w:val="single" w:sz="8" w:space="0" w:color="FFCA17" w:themeColor="accent5" w:themeTint="BF"/>
        <w:right w:val="single" w:sz="8" w:space="0" w:color="FFCA17" w:themeColor="accent5" w:themeTint="BF"/>
        <w:insideH w:val="single" w:sz="8" w:space="0" w:color="FFCA17" w:themeColor="accent5" w:themeTint="BF"/>
        <w:insideV w:val="single" w:sz="8" w:space="0" w:color="FFCA17" w:themeColor="accent5" w:themeTint="BF"/>
      </w:tblBorders>
    </w:tblPr>
    <w:tcPr>
      <w:shd w:val="clear" w:color="auto" w:fill="FFEDB2" w:themeFill="accent5" w:themeFillTint="3F"/>
    </w:tcPr>
    <w:tblStylePr w:type="firstRow">
      <w:rPr>
        <w:b/>
        <w:bCs/>
      </w:rPr>
    </w:tblStylePr>
    <w:tblStylePr w:type="lastRow">
      <w:rPr>
        <w:b/>
        <w:bCs/>
      </w:rPr>
      <w:tblPr/>
      <w:tcPr>
        <w:tcBorders>
          <w:top w:val="single" w:sz="18" w:space="0" w:color="FFCA17" w:themeColor="accent5" w:themeTint="BF"/>
        </w:tcBorders>
      </w:tcPr>
    </w:tblStylePr>
    <w:tblStylePr w:type="firstCol">
      <w:rPr>
        <w:b/>
        <w:bCs/>
      </w:rPr>
    </w:tblStylePr>
    <w:tblStylePr w:type="lastCol">
      <w:rPr>
        <w:b/>
        <w:bCs/>
      </w:rPr>
    </w:tblStylePr>
    <w:tblStylePr w:type="band1Vert">
      <w:tblPr/>
      <w:tcPr>
        <w:shd w:val="clear" w:color="auto" w:fill="FFDB65" w:themeFill="accent5" w:themeFillTint="7F"/>
      </w:tcPr>
    </w:tblStylePr>
    <w:tblStylePr w:type="band1Horz">
      <w:tblPr/>
      <w:tcPr>
        <w:shd w:val="clear" w:color="auto" w:fill="FFDB65" w:themeFill="accent5" w:themeFillTint="7F"/>
      </w:tcPr>
    </w:tblStylePr>
  </w:style>
  <w:style w:type="table" w:styleId="Grigliamedia1-Colore6">
    <w:name w:val="Medium Grid 1 Accent 6"/>
    <w:basedOn w:val="Tabellanormale"/>
    <w:uiPriority w:val="67"/>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E34B49" w:themeColor="accent6" w:themeTint="BF"/>
        <w:left w:val="single" w:sz="8" w:space="0" w:color="E34B49" w:themeColor="accent6" w:themeTint="BF"/>
        <w:bottom w:val="single" w:sz="8" w:space="0" w:color="E34B49" w:themeColor="accent6" w:themeTint="BF"/>
        <w:right w:val="single" w:sz="8" w:space="0" w:color="E34B49" w:themeColor="accent6" w:themeTint="BF"/>
        <w:insideH w:val="single" w:sz="8" w:space="0" w:color="E34B49" w:themeColor="accent6" w:themeTint="BF"/>
        <w:insideV w:val="single" w:sz="8" w:space="0" w:color="E34B49" w:themeColor="accent6" w:themeTint="BF"/>
      </w:tblBorders>
    </w:tblPr>
    <w:tcPr>
      <w:shd w:val="clear" w:color="auto" w:fill="F6C3C2" w:themeFill="accent6" w:themeFillTint="3F"/>
    </w:tcPr>
    <w:tblStylePr w:type="firstRow">
      <w:rPr>
        <w:b/>
        <w:bCs/>
      </w:rPr>
    </w:tblStylePr>
    <w:tblStylePr w:type="lastRow">
      <w:rPr>
        <w:b/>
        <w:bCs/>
      </w:rPr>
      <w:tblPr/>
      <w:tcPr>
        <w:tcBorders>
          <w:top w:val="single" w:sz="18" w:space="0" w:color="E34B49" w:themeColor="accent6" w:themeTint="BF"/>
        </w:tcBorders>
      </w:tcPr>
    </w:tblStylePr>
    <w:tblStylePr w:type="firstCol">
      <w:rPr>
        <w:b/>
        <w:bCs/>
      </w:rPr>
    </w:tblStylePr>
    <w:tblStylePr w:type="lastCol">
      <w:rPr>
        <w:b/>
        <w:bCs/>
      </w:rPr>
    </w:tblStylePr>
    <w:tblStylePr w:type="band1Vert">
      <w:tblPr/>
      <w:tcPr>
        <w:shd w:val="clear" w:color="auto" w:fill="ED8786" w:themeFill="accent6" w:themeFillTint="7F"/>
      </w:tcPr>
    </w:tblStylePr>
    <w:tblStylePr w:type="band1Horz">
      <w:tblPr/>
      <w:tcPr>
        <w:shd w:val="clear" w:color="auto" w:fill="ED8786" w:themeFill="accent6" w:themeFillTint="7F"/>
      </w:tcPr>
    </w:tblStylePr>
  </w:style>
  <w:style w:type="table" w:styleId="Grigliamedia2">
    <w:name w:val="Medium Grid 2"/>
    <w:basedOn w:val="Tabellanormale"/>
    <w:uiPriority w:val="68"/>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gliamedia2-Colore1">
    <w:name w:val="Medium Grid 2 Accent 1"/>
    <w:basedOn w:val="Tabellanormale"/>
    <w:uiPriority w:val="68"/>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18A303" w:themeColor="accent1"/>
        <w:left w:val="single" w:sz="8" w:space="0" w:color="18A303" w:themeColor="accent1"/>
        <w:bottom w:val="single" w:sz="8" w:space="0" w:color="18A303" w:themeColor="accent1"/>
        <w:right w:val="single" w:sz="8" w:space="0" w:color="18A303" w:themeColor="accent1"/>
        <w:insideH w:val="single" w:sz="8" w:space="0" w:color="18A303" w:themeColor="accent1"/>
        <w:insideV w:val="single" w:sz="8" w:space="0" w:color="18A303" w:themeColor="accent1"/>
      </w:tblBorders>
    </w:tblPr>
    <w:tcPr>
      <w:shd w:val="clear" w:color="auto" w:fill="B6FDAB" w:themeFill="accent1" w:themeFillTint="3F"/>
    </w:tcPr>
    <w:tblStylePr w:type="firstRow">
      <w:rPr>
        <w:b/>
        <w:bCs/>
        <w:color w:val="000000" w:themeColor="text1"/>
      </w:rPr>
      <w:tblPr/>
      <w:tcPr>
        <w:shd w:val="clear" w:color="auto" w:fill="E1FEDD"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3FDBB" w:themeFill="accent1" w:themeFillTint="33"/>
      </w:tcPr>
    </w:tblStylePr>
    <w:tblStylePr w:type="band1Vert">
      <w:tblPr/>
      <w:tcPr>
        <w:shd w:val="clear" w:color="auto" w:fill="6CFC56" w:themeFill="accent1" w:themeFillTint="7F"/>
      </w:tcPr>
    </w:tblStylePr>
    <w:tblStylePr w:type="band1Horz">
      <w:tblPr/>
      <w:tcPr>
        <w:tcBorders>
          <w:insideH w:val="single" w:sz="6" w:space="0" w:color="18A303" w:themeColor="accent1"/>
          <w:insideV w:val="single" w:sz="6" w:space="0" w:color="18A303" w:themeColor="accent1"/>
        </w:tcBorders>
        <w:shd w:val="clear" w:color="auto" w:fill="6CFC56" w:themeFill="accent1" w:themeFillTint="7F"/>
      </w:tcPr>
    </w:tblStylePr>
    <w:tblStylePr w:type="nwCell">
      <w:tblPr/>
      <w:tcPr>
        <w:shd w:val="clear" w:color="auto" w:fill="FFFFFF" w:themeFill="background1"/>
      </w:tcPr>
    </w:tblStylePr>
  </w:style>
  <w:style w:type="table" w:styleId="Grigliamedia2-Colore2">
    <w:name w:val="Medium Grid 2 Accent 2"/>
    <w:basedOn w:val="Tabellanormale"/>
    <w:uiPriority w:val="68"/>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0369A3" w:themeColor="accent2"/>
        <w:left w:val="single" w:sz="8" w:space="0" w:color="0369A3" w:themeColor="accent2"/>
        <w:bottom w:val="single" w:sz="8" w:space="0" w:color="0369A3" w:themeColor="accent2"/>
        <w:right w:val="single" w:sz="8" w:space="0" w:color="0369A3" w:themeColor="accent2"/>
        <w:insideH w:val="single" w:sz="8" w:space="0" w:color="0369A3" w:themeColor="accent2"/>
        <w:insideV w:val="single" w:sz="8" w:space="0" w:color="0369A3" w:themeColor="accent2"/>
      </w:tblBorders>
    </w:tblPr>
    <w:tcPr>
      <w:shd w:val="clear" w:color="auto" w:fill="ABDFFD" w:themeFill="accent2" w:themeFillTint="3F"/>
    </w:tcPr>
    <w:tblStylePr w:type="firstRow">
      <w:rPr>
        <w:b/>
        <w:bCs/>
        <w:color w:val="000000" w:themeColor="text1"/>
      </w:rPr>
      <w:tblPr/>
      <w:tcPr>
        <w:shd w:val="clear" w:color="auto" w:fill="DDF2FE"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5FD" w:themeFill="accent2" w:themeFillTint="33"/>
      </w:tcPr>
    </w:tblStylePr>
    <w:tblStylePr w:type="band1Vert">
      <w:tblPr/>
      <w:tcPr>
        <w:shd w:val="clear" w:color="auto" w:fill="56BFFC" w:themeFill="accent2" w:themeFillTint="7F"/>
      </w:tcPr>
    </w:tblStylePr>
    <w:tblStylePr w:type="band1Horz">
      <w:tblPr/>
      <w:tcPr>
        <w:tcBorders>
          <w:insideH w:val="single" w:sz="6" w:space="0" w:color="0369A3" w:themeColor="accent2"/>
          <w:insideV w:val="single" w:sz="6" w:space="0" w:color="0369A3" w:themeColor="accent2"/>
        </w:tcBorders>
        <w:shd w:val="clear" w:color="auto" w:fill="56BFFC" w:themeFill="accent2" w:themeFillTint="7F"/>
      </w:tcPr>
    </w:tblStylePr>
    <w:tblStylePr w:type="nwCell">
      <w:tblPr/>
      <w:tcPr>
        <w:shd w:val="clear" w:color="auto" w:fill="FFFFFF" w:themeFill="background1"/>
      </w:tcPr>
    </w:tblStylePr>
  </w:style>
  <w:style w:type="table" w:styleId="Grigliamedia2-Colore3">
    <w:name w:val="Medium Grid 2 Accent 3"/>
    <w:basedOn w:val="Tabellanormale"/>
    <w:uiPriority w:val="68"/>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A33E03" w:themeColor="accent3"/>
        <w:left w:val="single" w:sz="8" w:space="0" w:color="A33E03" w:themeColor="accent3"/>
        <w:bottom w:val="single" w:sz="8" w:space="0" w:color="A33E03" w:themeColor="accent3"/>
        <w:right w:val="single" w:sz="8" w:space="0" w:color="A33E03" w:themeColor="accent3"/>
        <w:insideH w:val="single" w:sz="8" w:space="0" w:color="A33E03" w:themeColor="accent3"/>
        <w:insideV w:val="single" w:sz="8" w:space="0" w:color="A33E03" w:themeColor="accent3"/>
      </w:tblBorders>
    </w:tblPr>
    <w:tcPr>
      <w:shd w:val="clear" w:color="auto" w:fill="FDC9AB" w:themeFill="accent3" w:themeFillTint="3F"/>
    </w:tcPr>
    <w:tblStylePr w:type="firstRow">
      <w:rPr>
        <w:b/>
        <w:bCs/>
        <w:color w:val="000000" w:themeColor="text1"/>
      </w:rPr>
      <w:tblPr/>
      <w:tcPr>
        <w:shd w:val="clear" w:color="auto" w:fill="FEE9DD"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D3BB" w:themeFill="accent3" w:themeFillTint="33"/>
      </w:tcPr>
    </w:tblStylePr>
    <w:tblStylePr w:type="band1Vert">
      <w:tblPr/>
      <w:tcPr>
        <w:shd w:val="clear" w:color="auto" w:fill="FC9356" w:themeFill="accent3" w:themeFillTint="7F"/>
      </w:tcPr>
    </w:tblStylePr>
    <w:tblStylePr w:type="band1Horz">
      <w:tblPr/>
      <w:tcPr>
        <w:tcBorders>
          <w:insideH w:val="single" w:sz="6" w:space="0" w:color="A33E03" w:themeColor="accent3"/>
          <w:insideV w:val="single" w:sz="6" w:space="0" w:color="A33E03" w:themeColor="accent3"/>
        </w:tcBorders>
        <w:shd w:val="clear" w:color="auto" w:fill="FC9356" w:themeFill="accent3" w:themeFillTint="7F"/>
      </w:tcPr>
    </w:tblStylePr>
    <w:tblStylePr w:type="nwCell">
      <w:tblPr/>
      <w:tcPr>
        <w:shd w:val="clear" w:color="auto" w:fill="FFFFFF" w:themeFill="background1"/>
      </w:tcPr>
    </w:tblStylePr>
  </w:style>
  <w:style w:type="table" w:styleId="Grigliamedia2-Colore4">
    <w:name w:val="Medium Grid 2 Accent 4"/>
    <w:basedOn w:val="Tabellanormale"/>
    <w:uiPriority w:val="68"/>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8E03A3" w:themeColor="accent4"/>
        <w:left w:val="single" w:sz="8" w:space="0" w:color="8E03A3" w:themeColor="accent4"/>
        <w:bottom w:val="single" w:sz="8" w:space="0" w:color="8E03A3" w:themeColor="accent4"/>
        <w:right w:val="single" w:sz="8" w:space="0" w:color="8E03A3" w:themeColor="accent4"/>
        <w:insideH w:val="single" w:sz="8" w:space="0" w:color="8E03A3" w:themeColor="accent4"/>
        <w:insideV w:val="single" w:sz="8" w:space="0" w:color="8E03A3" w:themeColor="accent4"/>
      </w:tblBorders>
    </w:tblPr>
    <w:tcPr>
      <w:shd w:val="clear" w:color="auto" w:fill="F2ABFD" w:themeFill="accent4" w:themeFillTint="3F"/>
    </w:tcPr>
    <w:tblStylePr w:type="firstRow">
      <w:rPr>
        <w:b/>
        <w:bCs/>
        <w:color w:val="000000" w:themeColor="text1"/>
      </w:rPr>
      <w:tblPr/>
      <w:tcPr>
        <w:shd w:val="clear" w:color="auto" w:fill="FADDFE"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BBFD" w:themeFill="accent4" w:themeFillTint="33"/>
      </w:tcPr>
    </w:tblStylePr>
    <w:tblStylePr w:type="band1Vert">
      <w:tblPr/>
      <w:tcPr>
        <w:shd w:val="clear" w:color="auto" w:fill="E556FC" w:themeFill="accent4" w:themeFillTint="7F"/>
      </w:tcPr>
    </w:tblStylePr>
    <w:tblStylePr w:type="band1Horz">
      <w:tblPr/>
      <w:tcPr>
        <w:tcBorders>
          <w:insideH w:val="single" w:sz="6" w:space="0" w:color="8E03A3" w:themeColor="accent4"/>
          <w:insideV w:val="single" w:sz="6" w:space="0" w:color="8E03A3" w:themeColor="accent4"/>
        </w:tcBorders>
        <w:shd w:val="clear" w:color="auto" w:fill="E556FC" w:themeFill="accent4" w:themeFillTint="7F"/>
      </w:tcPr>
    </w:tblStylePr>
    <w:tblStylePr w:type="nwCell">
      <w:tblPr/>
      <w:tcPr>
        <w:shd w:val="clear" w:color="auto" w:fill="FFFFFF" w:themeFill="background1"/>
      </w:tcPr>
    </w:tblStylePr>
  </w:style>
  <w:style w:type="table" w:styleId="Grigliamedia2-Colore5">
    <w:name w:val="Medium Grid 2 Accent 5"/>
    <w:basedOn w:val="Tabellanormale"/>
    <w:uiPriority w:val="68"/>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C99C00" w:themeColor="accent5"/>
        <w:left w:val="single" w:sz="8" w:space="0" w:color="C99C00" w:themeColor="accent5"/>
        <w:bottom w:val="single" w:sz="8" w:space="0" w:color="C99C00" w:themeColor="accent5"/>
        <w:right w:val="single" w:sz="8" w:space="0" w:color="C99C00" w:themeColor="accent5"/>
        <w:insideH w:val="single" w:sz="8" w:space="0" w:color="C99C00" w:themeColor="accent5"/>
        <w:insideV w:val="single" w:sz="8" w:space="0" w:color="C99C00" w:themeColor="accent5"/>
      </w:tblBorders>
    </w:tblPr>
    <w:tcPr>
      <w:shd w:val="clear" w:color="auto" w:fill="FFEDB2" w:themeFill="accent5" w:themeFillTint="3F"/>
    </w:tcPr>
    <w:tblStylePr w:type="firstRow">
      <w:rPr>
        <w:b/>
        <w:bCs/>
        <w:color w:val="000000" w:themeColor="text1"/>
      </w:rPr>
      <w:tblPr/>
      <w:tcPr>
        <w:shd w:val="clear" w:color="auto" w:fill="FFF8E0"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0C1" w:themeFill="accent5" w:themeFillTint="33"/>
      </w:tcPr>
    </w:tblStylePr>
    <w:tblStylePr w:type="band1Vert">
      <w:tblPr/>
      <w:tcPr>
        <w:shd w:val="clear" w:color="auto" w:fill="FFDB65" w:themeFill="accent5" w:themeFillTint="7F"/>
      </w:tcPr>
    </w:tblStylePr>
    <w:tblStylePr w:type="band1Horz">
      <w:tblPr/>
      <w:tcPr>
        <w:tcBorders>
          <w:insideH w:val="single" w:sz="6" w:space="0" w:color="C99C00" w:themeColor="accent5"/>
          <w:insideV w:val="single" w:sz="6" w:space="0" w:color="C99C00" w:themeColor="accent5"/>
        </w:tcBorders>
        <w:shd w:val="clear" w:color="auto" w:fill="FFDB65" w:themeFill="accent5" w:themeFillTint="7F"/>
      </w:tcPr>
    </w:tblStylePr>
    <w:tblStylePr w:type="nwCell">
      <w:tblPr/>
      <w:tcPr>
        <w:shd w:val="clear" w:color="auto" w:fill="FFFFFF" w:themeFill="background1"/>
      </w:tcPr>
    </w:tblStylePr>
  </w:style>
  <w:style w:type="table" w:styleId="Grigliamedia2-Colore6">
    <w:name w:val="Medium Grid 2 Accent 6"/>
    <w:basedOn w:val="Tabellanormale"/>
    <w:uiPriority w:val="68"/>
    <w:rsid w:val="009B1683"/>
    <w:pPr>
      <w:spacing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C9211E" w:themeColor="accent6"/>
        <w:left w:val="single" w:sz="8" w:space="0" w:color="C9211E" w:themeColor="accent6"/>
        <w:bottom w:val="single" w:sz="8" w:space="0" w:color="C9211E" w:themeColor="accent6"/>
        <w:right w:val="single" w:sz="8" w:space="0" w:color="C9211E" w:themeColor="accent6"/>
        <w:insideH w:val="single" w:sz="8" w:space="0" w:color="C9211E" w:themeColor="accent6"/>
        <w:insideV w:val="single" w:sz="8" w:space="0" w:color="C9211E" w:themeColor="accent6"/>
      </w:tblBorders>
    </w:tblPr>
    <w:tcPr>
      <w:shd w:val="clear" w:color="auto" w:fill="F6C3C2" w:themeFill="accent6" w:themeFillTint="3F"/>
    </w:tcPr>
    <w:tblStylePr w:type="firstRow">
      <w:rPr>
        <w:b/>
        <w:bCs/>
        <w:color w:val="000000" w:themeColor="text1"/>
      </w:rPr>
      <w:tblPr/>
      <w:tcPr>
        <w:shd w:val="clear" w:color="auto" w:fill="FBE7E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7CECE" w:themeFill="accent6" w:themeFillTint="33"/>
      </w:tcPr>
    </w:tblStylePr>
    <w:tblStylePr w:type="band1Vert">
      <w:tblPr/>
      <w:tcPr>
        <w:shd w:val="clear" w:color="auto" w:fill="ED8786" w:themeFill="accent6" w:themeFillTint="7F"/>
      </w:tcPr>
    </w:tblStylePr>
    <w:tblStylePr w:type="band1Horz">
      <w:tblPr/>
      <w:tcPr>
        <w:tcBorders>
          <w:insideH w:val="single" w:sz="6" w:space="0" w:color="C9211E" w:themeColor="accent6"/>
          <w:insideV w:val="single" w:sz="6" w:space="0" w:color="C9211E" w:themeColor="accent6"/>
        </w:tcBorders>
        <w:shd w:val="clear" w:color="auto" w:fill="ED8786" w:themeFill="accent6" w:themeFillTint="7F"/>
      </w:tcPr>
    </w:tblStylePr>
    <w:tblStylePr w:type="nwCell">
      <w:tblPr/>
      <w:tcPr>
        <w:shd w:val="clear" w:color="auto" w:fill="FFFFFF" w:themeFill="background1"/>
      </w:tcPr>
    </w:tblStylePr>
  </w:style>
  <w:style w:type="table" w:styleId="Grigliamedia3">
    <w:name w:val="Medium Grid 3"/>
    <w:basedOn w:val="Tabellanormale"/>
    <w:uiPriority w:val="69"/>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gliamedia3-Colore1">
    <w:name w:val="Medium Grid 3 Accent 1"/>
    <w:basedOn w:val="Tabellanormale"/>
    <w:uiPriority w:val="69"/>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6FDAB"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8A30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8A30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8A30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8A30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CFC5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CFC56" w:themeFill="accent1" w:themeFillTint="7F"/>
      </w:tcPr>
    </w:tblStylePr>
  </w:style>
  <w:style w:type="table" w:styleId="Grigliamedia3-Colore2">
    <w:name w:val="Medium Grid 3 Accent 2"/>
    <w:basedOn w:val="Tabellanormale"/>
    <w:uiPriority w:val="69"/>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DFFD"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369A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369A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369A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369A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6BFF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6BFFC" w:themeFill="accent2" w:themeFillTint="7F"/>
      </w:tcPr>
    </w:tblStylePr>
  </w:style>
  <w:style w:type="table" w:styleId="Grigliamedia3-Colore3">
    <w:name w:val="Medium Grid 3 Accent 3"/>
    <w:basedOn w:val="Tabellanormale"/>
    <w:uiPriority w:val="69"/>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C9A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33E03"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33E03"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33E03"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33E03"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C9356"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C9356" w:themeFill="accent3" w:themeFillTint="7F"/>
      </w:tcPr>
    </w:tblStylePr>
  </w:style>
  <w:style w:type="table" w:styleId="Grigliamedia3-Colore4">
    <w:name w:val="Medium Grid 3 Accent 4"/>
    <w:basedOn w:val="Tabellanormale"/>
    <w:uiPriority w:val="69"/>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2ABF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E03A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E03A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E03A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E03A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556F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556FC" w:themeFill="accent4" w:themeFillTint="7F"/>
      </w:tcPr>
    </w:tblStylePr>
  </w:style>
  <w:style w:type="table" w:styleId="Grigliamedia3-Colore5">
    <w:name w:val="Medium Grid 3 Accent 5"/>
    <w:basedOn w:val="Tabellanormale"/>
    <w:uiPriority w:val="69"/>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DB2"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99C0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99C0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99C0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99C0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B65"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B65" w:themeFill="accent5" w:themeFillTint="7F"/>
      </w:tcPr>
    </w:tblStylePr>
  </w:style>
  <w:style w:type="table" w:styleId="Grigliamedia3-Colore6">
    <w:name w:val="Medium Grid 3 Accent 6"/>
    <w:basedOn w:val="Tabellanormale"/>
    <w:uiPriority w:val="69"/>
    <w:rsid w:val="009B1683"/>
    <w:pPr>
      <w:spacing w:line="240" w:lineRule="auto"/>
    </w:pPr>
    <w:rPr>
      <w:rFonts w:asciiTheme="minorHAnsi" w:eastAsiaTheme="minorEastAsia" w:hAnsiTheme="minorHAnsi" w:cstheme="minorBidi"/>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C3C2"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9211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9211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9211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9211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D878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D8786" w:themeFill="accent6" w:themeFillTint="7F"/>
      </w:tcPr>
    </w:tblStylePr>
  </w:style>
  <w:style w:type="table" w:styleId="Elencoscuro">
    <w:name w:val="Dark List"/>
    <w:basedOn w:val="Tabellanormale"/>
    <w:uiPriority w:val="70"/>
    <w:rsid w:val="009B1683"/>
    <w:pPr>
      <w:spacing w:line="240" w:lineRule="auto"/>
    </w:pPr>
    <w:rPr>
      <w:rFonts w:asciiTheme="minorHAnsi" w:eastAsiaTheme="minorEastAsia" w:hAnsiTheme="minorHAnsi" w:cstheme="minorBidi"/>
      <w:color w:val="FFFFFF" w:themeColor="background1"/>
      <w:lang w:val="en-US" w:eastAsia="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Elencoscuro-Colore1">
    <w:name w:val="Dark List Accent 1"/>
    <w:basedOn w:val="Tabellanormale"/>
    <w:uiPriority w:val="70"/>
    <w:rsid w:val="009B1683"/>
    <w:pPr>
      <w:spacing w:line="240" w:lineRule="auto"/>
    </w:pPr>
    <w:rPr>
      <w:rFonts w:asciiTheme="minorHAnsi" w:eastAsiaTheme="minorEastAsia" w:hAnsiTheme="minorHAnsi" w:cstheme="minorBidi"/>
      <w:color w:val="FFFFFF" w:themeColor="background1"/>
      <w:lang w:val="en-US" w:eastAsia="en-US"/>
    </w:rPr>
    <w:tblPr>
      <w:tblStyleRowBandSize w:val="1"/>
      <w:tblStyleColBandSize w:val="1"/>
    </w:tblPr>
    <w:tcPr>
      <w:shd w:val="clear" w:color="auto" w:fill="18A30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B510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17A02"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17A02" w:themeFill="accent1" w:themeFillShade="BF"/>
      </w:tcPr>
    </w:tblStylePr>
    <w:tblStylePr w:type="band1Vert">
      <w:tblPr/>
      <w:tcPr>
        <w:tcBorders>
          <w:top w:val="nil"/>
          <w:left w:val="nil"/>
          <w:bottom w:val="nil"/>
          <w:right w:val="nil"/>
          <w:insideH w:val="nil"/>
          <w:insideV w:val="nil"/>
        </w:tcBorders>
        <w:shd w:val="clear" w:color="auto" w:fill="117A02" w:themeFill="accent1" w:themeFillShade="BF"/>
      </w:tcPr>
    </w:tblStylePr>
    <w:tblStylePr w:type="band1Horz">
      <w:tblPr/>
      <w:tcPr>
        <w:tcBorders>
          <w:top w:val="nil"/>
          <w:left w:val="nil"/>
          <w:bottom w:val="nil"/>
          <w:right w:val="nil"/>
          <w:insideH w:val="nil"/>
          <w:insideV w:val="nil"/>
        </w:tcBorders>
        <w:shd w:val="clear" w:color="auto" w:fill="117A02" w:themeFill="accent1" w:themeFillShade="BF"/>
      </w:tcPr>
    </w:tblStylePr>
  </w:style>
  <w:style w:type="table" w:styleId="Elencoscuro-Colore2">
    <w:name w:val="Dark List Accent 2"/>
    <w:basedOn w:val="Tabellanormale"/>
    <w:uiPriority w:val="70"/>
    <w:rsid w:val="009B1683"/>
    <w:pPr>
      <w:spacing w:line="240" w:lineRule="auto"/>
    </w:pPr>
    <w:rPr>
      <w:rFonts w:asciiTheme="minorHAnsi" w:eastAsiaTheme="minorEastAsia" w:hAnsiTheme="minorHAnsi" w:cstheme="minorBidi"/>
      <w:color w:val="FFFFFF" w:themeColor="background1"/>
      <w:lang w:val="en-US" w:eastAsia="en-US"/>
    </w:rPr>
    <w:tblPr>
      <w:tblStyleRowBandSize w:val="1"/>
      <w:tblStyleColBandSize w:val="1"/>
    </w:tblPr>
    <w:tcPr>
      <w:shd w:val="clear" w:color="auto" w:fill="0369A3"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1345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24E7A"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24E7A" w:themeFill="accent2" w:themeFillShade="BF"/>
      </w:tcPr>
    </w:tblStylePr>
    <w:tblStylePr w:type="band1Vert">
      <w:tblPr/>
      <w:tcPr>
        <w:tcBorders>
          <w:top w:val="nil"/>
          <w:left w:val="nil"/>
          <w:bottom w:val="nil"/>
          <w:right w:val="nil"/>
          <w:insideH w:val="nil"/>
          <w:insideV w:val="nil"/>
        </w:tcBorders>
        <w:shd w:val="clear" w:color="auto" w:fill="024E7A" w:themeFill="accent2" w:themeFillShade="BF"/>
      </w:tcPr>
    </w:tblStylePr>
    <w:tblStylePr w:type="band1Horz">
      <w:tblPr/>
      <w:tcPr>
        <w:tcBorders>
          <w:top w:val="nil"/>
          <w:left w:val="nil"/>
          <w:bottom w:val="nil"/>
          <w:right w:val="nil"/>
          <w:insideH w:val="nil"/>
          <w:insideV w:val="nil"/>
        </w:tcBorders>
        <w:shd w:val="clear" w:color="auto" w:fill="024E7A" w:themeFill="accent2" w:themeFillShade="BF"/>
      </w:tcPr>
    </w:tblStylePr>
  </w:style>
  <w:style w:type="table" w:styleId="Elencoscuro-Colore3">
    <w:name w:val="Dark List Accent 3"/>
    <w:basedOn w:val="Tabellanormale"/>
    <w:uiPriority w:val="70"/>
    <w:rsid w:val="009B1683"/>
    <w:pPr>
      <w:spacing w:line="240" w:lineRule="auto"/>
    </w:pPr>
    <w:rPr>
      <w:rFonts w:asciiTheme="minorHAnsi" w:eastAsiaTheme="minorEastAsia" w:hAnsiTheme="minorHAnsi" w:cstheme="minorBidi"/>
      <w:color w:val="FFFFFF" w:themeColor="background1"/>
      <w:lang w:val="en-US" w:eastAsia="en-US"/>
    </w:rPr>
    <w:tblPr>
      <w:tblStyleRowBandSize w:val="1"/>
      <w:tblStyleColBandSize w:val="1"/>
    </w:tblPr>
    <w:tcPr>
      <w:shd w:val="clear" w:color="auto" w:fill="A33E03"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11E0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A2E0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A2E02" w:themeFill="accent3" w:themeFillShade="BF"/>
      </w:tcPr>
    </w:tblStylePr>
    <w:tblStylePr w:type="band1Vert">
      <w:tblPr/>
      <w:tcPr>
        <w:tcBorders>
          <w:top w:val="nil"/>
          <w:left w:val="nil"/>
          <w:bottom w:val="nil"/>
          <w:right w:val="nil"/>
          <w:insideH w:val="nil"/>
          <w:insideV w:val="nil"/>
        </w:tcBorders>
        <w:shd w:val="clear" w:color="auto" w:fill="7A2E02" w:themeFill="accent3" w:themeFillShade="BF"/>
      </w:tcPr>
    </w:tblStylePr>
    <w:tblStylePr w:type="band1Horz">
      <w:tblPr/>
      <w:tcPr>
        <w:tcBorders>
          <w:top w:val="nil"/>
          <w:left w:val="nil"/>
          <w:bottom w:val="nil"/>
          <w:right w:val="nil"/>
          <w:insideH w:val="nil"/>
          <w:insideV w:val="nil"/>
        </w:tcBorders>
        <w:shd w:val="clear" w:color="auto" w:fill="7A2E02" w:themeFill="accent3" w:themeFillShade="BF"/>
      </w:tcPr>
    </w:tblStylePr>
  </w:style>
  <w:style w:type="table" w:styleId="Elencoscuro-Colore4">
    <w:name w:val="Dark List Accent 4"/>
    <w:basedOn w:val="Tabellanormale"/>
    <w:uiPriority w:val="70"/>
    <w:rsid w:val="009B1683"/>
    <w:pPr>
      <w:spacing w:line="240" w:lineRule="auto"/>
    </w:pPr>
    <w:rPr>
      <w:rFonts w:asciiTheme="minorHAnsi" w:eastAsiaTheme="minorEastAsia" w:hAnsiTheme="minorHAnsi" w:cstheme="minorBidi"/>
      <w:color w:val="FFFFFF" w:themeColor="background1"/>
      <w:lang w:val="en-US" w:eastAsia="en-US"/>
    </w:rPr>
    <w:tblPr>
      <w:tblStyleRowBandSize w:val="1"/>
      <w:tblStyleColBandSize w:val="1"/>
    </w:tblPr>
    <w:tcPr>
      <w:shd w:val="clear" w:color="auto" w:fill="8E03A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60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6A02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6A027A" w:themeFill="accent4" w:themeFillShade="BF"/>
      </w:tcPr>
    </w:tblStylePr>
    <w:tblStylePr w:type="band1Vert">
      <w:tblPr/>
      <w:tcPr>
        <w:tcBorders>
          <w:top w:val="nil"/>
          <w:left w:val="nil"/>
          <w:bottom w:val="nil"/>
          <w:right w:val="nil"/>
          <w:insideH w:val="nil"/>
          <w:insideV w:val="nil"/>
        </w:tcBorders>
        <w:shd w:val="clear" w:color="auto" w:fill="6A027A" w:themeFill="accent4" w:themeFillShade="BF"/>
      </w:tcPr>
    </w:tblStylePr>
    <w:tblStylePr w:type="band1Horz">
      <w:tblPr/>
      <w:tcPr>
        <w:tcBorders>
          <w:top w:val="nil"/>
          <w:left w:val="nil"/>
          <w:bottom w:val="nil"/>
          <w:right w:val="nil"/>
          <w:insideH w:val="nil"/>
          <w:insideV w:val="nil"/>
        </w:tcBorders>
        <w:shd w:val="clear" w:color="auto" w:fill="6A027A" w:themeFill="accent4" w:themeFillShade="BF"/>
      </w:tcPr>
    </w:tblStylePr>
  </w:style>
  <w:style w:type="table" w:styleId="Elencoscuro-Colore5">
    <w:name w:val="Dark List Accent 5"/>
    <w:basedOn w:val="Tabellanormale"/>
    <w:uiPriority w:val="70"/>
    <w:rsid w:val="009B1683"/>
    <w:pPr>
      <w:spacing w:line="240" w:lineRule="auto"/>
    </w:pPr>
    <w:rPr>
      <w:rFonts w:asciiTheme="minorHAnsi" w:eastAsiaTheme="minorEastAsia" w:hAnsiTheme="minorHAnsi" w:cstheme="minorBidi"/>
      <w:color w:val="FFFFFF" w:themeColor="background1"/>
      <w:lang w:val="en-US" w:eastAsia="en-US"/>
    </w:rPr>
    <w:tblPr>
      <w:tblStyleRowBandSize w:val="1"/>
      <w:tblStyleColBandSize w:val="1"/>
    </w:tblPr>
    <w:tcPr>
      <w:shd w:val="clear" w:color="auto" w:fill="C99C0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44D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674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67400" w:themeFill="accent5" w:themeFillShade="BF"/>
      </w:tcPr>
    </w:tblStylePr>
    <w:tblStylePr w:type="band1Vert">
      <w:tblPr/>
      <w:tcPr>
        <w:tcBorders>
          <w:top w:val="nil"/>
          <w:left w:val="nil"/>
          <w:bottom w:val="nil"/>
          <w:right w:val="nil"/>
          <w:insideH w:val="nil"/>
          <w:insideV w:val="nil"/>
        </w:tcBorders>
        <w:shd w:val="clear" w:color="auto" w:fill="967400" w:themeFill="accent5" w:themeFillShade="BF"/>
      </w:tcPr>
    </w:tblStylePr>
    <w:tblStylePr w:type="band1Horz">
      <w:tblPr/>
      <w:tcPr>
        <w:tcBorders>
          <w:top w:val="nil"/>
          <w:left w:val="nil"/>
          <w:bottom w:val="nil"/>
          <w:right w:val="nil"/>
          <w:insideH w:val="nil"/>
          <w:insideV w:val="nil"/>
        </w:tcBorders>
        <w:shd w:val="clear" w:color="auto" w:fill="967400" w:themeFill="accent5" w:themeFillShade="BF"/>
      </w:tcPr>
    </w:tblStylePr>
  </w:style>
  <w:style w:type="table" w:styleId="Elencoscuro-Colore6">
    <w:name w:val="Dark List Accent 6"/>
    <w:basedOn w:val="Tabellanormale"/>
    <w:uiPriority w:val="70"/>
    <w:rsid w:val="009B1683"/>
    <w:pPr>
      <w:spacing w:line="240" w:lineRule="auto"/>
    </w:pPr>
    <w:rPr>
      <w:rFonts w:asciiTheme="minorHAnsi" w:eastAsiaTheme="minorEastAsia" w:hAnsiTheme="minorHAnsi" w:cstheme="minorBidi"/>
      <w:color w:val="FFFFFF" w:themeColor="background1"/>
      <w:lang w:val="en-US" w:eastAsia="en-US"/>
    </w:rPr>
    <w:tblPr>
      <w:tblStyleRowBandSize w:val="1"/>
      <w:tblStyleColBandSize w:val="1"/>
    </w:tblPr>
    <w:tcPr>
      <w:shd w:val="clear" w:color="auto" w:fill="C9211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4100F"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61816"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61816" w:themeFill="accent6" w:themeFillShade="BF"/>
      </w:tcPr>
    </w:tblStylePr>
    <w:tblStylePr w:type="band1Vert">
      <w:tblPr/>
      <w:tcPr>
        <w:tcBorders>
          <w:top w:val="nil"/>
          <w:left w:val="nil"/>
          <w:bottom w:val="nil"/>
          <w:right w:val="nil"/>
          <w:insideH w:val="nil"/>
          <w:insideV w:val="nil"/>
        </w:tcBorders>
        <w:shd w:val="clear" w:color="auto" w:fill="961816" w:themeFill="accent6" w:themeFillShade="BF"/>
      </w:tcPr>
    </w:tblStylePr>
    <w:tblStylePr w:type="band1Horz">
      <w:tblPr/>
      <w:tcPr>
        <w:tcBorders>
          <w:top w:val="nil"/>
          <w:left w:val="nil"/>
          <w:bottom w:val="nil"/>
          <w:right w:val="nil"/>
          <w:insideH w:val="nil"/>
          <w:insideV w:val="nil"/>
        </w:tcBorders>
        <w:shd w:val="clear" w:color="auto" w:fill="961816" w:themeFill="accent6" w:themeFillShade="BF"/>
      </w:tcPr>
    </w:tblStylePr>
  </w:style>
  <w:style w:type="table" w:styleId="Sfondoacolori">
    <w:name w:val="Colorful Shading"/>
    <w:basedOn w:val="Tabellanormale"/>
    <w:uiPriority w:val="71"/>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24" w:space="0" w:color="0369A3"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369A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fondoacolori-Colore1">
    <w:name w:val="Colorful Shading Accent 1"/>
    <w:basedOn w:val="Tabellanormale"/>
    <w:uiPriority w:val="71"/>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24" w:space="0" w:color="0369A3" w:themeColor="accent2"/>
        <w:left w:val="single" w:sz="4" w:space="0" w:color="18A303" w:themeColor="accent1"/>
        <w:bottom w:val="single" w:sz="4" w:space="0" w:color="18A303" w:themeColor="accent1"/>
        <w:right w:val="single" w:sz="4" w:space="0" w:color="18A303" w:themeColor="accent1"/>
        <w:insideH w:val="single" w:sz="4" w:space="0" w:color="FFFFFF" w:themeColor="background1"/>
        <w:insideV w:val="single" w:sz="4" w:space="0" w:color="FFFFFF" w:themeColor="background1"/>
      </w:tblBorders>
    </w:tblPr>
    <w:tcPr>
      <w:shd w:val="clear" w:color="auto" w:fill="E1FEDD" w:themeFill="accent1" w:themeFillTint="19"/>
    </w:tcPr>
    <w:tblStylePr w:type="firstRow">
      <w:rPr>
        <w:b/>
        <w:bCs/>
      </w:rPr>
      <w:tblPr/>
      <w:tcPr>
        <w:tcBorders>
          <w:top w:val="nil"/>
          <w:left w:val="nil"/>
          <w:bottom w:val="single" w:sz="24" w:space="0" w:color="0369A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E6101" w:themeFill="accent1" w:themeFillShade="99"/>
      </w:tcPr>
    </w:tblStylePr>
    <w:tblStylePr w:type="firstCol">
      <w:rPr>
        <w:color w:val="FFFFFF" w:themeColor="background1"/>
      </w:rPr>
      <w:tblPr/>
      <w:tcPr>
        <w:tcBorders>
          <w:top w:val="nil"/>
          <w:left w:val="nil"/>
          <w:bottom w:val="nil"/>
          <w:right w:val="nil"/>
          <w:insideH w:val="single" w:sz="4" w:space="0" w:color="0E6101" w:themeColor="accent1" w:themeShade="99"/>
          <w:insideV w:val="nil"/>
        </w:tcBorders>
        <w:shd w:val="clear" w:color="auto" w:fill="0E610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E6101" w:themeFill="accent1" w:themeFillShade="99"/>
      </w:tcPr>
    </w:tblStylePr>
    <w:tblStylePr w:type="band1Vert">
      <w:tblPr/>
      <w:tcPr>
        <w:shd w:val="clear" w:color="auto" w:fill="89FC77" w:themeFill="accent1" w:themeFillTint="66"/>
      </w:tcPr>
    </w:tblStylePr>
    <w:tblStylePr w:type="band1Horz">
      <w:tblPr/>
      <w:tcPr>
        <w:shd w:val="clear" w:color="auto" w:fill="6CFC56" w:themeFill="accent1" w:themeFillTint="7F"/>
      </w:tcPr>
    </w:tblStylePr>
    <w:tblStylePr w:type="neCell">
      <w:rPr>
        <w:color w:val="000000" w:themeColor="text1"/>
      </w:rPr>
    </w:tblStylePr>
    <w:tblStylePr w:type="nwCell">
      <w:rPr>
        <w:color w:val="000000" w:themeColor="text1"/>
      </w:rPr>
    </w:tblStylePr>
  </w:style>
  <w:style w:type="table" w:styleId="Sfondoacolori-Colore2">
    <w:name w:val="Colorful Shading Accent 2"/>
    <w:basedOn w:val="Tabellanormale"/>
    <w:uiPriority w:val="71"/>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24" w:space="0" w:color="0369A3" w:themeColor="accent2"/>
        <w:left w:val="single" w:sz="4" w:space="0" w:color="0369A3" w:themeColor="accent2"/>
        <w:bottom w:val="single" w:sz="4" w:space="0" w:color="0369A3" w:themeColor="accent2"/>
        <w:right w:val="single" w:sz="4" w:space="0" w:color="0369A3" w:themeColor="accent2"/>
        <w:insideH w:val="single" w:sz="4" w:space="0" w:color="FFFFFF" w:themeColor="background1"/>
        <w:insideV w:val="single" w:sz="4" w:space="0" w:color="FFFFFF" w:themeColor="background1"/>
      </w:tblBorders>
    </w:tblPr>
    <w:tcPr>
      <w:shd w:val="clear" w:color="auto" w:fill="DDF2FE" w:themeFill="accent2" w:themeFillTint="19"/>
    </w:tcPr>
    <w:tblStylePr w:type="firstRow">
      <w:rPr>
        <w:b/>
        <w:bCs/>
      </w:rPr>
      <w:tblPr/>
      <w:tcPr>
        <w:tcBorders>
          <w:top w:val="nil"/>
          <w:left w:val="nil"/>
          <w:bottom w:val="single" w:sz="24" w:space="0" w:color="0369A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13E61" w:themeFill="accent2" w:themeFillShade="99"/>
      </w:tcPr>
    </w:tblStylePr>
    <w:tblStylePr w:type="firstCol">
      <w:rPr>
        <w:color w:val="FFFFFF" w:themeColor="background1"/>
      </w:rPr>
      <w:tblPr/>
      <w:tcPr>
        <w:tcBorders>
          <w:top w:val="nil"/>
          <w:left w:val="nil"/>
          <w:bottom w:val="nil"/>
          <w:right w:val="nil"/>
          <w:insideH w:val="single" w:sz="4" w:space="0" w:color="013E61" w:themeColor="accent2" w:themeShade="99"/>
          <w:insideV w:val="nil"/>
        </w:tcBorders>
        <w:shd w:val="clear" w:color="auto" w:fill="013E61"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13E61" w:themeFill="accent2" w:themeFillShade="99"/>
      </w:tcPr>
    </w:tblStylePr>
    <w:tblStylePr w:type="band1Vert">
      <w:tblPr/>
      <w:tcPr>
        <w:shd w:val="clear" w:color="auto" w:fill="77CCFC" w:themeFill="accent2" w:themeFillTint="66"/>
      </w:tcPr>
    </w:tblStylePr>
    <w:tblStylePr w:type="band1Horz">
      <w:tblPr/>
      <w:tcPr>
        <w:shd w:val="clear" w:color="auto" w:fill="56BFFC" w:themeFill="accent2" w:themeFillTint="7F"/>
      </w:tcPr>
    </w:tblStylePr>
    <w:tblStylePr w:type="neCell">
      <w:rPr>
        <w:color w:val="000000" w:themeColor="text1"/>
      </w:rPr>
    </w:tblStylePr>
    <w:tblStylePr w:type="nwCell">
      <w:rPr>
        <w:color w:val="000000" w:themeColor="text1"/>
      </w:rPr>
    </w:tblStylePr>
  </w:style>
  <w:style w:type="table" w:styleId="Sfondoacolori-Colore3">
    <w:name w:val="Colorful Shading Accent 3"/>
    <w:basedOn w:val="Tabellanormale"/>
    <w:uiPriority w:val="71"/>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24" w:space="0" w:color="8E03A3" w:themeColor="accent4"/>
        <w:left w:val="single" w:sz="4" w:space="0" w:color="A33E03" w:themeColor="accent3"/>
        <w:bottom w:val="single" w:sz="4" w:space="0" w:color="A33E03" w:themeColor="accent3"/>
        <w:right w:val="single" w:sz="4" w:space="0" w:color="A33E03" w:themeColor="accent3"/>
        <w:insideH w:val="single" w:sz="4" w:space="0" w:color="FFFFFF" w:themeColor="background1"/>
        <w:insideV w:val="single" w:sz="4" w:space="0" w:color="FFFFFF" w:themeColor="background1"/>
      </w:tblBorders>
    </w:tblPr>
    <w:tcPr>
      <w:shd w:val="clear" w:color="auto" w:fill="FEE9DD" w:themeFill="accent3" w:themeFillTint="19"/>
    </w:tcPr>
    <w:tblStylePr w:type="firstRow">
      <w:rPr>
        <w:b/>
        <w:bCs/>
      </w:rPr>
      <w:tblPr/>
      <w:tcPr>
        <w:tcBorders>
          <w:top w:val="nil"/>
          <w:left w:val="nil"/>
          <w:bottom w:val="single" w:sz="24" w:space="0" w:color="8E03A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12501" w:themeFill="accent3" w:themeFillShade="99"/>
      </w:tcPr>
    </w:tblStylePr>
    <w:tblStylePr w:type="firstCol">
      <w:rPr>
        <w:color w:val="FFFFFF" w:themeColor="background1"/>
      </w:rPr>
      <w:tblPr/>
      <w:tcPr>
        <w:tcBorders>
          <w:top w:val="nil"/>
          <w:left w:val="nil"/>
          <w:bottom w:val="nil"/>
          <w:right w:val="nil"/>
          <w:insideH w:val="single" w:sz="4" w:space="0" w:color="612501" w:themeColor="accent3" w:themeShade="99"/>
          <w:insideV w:val="nil"/>
        </w:tcBorders>
        <w:shd w:val="clear" w:color="auto" w:fill="612501"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12501" w:themeFill="accent3" w:themeFillShade="99"/>
      </w:tcPr>
    </w:tblStylePr>
    <w:tblStylePr w:type="band1Vert">
      <w:tblPr/>
      <w:tcPr>
        <w:shd w:val="clear" w:color="auto" w:fill="FCA877" w:themeFill="accent3" w:themeFillTint="66"/>
      </w:tcPr>
    </w:tblStylePr>
    <w:tblStylePr w:type="band1Horz">
      <w:tblPr/>
      <w:tcPr>
        <w:shd w:val="clear" w:color="auto" w:fill="FC9356" w:themeFill="accent3" w:themeFillTint="7F"/>
      </w:tcPr>
    </w:tblStylePr>
  </w:style>
  <w:style w:type="table" w:styleId="Sfondoacolori-Colore4">
    <w:name w:val="Colorful Shading Accent 4"/>
    <w:basedOn w:val="Tabellanormale"/>
    <w:uiPriority w:val="71"/>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24" w:space="0" w:color="A33E03" w:themeColor="accent3"/>
        <w:left w:val="single" w:sz="4" w:space="0" w:color="8E03A3" w:themeColor="accent4"/>
        <w:bottom w:val="single" w:sz="4" w:space="0" w:color="8E03A3" w:themeColor="accent4"/>
        <w:right w:val="single" w:sz="4" w:space="0" w:color="8E03A3" w:themeColor="accent4"/>
        <w:insideH w:val="single" w:sz="4" w:space="0" w:color="FFFFFF" w:themeColor="background1"/>
        <w:insideV w:val="single" w:sz="4" w:space="0" w:color="FFFFFF" w:themeColor="background1"/>
      </w:tblBorders>
    </w:tblPr>
    <w:tcPr>
      <w:shd w:val="clear" w:color="auto" w:fill="FADDFE" w:themeFill="accent4" w:themeFillTint="19"/>
    </w:tcPr>
    <w:tblStylePr w:type="firstRow">
      <w:rPr>
        <w:b/>
        <w:bCs/>
      </w:rPr>
      <w:tblPr/>
      <w:tcPr>
        <w:tcBorders>
          <w:top w:val="nil"/>
          <w:left w:val="nil"/>
          <w:bottom w:val="single" w:sz="24" w:space="0" w:color="A33E03"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40161" w:themeFill="accent4" w:themeFillShade="99"/>
      </w:tcPr>
    </w:tblStylePr>
    <w:tblStylePr w:type="firstCol">
      <w:rPr>
        <w:color w:val="FFFFFF" w:themeColor="background1"/>
      </w:rPr>
      <w:tblPr/>
      <w:tcPr>
        <w:tcBorders>
          <w:top w:val="nil"/>
          <w:left w:val="nil"/>
          <w:bottom w:val="nil"/>
          <w:right w:val="nil"/>
          <w:insideH w:val="single" w:sz="4" w:space="0" w:color="540161" w:themeColor="accent4" w:themeShade="99"/>
          <w:insideV w:val="nil"/>
        </w:tcBorders>
        <w:shd w:val="clear" w:color="auto" w:fill="540161"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540161" w:themeFill="accent4" w:themeFillShade="99"/>
      </w:tcPr>
    </w:tblStylePr>
    <w:tblStylePr w:type="band1Vert">
      <w:tblPr/>
      <w:tcPr>
        <w:shd w:val="clear" w:color="auto" w:fill="EA77FC" w:themeFill="accent4" w:themeFillTint="66"/>
      </w:tcPr>
    </w:tblStylePr>
    <w:tblStylePr w:type="band1Horz">
      <w:tblPr/>
      <w:tcPr>
        <w:shd w:val="clear" w:color="auto" w:fill="E556FC" w:themeFill="accent4" w:themeFillTint="7F"/>
      </w:tcPr>
    </w:tblStylePr>
    <w:tblStylePr w:type="neCell">
      <w:rPr>
        <w:color w:val="000000" w:themeColor="text1"/>
      </w:rPr>
    </w:tblStylePr>
    <w:tblStylePr w:type="nwCell">
      <w:rPr>
        <w:color w:val="000000" w:themeColor="text1"/>
      </w:rPr>
    </w:tblStylePr>
  </w:style>
  <w:style w:type="table" w:styleId="Sfondoacolori-Colore5">
    <w:name w:val="Colorful Shading Accent 5"/>
    <w:basedOn w:val="Tabellanormale"/>
    <w:uiPriority w:val="71"/>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24" w:space="0" w:color="C9211E" w:themeColor="accent6"/>
        <w:left w:val="single" w:sz="4" w:space="0" w:color="C99C00" w:themeColor="accent5"/>
        <w:bottom w:val="single" w:sz="4" w:space="0" w:color="C99C00" w:themeColor="accent5"/>
        <w:right w:val="single" w:sz="4" w:space="0" w:color="C99C00" w:themeColor="accent5"/>
        <w:insideH w:val="single" w:sz="4" w:space="0" w:color="FFFFFF" w:themeColor="background1"/>
        <w:insideV w:val="single" w:sz="4" w:space="0" w:color="FFFFFF" w:themeColor="background1"/>
      </w:tblBorders>
    </w:tblPr>
    <w:tcPr>
      <w:shd w:val="clear" w:color="auto" w:fill="FFF8E0" w:themeFill="accent5" w:themeFillTint="19"/>
    </w:tcPr>
    <w:tblStylePr w:type="firstRow">
      <w:rPr>
        <w:b/>
        <w:bCs/>
      </w:rPr>
      <w:tblPr/>
      <w:tcPr>
        <w:tcBorders>
          <w:top w:val="nil"/>
          <w:left w:val="nil"/>
          <w:bottom w:val="single" w:sz="24" w:space="0" w:color="C9211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85C00" w:themeFill="accent5" w:themeFillShade="99"/>
      </w:tcPr>
    </w:tblStylePr>
    <w:tblStylePr w:type="firstCol">
      <w:rPr>
        <w:color w:val="FFFFFF" w:themeColor="background1"/>
      </w:rPr>
      <w:tblPr/>
      <w:tcPr>
        <w:tcBorders>
          <w:top w:val="nil"/>
          <w:left w:val="nil"/>
          <w:bottom w:val="nil"/>
          <w:right w:val="nil"/>
          <w:insideH w:val="single" w:sz="4" w:space="0" w:color="785C00" w:themeColor="accent5" w:themeShade="99"/>
          <w:insideV w:val="nil"/>
        </w:tcBorders>
        <w:shd w:val="clear" w:color="auto" w:fill="785C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85C00" w:themeFill="accent5" w:themeFillShade="99"/>
      </w:tcPr>
    </w:tblStylePr>
    <w:tblStylePr w:type="band1Vert">
      <w:tblPr/>
      <w:tcPr>
        <w:shd w:val="clear" w:color="auto" w:fill="FFE283" w:themeFill="accent5" w:themeFillTint="66"/>
      </w:tcPr>
    </w:tblStylePr>
    <w:tblStylePr w:type="band1Horz">
      <w:tblPr/>
      <w:tcPr>
        <w:shd w:val="clear" w:color="auto" w:fill="FFDB65" w:themeFill="accent5" w:themeFillTint="7F"/>
      </w:tcPr>
    </w:tblStylePr>
    <w:tblStylePr w:type="neCell">
      <w:rPr>
        <w:color w:val="000000" w:themeColor="text1"/>
      </w:rPr>
    </w:tblStylePr>
    <w:tblStylePr w:type="nwCell">
      <w:rPr>
        <w:color w:val="000000" w:themeColor="text1"/>
      </w:rPr>
    </w:tblStylePr>
  </w:style>
  <w:style w:type="table" w:styleId="Sfondoacolori-Colore6">
    <w:name w:val="Colorful Shading Accent 6"/>
    <w:basedOn w:val="Tabellanormale"/>
    <w:uiPriority w:val="71"/>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top w:val="single" w:sz="24" w:space="0" w:color="C99C00" w:themeColor="accent5"/>
        <w:left w:val="single" w:sz="4" w:space="0" w:color="C9211E" w:themeColor="accent6"/>
        <w:bottom w:val="single" w:sz="4" w:space="0" w:color="C9211E" w:themeColor="accent6"/>
        <w:right w:val="single" w:sz="4" w:space="0" w:color="C9211E" w:themeColor="accent6"/>
        <w:insideH w:val="single" w:sz="4" w:space="0" w:color="FFFFFF" w:themeColor="background1"/>
        <w:insideV w:val="single" w:sz="4" w:space="0" w:color="FFFFFF" w:themeColor="background1"/>
      </w:tblBorders>
    </w:tblPr>
    <w:tcPr>
      <w:shd w:val="clear" w:color="auto" w:fill="FBE7E6" w:themeFill="accent6" w:themeFillTint="19"/>
    </w:tcPr>
    <w:tblStylePr w:type="firstRow">
      <w:rPr>
        <w:b/>
        <w:bCs/>
      </w:rPr>
      <w:tblPr/>
      <w:tcPr>
        <w:tcBorders>
          <w:top w:val="nil"/>
          <w:left w:val="nil"/>
          <w:bottom w:val="single" w:sz="24" w:space="0" w:color="C99C0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81312" w:themeFill="accent6" w:themeFillShade="99"/>
      </w:tcPr>
    </w:tblStylePr>
    <w:tblStylePr w:type="firstCol">
      <w:rPr>
        <w:color w:val="FFFFFF" w:themeColor="background1"/>
      </w:rPr>
      <w:tblPr/>
      <w:tcPr>
        <w:tcBorders>
          <w:top w:val="nil"/>
          <w:left w:val="nil"/>
          <w:bottom w:val="nil"/>
          <w:right w:val="nil"/>
          <w:insideH w:val="single" w:sz="4" w:space="0" w:color="781312" w:themeColor="accent6" w:themeShade="99"/>
          <w:insideV w:val="nil"/>
        </w:tcBorders>
        <w:shd w:val="clear" w:color="auto" w:fill="781312"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81312" w:themeFill="accent6" w:themeFillShade="99"/>
      </w:tcPr>
    </w:tblStylePr>
    <w:tblStylePr w:type="band1Vert">
      <w:tblPr/>
      <w:tcPr>
        <w:shd w:val="clear" w:color="auto" w:fill="F09F9D" w:themeFill="accent6" w:themeFillTint="66"/>
      </w:tcPr>
    </w:tblStylePr>
    <w:tblStylePr w:type="band1Horz">
      <w:tblPr/>
      <w:tcPr>
        <w:shd w:val="clear" w:color="auto" w:fill="ED8786" w:themeFill="accent6" w:themeFillTint="7F"/>
      </w:tcPr>
    </w:tblStylePr>
    <w:tblStylePr w:type="neCell">
      <w:rPr>
        <w:color w:val="000000" w:themeColor="text1"/>
      </w:rPr>
    </w:tblStylePr>
    <w:tblStylePr w:type="nwCell">
      <w:rPr>
        <w:color w:val="000000" w:themeColor="text1"/>
      </w:rPr>
    </w:tblStylePr>
  </w:style>
  <w:style w:type="table" w:styleId="Elencoacolori">
    <w:name w:val="Colorful List"/>
    <w:basedOn w:val="Tabellanormale"/>
    <w:uiPriority w:val="72"/>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25382" w:themeFill="accent2" w:themeFillShade="CC"/>
      </w:tcPr>
    </w:tblStylePr>
    <w:tblStylePr w:type="lastRow">
      <w:rPr>
        <w:b/>
        <w:bCs/>
        <w:color w:val="0253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Elencoacolori-Colore1">
    <w:name w:val="Colorful List Accent 1"/>
    <w:basedOn w:val="Tabellanormale"/>
    <w:uiPriority w:val="72"/>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Pr>
    <w:tcPr>
      <w:shd w:val="clear" w:color="auto" w:fill="E1FEDD" w:themeFill="accent1" w:themeFillTint="19"/>
    </w:tcPr>
    <w:tblStylePr w:type="firstRow">
      <w:rPr>
        <w:b/>
        <w:bCs/>
        <w:color w:val="FFFFFF" w:themeColor="background1"/>
      </w:rPr>
      <w:tblPr/>
      <w:tcPr>
        <w:tcBorders>
          <w:bottom w:val="single" w:sz="12" w:space="0" w:color="FFFFFF" w:themeColor="background1"/>
        </w:tcBorders>
        <w:shd w:val="clear" w:color="auto" w:fill="025382" w:themeFill="accent2" w:themeFillShade="CC"/>
      </w:tcPr>
    </w:tblStylePr>
    <w:tblStylePr w:type="lastRow">
      <w:rPr>
        <w:b/>
        <w:bCs/>
        <w:color w:val="0253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6FDAB" w:themeFill="accent1" w:themeFillTint="3F"/>
      </w:tcPr>
    </w:tblStylePr>
    <w:tblStylePr w:type="band1Horz">
      <w:tblPr/>
      <w:tcPr>
        <w:shd w:val="clear" w:color="auto" w:fill="C3FDBB" w:themeFill="accent1" w:themeFillTint="33"/>
      </w:tcPr>
    </w:tblStylePr>
  </w:style>
  <w:style w:type="table" w:styleId="Elencoacolori-Colore2">
    <w:name w:val="Colorful List Accent 2"/>
    <w:basedOn w:val="Tabellanormale"/>
    <w:uiPriority w:val="72"/>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Pr>
    <w:tcPr>
      <w:shd w:val="clear" w:color="auto" w:fill="DDF2FE" w:themeFill="accent2" w:themeFillTint="19"/>
    </w:tcPr>
    <w:tblStylePr w:type="firstRow">
      <w:rPr>
        <w:b/>
        <w:bCs/>
        <w:color w:val="FFFFFF" w:themeColor="background1"/>
      </w:rPr>
      <w:tblPr/>
      <w:tcPr>
        <w:tcBorders>
          <w:bottom w:val="single" w:sz="12" w:space="0" w:color="FFFFFF" w:themeColor="background1"/>
        </w:tcBorders>
        <w:shd w:val="clear" w:color="auto" w:fill="025382" w:themeFill="accent2" w:themeFillShade="CC"/>
      </w:tcPr>
    </w:tblStylePr>
    <w:tblStylePr w:type="lastRow">
      <w:rPr>
        <w:b/>
        <w:bCs/>
        <w:color w:val="0253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DFFD" w:themeFill="accent2" w:themeFillTint="3F"/>
      </w:tcPr>
    </w:tblStylePr>
    <w:tblStylePr w:type="band1Horz">
      <w:tblPr/>
      <w:tcPr>
        <w:shd w:val="clear" w:color="auto" w:fill="BBE5FD" w:themeFill="accent2" w:themeFillTint="33"/>
      </w:tcPr>
    </w:tblStylePr>
  </w:style>
  <w:style w:type="table" w:styleId="Elencoacolori-Colore3">
    <w:name w:val="Colorful List Accent 3"/>
    <w:basedOn w:val="Tabellanormale"/>
    <w:uiPriority w:val="72"/>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Pr>
    <w:tcPr>
      <w:shd w:val="clear" w:color="auto" w:fill="FEE9DD" w:themeFill="accent3" w:themeFillTint="19"/>
    </w:tcPr>
    <w:tblStylePr w:type="firstRow">
      <w:rPr>
        <w:b/>
        <w:bCs/>
        <w:color w:val="FFFFFF" w:themeColor="background1"/>
      </w:rPr>
      <w:tblPr/>
      <w:tcPr>
        <w:tcBorders>
          <w:bottom w:val="single" w:sz="12" w:space="0" w:color="FFFFFF" w:themeColor="background1"/>
        </w:tcBorders>
        <w:shd w:val="clear" w:color="auto" w:fill="710282" w:themeFill="accent4" w:themeFillShade="CC"/>
      </w:tcPr>
    </w:tblStylePr>
    <w:tblStylePr w:type="lastRow">
      <w:rPr>
        <w:b/>
        <w:bCs/>
        <w:color w:val="7102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C9AB" w:themeFill="accent3" w:themeFillTint="3F"/>
      </w:tcPr>
    </w:tblStylePr>
    <w:tblStylePr w:type="band1Horz">
      <w:tblPr/>
      <w:tcPr>
        <w:shd w:val="clear" w:color="auto" w:fill="FDD3BB" w:themeFill="accent3" w:themeFillTint="33"/>
      </w:tcPr>
    </w:tblStylePr>
  </w:style>
  <w:style w:type="table" w:styleId="Elencoacolori-Colore4">
    <w:name w:val="Colorful List Accent 4"/>
    <w:basedOn w:val="Tabellanormale"/>
    <w:uiPriority w:val="72"/>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Pr>
    <w:tcPr>
      <w:shd w:val="clear" w:color="auto" w:fill="FADDFE" w:themeFill="accent4" w:themeFillTint="19"/>
    </w:tcPr>
    <w:tblStylePr w:type="firstRow">
      <w:rPr>
        <w:b/>
        <w:bCs/>
        <w:color w:val="FFFFFF" w:themeColor="background1"/>
      </w:rPr>
      <w:tblPr/>
      <w:tcPr>
        <w:tcBorders>
          <w:bottom w:val="single" w:sz="12" w:space="0" w:color="FFFFFF" w:themeColor="background1"/>
        </w:tcBorders>
        <w:shd w:val="clear" w:color="auto" w:fill="823102" w:themeFill="accent3" w:themeFillShade="CC"/>
      </w:tcPr>
    </w:tblStylePr>
    <w:tblStylePr w:type="lastRow">
      <w:rPr>
        <w:b/>
        <w:bCs/>
        <w:color w:val="823102"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2ABFD" w:themeFill="accent4" w:themeFillTint="3F"/>
      </w:tcPr>
    </w:tblStylePr>
    <w:tblStylePr w:type="band1Horz">
      <w:tblPr/>
      <w:tcPr>
        <w:shd w:val="clear" w:color="auto" w:fill="F4BBFD" w:themeFill="accent4" w:themeFillTint="33"/>
      </w:tcPr>
    </w:tblStylePr>
  </w:style>
  <w:style w:type="table" w:styleId="Elencoacolori-Colore5">
    <w:name w:val="Colorful List Accent 5"/>
    <w:basedOn w:val="Tabellanormale"/>
    <w:uiPriority w:val="72"/>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Pr>
    <w:tcPr>
      <w:shd w:val="clear" w:color="auto" w:fill="FFF8E0" w:themeFill="accent5" w:themeFillTint="19"/>
    </w:tcPr>
    <w:tblStylePr w:type="firstRow">
      <w:rPr>
        <w:b/>
        <w:bCs/>
        <w:color w:val="FFFFFF" w:themeColor="background1"/>
      </w:rPr>
      <w:tblPr/>
      <w:tcPr>
        <w:tcBorders>
          <w:bottom w:val="single" w:sz="12" w:space="0" w:color="FFFFFF" w:themeColor="background1"/>
        </w:tcBorders>
        <w:shd w:val="clear" w:color="auto" w:fill="A01A18" w:themeFill="accent6" w:themeFillShade="CC"/>
      </w:tcPr>
    </w:tblStylePr>
    <w:tblStylePr w:type="lastRow">
      <w:rPr>
        <w:b/>
        <w:bCs/>
        <w:color w:val="A01A1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DB2" w:themeFill="accent5" w:themeFillTint="3F"/>
      </w:tcPr>
    </w:tblStylePr>
    <w:tblStylePr w:type="band1Horz">
      <w:tblPr/>
      <w:tcPr>
        <w:shd w:val="clear" w:color="auto" w:fill="FFF0C1" w:themeFill="accent5" w:themeFillTint="33"/>
      </w:tcPr>
    </w:tblStylePr>
  </w:style>
  <w:style w:type="table" w:styleId="Elencoacolori-Colore6">
    <w:name w:val="Colorful List Accent 6"/>
    <w:basedOn w:val="Tabellanormale"/>
    <w:uiPriority w:val="72"/>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Pr>
    <w:tcPr>
      <w:shd w:val="clear" w:color="auto" w:fill="FBE7E6" w:themeFill="accent6" w:themeFillTint="19"/>
    </w:tcPr>
    <w:tblStylePr w:type="firstRow">
      <w:rPr>
        <w:b/>
        <w:bCs/>
        <w:color w:val="FFFFFF" w:themeColor="background1"/>
      </w:rPr>
      <w:tblPr/>
      <w:tcPr>
        <w:tcBorders>
          <w:bottom w:val="single" w:sz="12" w:space="0" w:color="FFFFFF" w:themeColor="background1"/>
        </w:tcBorders>
        <w:shd w:val="clear" w:color="auto" w:fill="A07C00" w:themeFill="accent5" w:themeFillShade="CC"/>
      </w:tcPr>
    </w:tblStylePr>
    <w:tblStylePr w:type="lastRow">
      <w:rPr>
        <w:b/>
        <w:bCs/>
        <w:color w:val="A07C0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C3C2" w:themeFill="accent6" w:themeFillTint="3F"/>
      </w:tcPr>
    </w:tblStylePr>
    <w:tblStylePr w:type="band1Horz">
      <w:tblPr/>
      <w:tcPr>
        <w:shd w:val="clear" w:color="auto" w:fill="F7CECE" w:themeFill="accent6" w:themeFillTint="33"/>
      </w:tcPr>
    </w:tblStylePr>
  </w:style>
  <w:style w:type="table" w:styleId="Grigliaacolori">
    <w:name w:val="Colorful Grid"/>
    <w:basedOn w:val="Tabellanormale"/>
    <w:uiPriority w:val="73"/>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gliaacolori-Colore1">
    <w:name w:val="Colorful Grid Accent 1"/>
    <w:basedOn w:val="Tabellanormale"/>
    <w:uiPriority w:val="73"/>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insideH w:val="single" w:sz="4" w:space="0" w:color="FFFFFF" w:themeColor="background1"/>
      </w:tblBorders>
    </w:tblPr>
    <w:tcPr>
      <w:shd w:val="clear" w:color="auto" w:fill="C3FDBB" w:themeFill="accent1" w:themeFillTint="33"/>
    </w:tcPr>
    <w:tblStylePr w:type="firstRow">
      <w:rPr>
        <w:b/>
        <w:bCs/>
      </w:rPr>
      <w:tblPr/>
      <w:tcPr>
        <w:shd w:val="clear" w:color="auto" w:fill="89FC77" w:themeFill="accent1" w:themeFillTint="66"/>
      </w:tcPr>
    </w:tblStylePr>
    <w:tblStylePr w:type="lastRow">
      <w:rPr>
        <w:b/>
        <w:bCs/>
        <w:color w:val="000000" w:themeColor="text1"/>
      </w:rPr>
      <w:tblPr/>
      <w:tcPr>
        <w:shd w:val="clear" w:color="auto" w:fill="89FC77" w:themeFill="accent1" w:themeFillTint="66"/>
      </w:tcPr>
    </w:tblStylePr>
    <w:tblStylePr w:type="firstCol">
      <w:rPr>
        <w:color w:val="FFFFFF" w:themeColor="background1"/>
      </w:rPr>
      <w:tblPr/>
      <w:tcPr>
        <w:shd w:val="clear" w:color="auto" w:fill="117A02" w:themeFill="accent1" w:themeFillShade="BF"/>
      </w:tcPr>
    </w:tblStylePr>
    <w:tblStylePr w:type="lastCol">
      <w:rPr>
        <w:color w:val="FFFFFF" w:themeColor="background1"/>
      </w:rPr>
      <w:tblPr/>
      <w:tcPr>
        <w:shd w:val="clear" w:color="auto" w:fill="117A02" w:themeFill="accent1" w:themeFillShade="BF"/>
      </w:tcPr>
    </w:tblStylePr>
    <w:tblStylePr w:type="band1Vert">
      <w:tblPr/>
      <w:tcPr>
        <w:shd w:val="clear" w:color="auto" w:fill="6CFC56" w:themeFill="accent1" w:themeFillTint="7F"/>
      </w:tcPr>
    </w:tblStylePr>
    <w:tblStylePr w:type="band1Horz">
      <w:tblPr/>
      <w:tcPr>
        <w:shd w:val="clear" w:color="auto" w:fill="6CFC56" w:themeFill="accent1" w:themeFillTint="7F"/>
      </w:tcPr>
    </w:tblStylePr>
  </w:style>
  <w:style w:type="table" w:styleId="Grigliaacolori-Colore2">
    <w:name w:val="Colorful Grid Accent 2"/>
    <w:basedOn w:val="Tabellanormale"/>
    <w:uiPriority w:val="73"/>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insideH w:val="single" w:sz="4" w:space="0" w:color="FFFFFF" w:themeColor="background1"/>
      </w:tblBorders>
    </w:tblPr>
    <w:tcPr>
      <w:shd w:val="clear" w:color="auto" w:fill="BBE5FD" w:themeFill="accent2" w:themeFillTint="33"/>
    </w:tcPr>
    <w:tblStylePr w:type="firstRow">
      <w:rPr>
        <w:b/>
        <w:bCs/>
      </w:rPr>
      <w:tblPr/>
      <w:tcPr>
        <w:shd w:val="clear" w:color="auto" w:fill="77CCFC" w:themeFill="accent2" w:themeFillTint="66"/>
      </w:tcPr>
    </w:tblStylePr>
    <w:tblStylePr w:type="lastRow">
      <w:rPr>
        <w:b/>
        <w:bCs/>
        <w:color w:val="000000" w:themeColor="text1"/>
      </w:rPr>
      <w:tblPr/>
      <w:tcPr>
        <w:shd w:val="clear" w:color="auto" w:fill="77CCFC" w:themeFill="accent2" w:themeFillTint="66"/>
      </w:tcPr>
    </w:tblStylePr>
    <w:tblStylePr w:type="firstCol">
      <w:rPr>
        <w:color w:val="FFFFFF" w:themeColor="background1"/>
      </w:rPr>
      <w:tblPr/>
      <w:tcPr>
        <w:shd w:val="clear" w:color="auto" w:fill="024E7A" w:themeFill="accent2" w:themeFillShade="BF"/>
      </w:tcPr>
    </w:tblStylePr>
    <w:tblStylePr w:type="lastCol">
      <w:rPr>
        <w:color w:val="FFFFFF" w:themeColor="background1"/>
      </w:rPr>
      <w:tblPr/>
      <w:tcPr>
        <w:shd w:val="clear" w:color="auto" w:fill="024E7A" w:themeFill="accent2" w:themeFillShade="BF"/>
      </w:tcPr>
    </w:tblStylePr>
    <w:tblStylePr w:type="band1Vert">
      <w:tblPr/>
      <w:tcPr>
        <w:shd w:val="clear" w:color="auto" w:fill="56BFFC" w:themeFill="accent2" w:themeFillTint="7F"/>
      </w:tcPr>
    </w:tblStylePr>
    <w:tblStylePr w:type="band1Horz">
      <w:tblPr/>
      <w:tcPr>
        <w:shd w:val="clear" w:color="auto" w:fill="56BFFC" w:themeFill="accent2" w:themeFillTint="7F"/>
      </w:tcPr>
    </w:tblStylePr>
  </w:style>
  <w:style w:type="table" w:styleId="Grigliaacolori-Colore3">
    <w:name w:val="Colorful Grid Accent 3"/>
    <w:basedOn w:val="Tabellanormale"/>
    <w:uiPriority w:val="73"/>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insideH w:val="single" w:sz="4" w:space="0" w:color="FFFFFF" w:themeColor="background1"/>
      </w:tblBorders>
    </w:tblPr>
    <w:tcPr>
      <w:shd w:val="clear" w:color="auto" w:fill="FDD3BB" w:themeFill="accent3" w:themeFillTint="33"/>
    </w:tcPr>
    <w:tblStylePr w:type="firstRow">
      <w:rPr>
        <w:b/>
        <w:bCs/>
      </w:rPr>
      <w:tblPr/>
      <w:tcPr>
        <w:shd w:val="clear" w:color="auto" w:fill="FCA877" w:themeFill="accent3" w:themeFillTint="66"/>
      </w:tcPr>
    </w:tblStylePr>
    <w:tblStylePr w:type="lastRow">
      <w:rPr>
        <w:b/>
        <w:bCs/>
        <w:color w:val="000000" w:themeColor="text1"/>
      </w:rPr>
      <w:tblPr/>
      <w:tcPr>
        <w:shd w:val="clear" w:color="auto" w:fill="FCA877" w:themeFill="accent3" w:themeFillTint="66"/>
      </w:tcPr>
    </w:tblStylePr>
    <w:tblStylePr w:type="firstCol">
      <w:rPr>
        <w:color w:val="FFFFFF" w:themeColor="background1"/>
      </w:rPr>
      <w:tblPr/>
      <w:tcPr>
        <w:shd w:val="clear" w:color="auto" w:fill="7A2E02" w:themeFill="accent3" w:themeFillShade="BF"/>
      </w:tcPr>
    </w:tblStylePr>
    <w:tblStylePr w:type="lastCol">
      <w:rPr>
        <w:color w:val="FFFFFF" w:themeColor="background1"/>
      </w:rPr>
      <w:tblPr/>
      <w:tcPr>
        <w:shd w:val="clear" w:color="auto" w:fill="7A2E02" w:themeFill="accent3" w:themeFillShade="BF"/>
      </w:tcPr>
    </w:tblStylePr>
    <w:tblStylePr w:type="band1Vert">
      <w:tblPr/>
      <w:tcPr>
        <w:shd w:val="clear" w:color="auto" w:fill="FC9356" w:themeFill="accent3" w:themeFillTint="7F"/>
      </w:tcPr>
    </w:tblStylePr>
    <w:tblStylePr w:type="band1Horz">
      <w:tblPr/>
      <w:tcPr>
        <w:shd w:val="clear" w:color="auto" w:fill="FC9356" w:themeFill="accent3" w:themeFillTint="7F"/>
      </w:tcPr>
    </w:tblStylePr>
  </w:style>
  <w:style w:type="table" w:styleId="Grigliaacolori-Colore4">
    <w:name w:val="Colorful Grid Accent 4"/>
    <w:basedOn w:val="Tabellanormale"/>
    <w:uiPriority w:val="73"/>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insideH w:val="single" w:sz="4" w:space="0" w:color="FFFFFF" w:themeColor="background1"/>
      </w:tblBorders>
    </w:tblPr>
    <w:tcPr>
      <w:shd w:val="clear" w:color="auto" w:fill="F4BBFD" w:themeFill="accent4" w:themeFillTint="33"/>
    </w:tcPr>
    <w:tblStylePr w:type="firstRow">
      <w:rPr>
        <w:b/>
        <w:bCs/>
      </w:rPr>
      <w:tblPr/>
      <w:tcPr>
        <w:shd w:val="clear" w:color="auto" w:fill="EA77FC" w:themeFill="accent4" w:themeFillTint="66"/>
      </w:tcPr>
    </w:tblStylePr>
    <w:tblStylePr w:type="lastRow">
      <w:rPr>
        <w:b/>
        <w:bCs/>
        <w:color w:val="000000" w:themeColor="text1"/>
      </w:rPr>
      <w:tblPr/>
      <w:tcPr>
        <w:shd w:val="clear" w:color="auto" w:fill="EA77FC" w:themeFill="accent4" w:themeFillTint="66"/>
      </w:tcPr>
    </w:tblStylePr>
    <w:tblStylePr w:type="firstCol">
      <w:rPr>
        <w:color w:val="FFFFFF" w:themeColor="background1"/>
      </w:rPr>
      <w:tblPr/>
      <w:tcPr>
        <w:shd w:val="clear" w:color="auto" w:fill="6A027A" w:themeFill="accent4" w:themeFillShade="BF"/>
      </w:tcPr>
    </w:tblStylePr>
    <w:tblStylePr w:type="lastCol">
      <w:rPr>
        <w:color w:val="FFFFFF" w:themeColor="background1"/>
      </w:rPr>
      <w:tblPr/>
      <w:tcPr>
        <w:shd w:val="clear" w:color="auto" w:fill="6A027A" w:themeFill="accent4" w:themeFillShade="BF"/>
      </w:tcPr>
    </w:tblStylePr>
    <w:tblStylePr w:type="band1Vert">
      <w:tblPr/>
      <w:tcPr>
        <w:shd w:val="clear" w:color="auto" w:fill="E556FC" w:themeFill="accent4" w:themeFillTint="7F"/>
      </w:tcPr>
    </w:tblStylePr>
    <w:tblStylePr w:type="band1Horz">
      <w:tblPr/>
      <w:tcPr>
        <w:shd w:val="clear" w:color="auto" w:fill="E556FC" w:themeFill="accent4" w:themeFillTint="7F"/>
      </w:tcPr>
    </w:tblStylePr>
  </w:style>
  <w:style w:type="table" w:styleId="Grigliaacolori-Colore5">
    <w:name w:val="Colorful Grid Accent 5"/>
    <w:basedOn w:val="Tabellanormale"/>
    <w:uiPriority w:val="73"/>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insideH w:val="single" w:sz="4" w:space="0" w:color="FFFFFF" w:themeColor="background1"/>
      </w:tblBorders>
    </w:tblPr>
    <w:tcPr>
      <w:shd w:val="clear" w:color="auto" w:fill="FFF0C1" w:themeFill="accent5" w:themeFillTint="33"/>
    </w:tcPr>
    <w:tblStylePr w:type="firstRow">
      <w:rPr>
        <w:b/>
        <w:bCs/>
      </w:rPr>
      <w:tblPr/>
      <w:tcPr>
        <w:shd w:val="clear" w:color="auto" w:fill="FFE283" w:themeFill="accent5" w:themeFillTint="66"/>
      </w:tcPr>
    </w:tblStylePr>
    <w:tblStylePr w:type="lastRow">
      <w:rPr>
        <w:b/>
        <w:bCs/>
        <w:color w:val="000000" w:themeColor="text1"/>
      </w:rPr>
      <w:tblPr/>
      <w:tcPr>
        <w:shd w:val="clear" w:color="auto" w:fill="FFE283" w:themeFill="accent5" w:themeFillTint="66"/>
      </w:tcPr>
    </w:tblStylePr>
    <w:tblStylePr w:type="firstCol">
      <w:rPr>
        <w:color w:val="FFFFFF" w:themeColor="background1"/>
      </w:rPr>
      <w:tblPr/>
      <w:tcPr>
        <w:shd w:val="clear" w:color="auto" w:fill="967400" w:themeFill="accent5" w:themeFillShade="BF"/>
      </w:tcPr>
    </w:tblStylePr>
    <w:tblStylePr w:type="lastCol">
      <w:rPr>
        <w:color w:val="FFFFFF" w:themeColor="background1"/>
      </w:rPr>
      <w:tblPr/>
      <w:tcPr>
        <w:shd w:val="clear" w:color="auto" w:fill="967400" w:themeFill="accent5" w:themeFillShade="BF"/>
      </w:tcPr>
    </w:tblStylePr>
    <w:tblStylePr w:type="band1Vert">
      <w:tblPr/>
      <w:tcPr>
        <w:shd w:val="clear" w:color="auto" w:fill="FFDB65" w:themeFill="accent5" w:themeFillTint="7F"/>
      </w:tcPr>
    </w:tblStylePr>
    <w:tblStylePr w:type="band1Horz">
      <w:tblPr/>
      <w:tcPr>
        <w:shd w:val="clear" w:color="auto" w:fill="FFDB65" w:themeFill="accent5" w:themeFillTint="7F"/>
      </w:tcPr>
    </w:tblStylePr>
  </w:style>
  <w:style w:type="table" w:styleId="Grigliaacolori-Colore6">
    <w:name w:val="Colorful Grid Accent 6"/>
    <w:basedOn w:val="Tabellanormale"/>
    <w:uiPriority w:val="73"/>
    <w:rsid w:val="009B1683"/>
    <w:pPr>
      <w:spacing w:line="240" w:lineRule="auto"/>
    </w:pPr>
    <w:rPr>
      <w:rFonts w:asciiTheme="minorHAnsi" w:eastAsiaTheme="minorEastAsia" w:hAnsiTheme="minorHAnsi" w:cstheme="minorBidi"/>
      <w:color w:val="000000" w:themeColor="text1"/>
      <w:lang w:val="en-US" w:eastAsia="en-US"/>
    </w:rPr>
    <w:tblPr>
      <w:tblStyleRowBandSize w:val="1"/>
      <w:tblStyleColBandSize w:val="1"/>
      <w:tblBorders>
        <w:insideH w:val="single" w:sz="4" w:space="0" w:color="FFFFFF" w:themeColor="background1"/>
      </w:tblBorders>
    </w:tblPr>
    <w:tcPr>
      <w:shd w:val="clear" w:color="auto" w:fill="F7CECE" w:themeFill="accent6" w:themeFillTint="33"/>
    </w:tcPr>
    <w:tblStylePr w:type="firstRow">
      <w:rPr>
        <w:b/>
        <w:bCs/>
      </w:rPr>
      <w:tblPr/>
      <w:tcPr>
        <w:shd w:val="clear" w:color="auto" w:fill="F09F9D" w:themeFill="accent6" w:themeFillTint="66"/>
      </w:tcPr>
    </w:tblStylePr>
    <w:tblStylePr w:type="lastRow">
      <w:rPr>
        <w:b/>
        <w:bCs/>
        <w:color w:val="000000" w:themeColor="text1"/>
      </w:rPr>
      <w:tblPr/>
      <w:tcPr>
        <w:shd w:val="clear" w:color="auto" w:fill="F09F9D" w:themeFill="accent6" w:themeFillTint="66"/>
      </w:tcPr>
    </w:tblStylePr>
    <w:tblStylePr w:type="firstCol">
      <w:rPr>
        <w:color w:val="FFFFFF" w:themeColor="background1"/>
      </w:rPr>
      <w:tblPr/>
      <w:tcPr>
        <w:shd w:val="clear" w:color="auto" w:fill="961816" w:themeFill="accent6" w:themeFillShade="BF"/>
      </w:tcPr>
    </w:tblStylePr>
    <w:tblStylePr w:type="lastCol">
      <w:rPr>
        <w:color w:val="FFFFFF" w:themeColor="background1"/>
      </w:rPr>
      <w:tblPr/>
      <w:tcPr>
        <w:shd w:val="clear" w:color="auto" w:fill="961816" w:themeFill="accent6" w:themeFillShade="BF"/>
      </w:tcPr>
    </w:tblStylePr>
    <w:tblStylePr w:type="band1Vert">
      <w:tblPr/>
      <w:tcPr>
        <w:shd w:val="clear" w:color="auto" w:fill="ED8786" w:themeFill="accent6" w:themeFillTint="7F"/>
      </w:tcPr>
    </w:tblStylePr>
    <w:tblStylePr w:type="band1Horz">
      <w:tblPr/>
      <w:tcPr>
        <w:shd w:val="clear" w:color="auto" w:fill="ED8786" w:themeFill="accent6" w:themeFillTint="7F"/>
      </w:tcPr>
    </w:tblStylePr>
  </w:style>
  <w:style w:type="numbering" w:customStyle="1" w:styleId="WWNum14">
    <w:name w:val="WWNum14"/>
    <w:basedOn w:val="Nessunelenco"/>
    <w:rsid w:val="009B1683"/>
    <w:pPr>
      <w:numPr>
        <w:numId w:val="257"/>
      </w:numPr>
    </w:pPr>
  </w:style>
  <w:style w:type="numbering" w:customStyle="1" w:styleId="WWNum34">
    <w:name w:val="WWNum34"/>
    <w:basedOn w:val="Nessunelenco"/>
    <w:rsid w:val="009B1683"/>
    <w:pPr>
      <w:numPr>
        <w:numId w:val="258"/>
      </w:numPr>
    </w:pPr>
  </w:style>
  <w:style w:type="table" w:customStyle="1" w:styleId="TableNormal">
    <w:name w:val="Table Normal"/>
    <w:uiPriority w:val="2"/>
    <w:semiHidden/>
    <w:unhideWhenUsed/>
    <w:qFormat/>
    <w:rsid w:val="00534007"/>
    <w:pPr>
      <w:widowControl w:val="0"/>
      <w:autoSpaceDE w:val="0"/>
      <w:autoSpaceDN w:val="0"/>
      <w:spacing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534007"/>
    <w:pPr>
      <w:widowControl w:val="0"/>
      <w:autoSpaceDE w:val="0"/>
      <w:autoSpaceDN w:val="0"/>
      <w:spacing w:after="0" w:line="240" w:lineRule="auto"/>
    </w:pPr>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386182">
      <w:bodyDiv w:val="1"/>
      <w:marLeft w:val="0"/>
      <w:marRight w:val="0"/>
      <w:marTop w:val="0"/>
      <w:marBottom w:val="0"/>
      <w:divBdr>
        <w:top w:val="none" w:sz="0" w:space="0" w:color="auto"/>
        <w:left w:val="none" w:sz="0" w:space="0" w:color="auto"/>
        <w:bottom w:val="none" w:sz="0" w:space="0" w:color="auto"/>
        <w:right w:val="none" w:sz="0" w:space="0" w:color="auto"/>
      </w:divBdr>
    </w:div>
    <w:div w:id="12533153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Downloads\Allegato%202_Schemi%20Aiuti_Avviso%20Pubblico%20Ricerca%20Collaborativa_111A_rev_09072025.dotx" TargetMode="Externa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D3045-6578-45A2-8E28-6FCB86CB4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Allegato 2_Schemi Aiuti_Avviso Pubblico Ricerca Collaborativa_111A_rev_09072025</Template>
  <TotalTime>1</TotalTime>
  <Pages>2</Pages>
  <Words>585</Words>
  <Characters>3339</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 USER</dc:creator>
  <cp:lastModifiedBy>Claudia Lentini</cp:lastModifiedBy>
  <cp:revision>2</cp:revision>
  <cp:lastPrinted>2025-07-22T21:31:00Z</cp:lastPrinted>
  <dcterms:created xsi:type="dcterms:W3CDTF">2025-09-02T13:18:00Z</dcterms:created>
  <dcterms:modified xsi:type="dcterms:W3CDTF">2025-09-02T13:18:00Z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2025-06-29T21:43:00Z</dcterms:created>
  <dc:creator>antonio dragotto</dc:creator>
  <dc:description/>
  <dc:language>it-IT</dc:language>
  <cp:lastModifiedBy/>
  <cp:lastPrinted>2025-06-27T09:38:00Z</cp:lastPrinted>
  <dcterms:modified xsi:type="dcterms:W3CDTF">2025-07-09T14:19:25Z</dcterms:modified>
  <cp:revision>11</cp:revision>
  <dc:subject/>
  <dc:title/>
</cp:coreProperties>
</file>